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A90" w:rsidRDefault="00876A90" w:rsidP="00876A90">
      <w:pPr>
        <w:pStyle w:val="ConsPlusNormal"/>
        <w:ind w:firstLine="552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УТВЕРЖДЕН</w:t>
      </w:r>
    </w:p>
    <w:p w:rsidR="00876A90" w:rsidRDefault="00876A90" w:rsidP="00876A90">
      <w:pPr>
        <w:pStyle w:val="ConsPlusNormal"/>
        <w:ind w:left="552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постановлением Администрации</w:t>
      </w:r>
    </w:p>
    <w:p w:rsidR="00876A90" w:rsidRPr="001E057A" w:rsidRDefault="00876A90" w:rsidP="00876A90">
      <w:pPr>
        <w:pStyle w:val="ConsPlusNormal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1E057A">
        <w:rPr>
          <w:rFonts w:ascii="Times New Roman" w:hAnsi="Times New Roman" w:cs="Times New Roman"/>
          <w:bCs/>
          <w:sz w:val="24"/>
          <w:szCs w:val="24"/>
        </w:rPr>
        <w:t xml:space="preserve">Орехово-Зуевского городского округа Московской области </w:t>
      </w:r>
    </w:p>
    <w:p w:rsidR="00876A90" w:rsidRDefault="00876A90" w:rsidP="00876A90">
      <w:pPr>
        <w:pStyle w:val="ConsPlusNormal"/>
        <w:ind w:firstLine="552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__________________  № ___________</w:t>
      </w:r>
    </w:p>
    <w:p w:rsidR="00BB681A" w:rsidRPr="00F2598F" w:rsidRDefault="00BB681A" w:rsidP="00876A90">
      <w:pPr>
        <w:pStyle w:val="ConsPlusNormal"/>
        <w:ind w:left="5529"/>
        <w:rPr>
          <w:rFonts w:ascii="Times New Roman" w:hAnsi="Times New Roman" w:cs="Times New Roman"/>
          <w:b/>
          <w:sz w:val="24"/>
          <w:szCs w:val="24"/>
        </w:rPr>
      </w:pPr>
    </w:p>
    <w:p w:rsidR="00F47217" w:rsidRDefault="00F47217" w:rsidP="00876A90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A393D" w:rsidRPr="00F2598F" w:rsidRDefault="001177AD" w:rsidP="00486D7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98F">
        <w:rPr>
          <w:rFonts w:ascii="Times New Roman" w:hAnsi="Times New Roman" w:cs="Times New Roman"/>
          <w:b/>
          <w:sz w:val="24"/>
          <w:szCs w:val="24"/>
        </w:rPr>
        <w:t>А</w:t>
      </w:r>
      <w:r w:rsidR="00991582">
        <w:rPr>
          <w:rFonts w:ascii="Times New Roman" w:hAnsi="Times New Roman" w:cs="Times New Roman"/>
          <w:b/>
          <w:sz w:val="24"/>
          <w:szCs w:val="24"/>
        </w:rPr>
        <w:t>дминистративный</w:t>
      </w:r>
      <w:r w:rsidR="00992DFF" w:rsidRPr="00F2598F">
        <w:rPr>
          <w:rFonts w:ascii="Times New Roman" w:hAnsi="Times New Roman" w:cs="Times New Roman"/>
          <w:b/>
          <w:sz w:val="24"/>
          <w:szCs w:val="24"/>
        </w:rPr>
        <w:t xml:space="preserve"> регламент</w:t>
      </w:r>
    </w:p>
    <w:p w:rsidR="00724C0C" w:rsidRPr="00F2598F" w:rsidRDefault="00602113" w:rsidP="00486D7C">
      <w:pPr>
        <w:pStyle w:val="Default"/>
        <w:jc w:val="center"/>
        <w:rPr>
          <w:b/>
          <w:color w:val="auto"/>
        </w:rPr>
      </w:pPr>
      <w:r w:rsidRPr="00F2598F">
        <w:rPr>
          <w:rFonts w:eastAsia="Calibri"/>
          <w:b/>
          <w:color w:val="auto"/>
        </w:rPr>
        <w:t xml:space="preserve">предоставления </w:t>
      </w:r>
      <w:r w:rsidR="00876A90">
        <w:rPr>
          <w:b/>
          <w:color w:val="auto"/>
        </w:rPr>
        <w:t>м</w:t>
      </w:r>
      <w:r w:rsidR="00F04A0C" w:rsidRPr="00F2598F">
        <w:rPr>
          <w:b/>
          <w:color w:val="auto"/>
        </w:rPr>
        <w:t>униципальной услуги</w:t>
      </w:r>
      <w:r w:rsidR="00724C0C" w:rsidRPr="00F2598F">
        <w:rPr>
          <w:b/>
          <w:color w:val="auto"/>
        </w:rPr>
        <w:t xml:space="preserve"> </w:t>
      </w:r>
    </w:p>
    <w:p w:rsidR="00724C0C" w:rsidRPr="00F2598F" w:rsidRDefault="00724C0C" w:rsidP="00486D7C">
      <w:pPr>
        <w:pStyle w:val="Default"/>
        <w:jc w:val="center"/>
        <w:rPr>
          <w:b/>
          <w:color w:val="auto"/>
        </w:rPr>
      </w:pPr>
      <w:r w:rsidRPr="00F2598F">
        <w:rPr>
          <w:b/>
          <w:color w:val="auto"/>
        </w:rPr>
        <w:t xml:space="preserve">«Прием в муниципальные образовательные организации </w:t>
      </w:r>
    </w:p>
    <w:p w:rsidR="00602113" w:rsidRPr="00F2598F" w:rsidRDefault="00A51B67" w:rsidP="00486D7C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Орехово-Зуевского городского округа</w:t>
      </w:r>
      <w:r w:rsidR="002170A7">
        <w:rPr>
          <w:b/>
          <w:color w:val="auto"/>
        </w:rPr>
        <w:t xml:space="preserve"> </w:t>
      </w:r>
      <w:r w:rsidR="00724C0C" w:rsidRPr="00F2598F">
        <w:rPr>
          <w:b/>
          <w:color w:val="auto"/>
        </w:rPr>
        <w:t>Московской области, реализующие дополнительные общеобразовательные программы»</w:t>
      </w:r>
    </w:p>
    <w:p w:rsidR="00285E39" w:rsidRDefault="00285E39" w:rsidP="00876A90">
      <w:pPr>
        <w:pStyle w:val="affffb"/>
        <w:spacing w:before="0" w:line="240" w:lineRule="auto"/>
      </w:pPr>
      <w:bookmarkStart w:id="0" w:name="_Toc510616989"/>
    </w:p>
    <w:p w:rsidR="00F80AAD" w:rsidRPr="00F2598F" w:rsidRDefault="00F506F2" w:rsidP="00876A90">
      <w:pPr>
        <w:pStyle w:val="1-"/>
        <w:rPr>
          <w:iCs w:val="0"/>
        </w:rPr>
      </w:pPr>
      <w:bookmarkStart w:id="1" w:name="_Toc28377931"/>
      <w:bookmarkStart w:id="2" w:name="_Toc40861748"/>
      <w:r w:rsidRPr="00F2598F">
        <w:rPr>
          <w:iCs w:val="0"/>
        </w:rPr>
        <w:t>Общие положени</w:t>
      </w:r>
      <w:bookmarkEnd w:id="0"/>
      <w:bookmarkEnd w:id="1"/>
      <w:bookmarkEnd w:id="2"/>
      <w:r w:rsidR="005C2A8F">
        <w:rPr>
          <w:iCs w:val="0"/>
        </w:rPr>
        <w:t>я</w:t>
      </w:r>
    </w:p>
    <w:p w:rsidR="008077E4" w:rsidRPr="00F2598F" w:rsidRDefault="008077E4" w:rsidP="00876A90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0E6C84" w:rsidRPr="00486D7C" w:rsidRDefault="003879A6" w:rsidP="00793942">
      <w:pPr>
        <w:pStyle w:val="2-"/>
      </w:pPr>
      <w:bookmarkStart w:id="3" w:name="_Toc437973277"/>
      <w:bookmarkStart w:id="4" w:name="_Toc438110018"/>
      <w:bookmarkStart w:id="5" w:name="_Toc438376222"/>
      <w:bookmarkStart w:id="6" w:name="_Toc510616990"/>
      <w:bookmarkStart w:id="7" w:name="_Toc28377932"/>
      <w:bookmarkStart w:id="8" w:name="_Toc40861749"/>
      <w:r w:rsidRPr="00486D7C">
        <w:t xml:space="preserve">1. </w:t>
      </w:r>
      <w:r w:rsidR="00F80AAD" w:rsidRPr="00486D7C">
        <w:t>Предмет регулирования</w:t>
      </w:r>
      <w:r w:rsidR="00BA717E" w:rsidRPr="00486D7C">
        <w:t xml:space="preserve"> </w:t>
      </w:r>
      <w:r w:rsidR="003351AA" w:rsidRPr="00486D7C">
        <w:t xml:space="preserve">Административного </w:t>
      </w:r>
      <w:r w:rsidR="00D7741C" w:rsidRPr="00486D7C">
        <w:t>р</w:t>
      </w:r>
      <w:r w:rsidR="00BA717E" w:rsidRPr="00486D7C">
        <w:t>егламента</w:t>
      </w:r>
      <w:bookmarkEnd w:id="3"/>
      <w:bookmarkEnd w:id="4"/>
      <w:bookmarkEnd w:id="5"/>
      <w:bookmarkEnd w:id="6"/>
      <w:bookmarkEnd w:id="7"/>
      <w:bookmarkEnd w:id="8"/>
    </w:p>
    <w:p w:rsidR="008077E4" w:rsidRPr="00F2598F" w:rsidRDefault="008077E4" w:rsidP="00793942">
      <w:pPr>
        <w:pStyle w:val="2-"/>
      </w:pPr>
    </w:p>
    <w:p w:rsidR="00F415EA" w:rsidRPr="004C7E39" w:rsidRDefault="00BD2636" w:rsidP="00876A90">
      <w:pPr>
        <w:pStyle w:val="11"/>
        <w:spacing w:line="240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Настоящий </w:t>
      </w:r>
      <w:r w:rsidR="003351AA" w:rsidRPr="004C7E39">
        <w:rPr>
          <w:sz w:val="24"/>
          <w:szCs w:val="24"/>
        </w:rPr>
        <w:t>Административный р</w:t>
      </w:r>
      <w:r w:rsidR="009559FD" w:rsidRPr="004C7E39">
        <w:rPr>
          <w:sz w:val="24"/>
          <w:szCs w:val="24"/>
        </w:rPr>
        <w:t>егламент</w:t>
      </w:r>
      <w:r w:rsidR="00E337E4" w:rsidRPr="004C7E39">
        <w:rPr>
          <w:sz w:val="24"/>
          <w:szCs w:val="24"/>
        </w:rPr>
        <w:t xml:space="preserve"> </w:t>
      </w:r>
      <w:r w:rsidR="00F415EA" w:rsidRPr="004C7E39">
        <w:rPr>
          <w:sz w:val="24"/>
          <w:szCs w:val="24"/>
        </w:rPr>
        <w:t xml:space="preserve">регулирует отношения, возникающие </w:t>
      </w:r>
      <w:r w:rsidR="00062B9C" w:rsidRPr="004C7E39">
        <w:rPr>
          <w:sz w:val="24"/>
          <w:szCs w:val="24"/>
        </w:rPr>
        <w:br/>
      </w:r>
      <w:r w:rsidR="00F415EA" w:rsidRPr="004C7E39">
        <w:rPr>
          <w:sz w:val="24"/>
          <w:szCs w:val="24"/>
        </w:rPr>
        <w:t xml:space="preserve">в связи с предоставлением </w:t>
      </w:r>
      <w:r w:rsidR="002078DC">
        <w:rPr>
          <w:sz w:val="24"/>
          <w:szCs w:val="24"/>
        </w:rPr>
        <w:t>м</w:t>
      </w:r>
      <w:r w:rsidR="00602113" w:rsidRPr="004C7E39">
        <w:rPr>
          <w:sz w:val="24"/>
          <w:szCs w:val="24"/>
        </w:rPr>
        <w:t>униципальной услуги «</w:t>
      </w:r>
      <w:r w:rsidR="00F04A0C" w:rsidRPr="004C7E39">
        <w:rPr>
          <w:sz w:val="24"/>
          <w:szCs w:val="24"/>
        </w:rPr>
        <w:t xml:space="preserve">Прием в </w:t>
      </w:r>
      <w:r w:rsidR="00782F01" w:rsidRPr="004C7E39">
        <w:rPr>
          <w:sz w:val="24"/>
          <w:szCs w:val="24"/>
        </w:rPr>
        <w:t>муниципальные</w:t>
      </w:r>
      <w:r w:rsidR="00F04A0C" w:rsidRPr="004C7E39">
        <w:rPr>
          <w:sz w:val="24"/>
          <w:szCs w:val="24"/>
        </w:rPr>
        <w:t xml:space="preserve"> образовательные </w:t>
      </w:r>
      <w:r w:rsidR="00876A90">
        <w:rPr>
          <w:sz w:val="24"/>
          <w:szCs w:val="24"/>
        </w:rPr>
        <w:t>организации</w:t>
      </w:r>
      <w:r w:rsidR="00692EB8">
        <w:rPr>
          <w:sz w:val="24"/>
          <w:szCs w:val="24"/>
        </w:rPr>
        <w:t xml:space="preserve"> Орехово-Зуевского городского округа</w:t>
      </w:r>
      <w:r w:rsidR="00F04A0C" w:rsidRPr="004C7E39">
        <w:rPr>
          <w:sz w:val="24"/>
          <w:szCs w:val="24"/>
        </w:rPr>
        <w:t xml:space="preserve"> Московской области, реализующие дополнительные </w:t>
      </w:r>
      <w:r w:rsidR="00782F01" w:rsidRPr="004C7E39">
        <w:rPr>
          <w:sz w:val="24"/>
          <w:szCs w:val="24"/>
        </w:rPr>
        <w:t>обще</w:t>
      </w:r>
      <w:r w:rsidR="00F04A0C" w:rsidRPr="004C7E39">
        <w:rPr>
          <w:sz w:val="24"/>
          <w:szCs w:val="24"/>
        </w:rPr>
        <w:t>образовательные программы</w:t>
      </w:r>
      <w:r w:rsidR="00602113" w:rsidRPr="004C7E39">
        <w:rPr>
          <w:sz w:val="24"/>
          <w:szCs w:val="24"/>
        </w:rPr>
        <w:t>»</w:t>
      </w:r>
      <w:r w:rsidR="00F415EA" w:rsidRPr="004C7E39">
        <w:rPr>
          <w:sz w:val="24"/>
          <w:szCs w:val="24"/>
        </w:rPr>
        <w:t xml:space="preserve"> (далее – </w:t>
      </w:r>
      <w:r w:rsidR="00782F01" w:rsidRPr="004C7E39">
        <w:rPr>
          <w:sz w:val="24"/>
          <w:szCs w:val="24"/>
        </w:rPr>
        <w:t>Муниципальная у</w:t>
      </w:r>
      <w:r w:rsidR="00F415EA" w:rsidRPr="004C7E39">
        <w:rPr>
          <w:sz w:val="24"/>
          <w:szCs w:val="24"/>
        </w:rPr>
        <w:t xml:space="preserve">слуга) </w:t>
      </w:r>
      <w:r w:rsidR="00602113" w:rsidRPr="004C7E39">
        <w:rPr>
          <w:sz w:val="24"/>
          <w:szCs w:val="24"/>
        </w:rPr>
        <w:t>организациями, осуществляющими образовательную деятельность в</w:t>
      </w:r>
      <w:r w:rsidR="00692EB8">
        <w:rPr>
          <w:sz w:val="24"/>
          <w:szCs w:val="24"/>
        </w:rPr>
        <w:t xml:space="preserve"> Орехово-Зуевском городском округе</w:t>
      </w:r>
      <w:r w:rsidR="00602113" w:rsidRPr="004C7E39">
        <w:rPr>
          <w:sz w:val="24"/>
          <w:szCs w:val="24"/>
        </w:rPr>
        <w:t xml:space="preserve"> Московской области </w:t>
      </w:r>
      <w:r w:rsidR="00862CE8">
        <w:rPr>
          <w:sz w:val="24"/>
          <w:szCs w:val="24"/>
        </w:rPr>
        <w:t>(далее</w:t>
      </w:r>
      <w:r w:rsidR="00114B3C">
        <w:rPr>
          <w:sz w:val="24"/>
          <w:szCs w:val="24"/>
        </w:rPr>
        <w:t xml:space="preserve"> </w:t>
      </w:r>
      <w:r w:rsidR="00862CE8">
        <w:rPr>
          <w:sz w:val="24"/>
          <w:szCs w:val="24"/>
        </w:rPr>
        <w:t xml:space="preserve">- </w:t>
      </w:r>
      <w:r w:rsidR="002078DC">
        <w:rPr>
          <w:sz w:val="24"/>
          <w:szCs w:val="24"/>
        </w:rPr>
        <w:t>Организация</w:t>
      </w:r>
      <w:r w:rsidR="00862CE8">
        <w:rPr>
          <w:sz w:val="24"/>
          <w:szCs w:val="24"/>
        </w:rPr>
        <w:t>)</w:t>
      </w:r>
      <w:r w:rsidR="00172632" w:rsidRPr="004C7E39">
        <w:rPr>
          <w:sz w:val="24"/>
          <w:szCs w:val="24"/>
        </w:rPr>
        <w:t>.</w:t>
      </w:r>
    </w:p>
    <w:p w:rsidR="00CA6EBE" w:rsidRPr="004C7E39" w:rsidRDefault="00A61301" w:rsidP="00876A90">
      <w:pPr>
        <w:pStyle w:val="11"/>
        <w:spacing w:line="240" w:lineRule="auto"/>
        <w:ind w:left="0" w:firstLine="709"/>
        <w:rPr>
          <w:sz w:val="24"/>
          <w:szCs w:val="24"/>
        </w:rPr>
      </w:pPr>
      <w:proofErr w:type="gramStart"/>
      <w:r w:rsidRPr="004C7E39">
        <w:rPr>
          <w:sz w:val="24"/>
          <w:szCs w:val="24"/>
        </w:rPr>
        <w:t xml:space="preserve">Настоящий </w:t>
      </w:r>
      <w:r w:rsidR="00F415EA" w:rsidRPr="004C7E39">
        <w:rPr>
          <w:sz w:val="24"/>
          <w:szCs w:val="24"/>
        </w:rPr>
        <w:t xml:space="preserve">Административный регламент </w:t>
      </w:r>
      <w:r w:rsidR="000E6C84" w:rsidRPr="004C7E39">
        <w:rPr>
          <w:sz w:val="24"/>
          <w:szCs w:val="24"/>
        </w:rPr>
        <w:t>устанавливает</w:t>
      </w:r>
      <w:r w:rsidR="00F4339B" w:rsidRPr="004C7E39">
        <w:rPr>
          <w:sz w:val="24"/>
          <w:szCs w:val="24"/>
        </w:rPr>
        <w:t xml:space="preserve"> </w:t>
      </w:r>
      <w:r w:rsidR="2D04B154" w:rsidRPr="004C7E39">
        <w:rPr>
          <w:sz w:val="24"/>
          <w:szCs w:val="24"/>
        </w:rPr>
        <w:t xml:space="preserve">порядок предоставления </w:t>
      </w:r>
      <w:r w:rsidR="00876A90">
        <w:rPr>
          <w:sz w:val="24"/>
          <w:szCs w:val="24"/>
        </w:rPr>
        <w:t>м</w:t>
      </w:r>
      <w:r w:rsidR="00F938B8" w:rsidRPr="004C7E39">
        <w:rPr>
          <w:sz w:val="24"/>
          <w:szCs w:val="24"/>
        </w:rPr>
        <w:t>униципальной у</w:t>
      </w:r>
      <w:r w:rsidR="2D04B154" w:rsidRPr="004C7E39">
        <w:rPr>
          <w:sz w:val="24"/>
          <w:szCs w:val="24"/>
        </w:rPr>
        <w:t xml:space="preserve">слуги и </w:t>
      </w:r>
      <w:r w:rsidR="00641BDA" w:rsidRPr="004C7E39">
        <w:rPr>
          <w:sz w:val="24"/>
          <w:szCs w:val="24"/>
        </w:rPr>
        <w:t xml:space="preserve">стандарт предоставления </w:t>
      </w:r>
      <w:r w:rsidR="002078DC">
        <w:rPr>
          <w:sz w:val="24"/>
          <w:szCs w:val="24"/>
        </w:rPr>
        <w:t>М</w:t>
      </w:r>
      <w:r w:rsidR="00CB5387" w:rsidRPr="004C7E39">
        <w:rPr>
          <w:sz w:val="24"/>
          <w:szCs w:val="24"/>
        </w:rPr>
        <w:t>униципальной у</w:t>
      </w:r>
      <w:r w:rsidR="00602113" w:rsidRPr="004C7E39">
        <w:rPr>
          <w:sz w:val="24"/>
          <w:szCs w:val="24"/>
        </w:rPr>
        <w:t>слуги</w:t>
      </w:r>
      <w:r w:rsidR="00641BDA" w:rsidRPr="004C7E39">
        <w:rPr>
          <w:sz w:val="24"/>
          <w:szCs w:val="24"/>
        </w:rPr>
        <w:t xml:space="preserve">, </w:t>
      </w:r>
      <w:r w:rsidR="00637799" w:rsidRPr="004C7E39">
        <w:rPr>
          <w:sz w:val="24"/>
          <w:szCs w:val="24"/>
        </w:rPr>
        <w:t xml:space="preserve">состав, последовательность и сроки выполнения административных процедур по предоставлению </w:t>
      </w:r>
      <w:r w:rsidR="002078DC">
        <w:rPr>
          <w:sz w:val="24"/>
          <w:szCs w:val="24"/>
        </w:rPr>
        <w:t>М</w:t>
      </w:r>
      <w:r w:rsidR="00F938B8" w:rsidRPr="004C7E39">
        <w:rPr>
          <w:sz w:val="24"/>
          <w:szCs w:val="24"/>
        </w:rPr>
        <w:t>униципальной у</w:t>
      </w:r>
      <w:r w:rsidR="00602113" w:rsidRPr="004C7E39">
        <w:rPr>
          <w:sz w:val="24"/>
          <w:szCs w:val="24"/>
        </w:rPr>
        <w:t>слуги</w:t>
      </w:r>
      <w:r w:rsidR="00637799" w:rsidRPr="004C7E39">
        <w:rPr>
          <w:sz w:val="24"/>
          <w:szCs w:val="24"/>
        </w:rP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</w:t>
      </w:r>
      <w:r w:rsidR="00E342AB" w:rsidRPr="004C7E39">
        <w:rPr>
          <w:sz w:val="24"/>
          <w:szCs w:val="24"/>
        </w:rPr>
        <w:t>ния админис</w:t>
      </w:r>
      <w:r w:rsidR="00F2598F" w:rsidRPr="004C7E39">
        <w:rPr>
          <w:sz w:val="24"/>
          <w:szCs w:val="24"/>
        </w:rPr>
        <w:t xml:space="preserve">тративных процедур </w:t>
      </w:r>
      <w:r w:rsidR="00F47217" w:rsidRPr="004C7E39">
        <w:rPr>
          <w:sz w:val="24"/>
          <w:szCs w:val="24"/>
        </w:rPr>
        <w:t xml:space="preserve">в </w:t>
      </w:r>
      <w:r w:rsidR="00637799" w:rsidRPr="004C7E39">
        <w:rPr>
          <w:sz w:val="24"/>
          <w:szCs w:val="24"/>
        </w:rPr>
        <w:t>многофункциональных центрах</w:t>
      </w:r>
      <w:r w:rsidR="009C5305" w:rsidRPr="004C7E39">
        <w:rPr>
          <w:sz w:val="24"/>
          <w:szCs w:val="24"/>
        </w:rPr>
        <w:t xml:space="preserve"> </w:t>
      </w:r>
      <w:r w:rsidR="001E0C69" w:rsidRPr="004C7E39">
        <w:rPr>
          <w:sz w:val="24"/>
          <w:szCs w:val="24"/>
        </w:rPr>
        <w:t>предоставления государственных и муниципал</w:t>
      </w:r>
      <w:r w:rsidR="00F415EA" w:rsidRPr="004C7E39">
        <w:rPr>
          <w:sz w:val="24"/>
          <w:szCs w:val="24"/>
        </w:rPr>
        <w:t>ьных услуг в Московской области, формы контроля</w:t>
      </w:r>
      <w:r w:rsidR="00C57717" w:rsidRPr="004C7E39">
        <w:rPr>
          <w:sz w:val="24"/>
          <w:szCs w:val="24"/>
        </w:rPr>
        <w:t xml:space="preserve"> </w:t>
      </w:r>
      <w:r w:rsidR="00F415EA" w:rsidRPr="004C7E39">
        <w:rPr>
          <w:sz w:val="24"/>
          <w:szCs w:val="24"/>
        </w:rPr>
        <w:t>за предоставлением</w:t>
      </w:r>
      <w:proofErr w:type="gramEnd"/>
      <w:r w:rsidR="00F415EA" w:rsidRPr="004C7E39">
        <w:rPr>
          <w:sz w:val="24"/>
          <w:szCs w:val="24"/>
        </w:rPr>
        <w:t xml:space="preserve"> </w:t>
      </w:r>
      <w:r w:rsidR="002078DC">
        <w:rPr>
          <w:sz w:val="24"/>
          <w:szCs w:val="24"/>
        </w:rPr>
        <w:t>М</w:t>
      </w:r>
      <w:r w:rsidR="000F2AFF" w:rsidRPr="004C7E39">
        <w:rPr>
          <w:sz w:val="24"/>
          <w:szCs w:val="24"/>
        </w:rPr>
        <w:t>униципальной у</w:t>
      </w:r>
      <w:r w:rsidR="00602113" w:rsidRPr="004C7E39">
        <w:rPr>
          <w:sz w:val="24"/>
          <w:szCs w:val="24"/>
        </w:rPr>
        <w:t>слуги</w:t>
      </w:r>
      <w:r w:rsidR="00637799" w:rsidRPr="004C7E39">
        <w:rPr>
          <w:sz w:val="24"/>
          <w:szCs w:val="24"/>
        </w:rPr>
        <w:t>, досудебный (внесудебный) порядок обжалования</w:t>
      </w:r>
      <w:r w:rsidR="00510CB1" w:rsidRPr="004C7E39">
        <w:rPr>
          <w:sz w:val="24"/>
          <w:szCs w:val="24"/>
        </w:rPr>
        <w:t xml:space="preserve"> решений и действий (бездействий</w:t>
      </w:r>
      <w:r w:rsidR="00637799" w:rsidRPr="004C7E39">
        <w:rPr>
          <w:sz w:val="24"/>
          <w:szCs w:val="24"/>
        </w:rPr>
        <w:t xml:space="preserve">) </w:t>
      </w:r>
      <w:r w:rsidR="00876A90">
        <w:rPr>
          <w:sz w:val="24"/>
          <w:szCs w:val="24"/>
        </w:rPr>
        <w:t>Организации</w:t>
      </w:r>
      <w:r w:rsidR="00C77AFC" w:rsidRPr="004C7E39">
        <w:rPr>
          <w:sz w:val="24"/>
          <w:szCs w:val="24"/>
        </w:rPr>
        <w:t xml:space="preserve"> (</w:t>
      </w:r>
      <w:r w:rsidR="00602113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6E1D97" w:rsidRPr="004C7E39">
        <w:rPr>
          <w:sz w:val="24"/>
          <w:szCs w:val="24"/>
        </w:rPr>
        <w:t xml:space="preserve"> </w:t>
      </w:r>
      <w:r w:rsidR="000A0DAB" w:rsidRPr="004C7E39">
        <w:rPr>
          <w:sz w:val="24"/>
          <w:szCs w:val="24"/>
        </w:rPr>
        <w:t>работников</w:t>
      </w:r>
      <w:r w:rsidR="00C77AFC" w:rsidRPr="004C7E39">
        <w:rPr>
          <w:sz w:val="24"/>
          <w:szCs w:val="24"/>
        </w:rPr>
        <w:t>)</w:t>
      </w:r>
      <w:r w:rsidR="00962C01" w:rsidRPr="004C7E39">
        <w:rPr>
          <w:sz w:val="24"/>
          <w:szCs w:val="24"/>
        </w:rPr>
        <w:t xml:space="preserve">, </w:t>
      </w:r>
      <w:r w:rsidR="006E1D97" w:rsidRPr="004C7E39">
        <w:rPr>
          <w:sz w:val="24"/>
          <w:szCs w:val="24"/>
        </w:rPr>
        <w:t>многофункциональных центров предоставления государственных</w:t>
      </w:r>
      <w:r w:rsidR="00EB4CBA">
        <w:rPr>
          <w:sz w:val="24"/>
          <w:szCs w:val="24"/>
        </w:rPr>
        <w:t xml:space="preserve"> </w:t>
      </w:r>
      <w:r w:rsidR="006E1D97" w:rsidRPr="004C7E39">
        <w:rPr>
          <w:sz w:val="24"/>
          <w:szCs w:val="24"/>
        </w:rPr>
        <w:t>и муниципальных услуг</w:t>
      </w:r>
      <w:r w:rsidR="00C77AFC" w:rsidRPr="004C7E39">
        <w:rPr>
          <w:sz w:val="24"/>
          <w:szCs w:val="24"/>
        </w:rPr>
        <w:t xml:space="preserve"> (далее – МФЦ)</w:t>
      </w:r>
      <w:r w:rsidR="006E1D97" w:rsidRPr="004C7E39">
        <w:rPr>
          <w:sz w:val="24"/>
          <w:szCs w:val="24"/>
        </w:rPr>
        <w:t xml:space="preserve">, </w:t>
      </w:r>
      <w:r w:rsidR="003C16F7" w:rsidRPr="004C7E39">
        <w:rPr>
          <w:sz w:val="24"/>
          <w:szCs w:val="24"/>
        </w:rPr>
        <w:t>работников</w:t>
      </w:r>
      <w:r w:rsidR="00C77AFC" w:rsidRPr="004C7E39">
        <w:rPr>
          <w:sz w:val="24"/>
          <w:szCs w:val="24"/>
        </w:rPr>
        <w:t xml:space="preserve"> МФЦ</w:t>
      </w:r>
      <w:r w:rsidR="00962C01" w:rsidRPr="004C7E39">
        <w:rPr>
          <w:sz w:val="24"/>
          <w:szCs w:val="24"/>
        </w:rPr>
        <w:t>.</w:t>
      </w:r>
    </w:p>
    <w:p w:rsidR="00962C01" w:rsidRPr="004C7E39" w:rsidRDefault="001E6FB8" w:rsidP="00876A90">
      <w:pPr>
        <w:pStyle w:val="11"/>
        <w:spacing w:line="240" w:lineRule="auto"/>
        <w:ind w:left="0" w:firstLine="709"/>
        <w:rPr>
          <w:sz w:val="24"/>
          <w:szCs w:val="24"/>
        </w:rPr>
      </w:pPr>
      <w:bookmarkStart w:id="9" w:name="_Toc437973278"/>
      <w:bookmarkStart w:id="10" w:name="_Toc438110019"/>
      <w:bookmarkStart w:id="11" w:name="_Toc438376223"/>
      <w:r w:rsidRPr="004C7E39">
        <w:rPr>
          <w:sz w:val="24"/>
          <w:szCs w:val="24"/>
        </w:rPr>
        <w:t xml:space="preserve">Термины и определения, используемые </w:t>
      </w:r>
      <w:r w:rsidR="007A3266" w:rsidRPr="004C7E39">
        <w:rPr>
          <w:sz w:val="24"/>
          <w:szCs w:val="24"/>
        </w:rPr>
        <w:t>в</w:t>
      </w:r>
      <w:r w:rsidR="001C6E85" w:rsidRPr="004C7E39">
        <w:rPr>
          <w:sz w:val="24"/>
          <w:szCs w:val="24"/>
        </w:rPr>
        <w:t xml:space="preserve"> </w:t>
      </w:r>
      <w:r w:rsidR="00A61301" w:rsidRPr="004C7E39">
        <w:rPr>
          <w:sz w:val="24"/>
          <w:szCs w:val="24"/>
        </w:rPr>
        <w:t xml:space="preserve">настоящем </w:t>
      </w:r>
      <w:r w:rsidRPr="004C7E39">
        <w:rPr>
          <w:sz w:val="24"/>
          <w:szCs w:val="24"/>
        </w:rPr>
        <w:t>Административном регл</w:t>
      </w:r>
      <w:r w:rsidR="00962C01" w:rsidRPr="004C7E39">
        <w:rPr>
          <w:sz w:val="24"/>
          <w:szCs w:val="24"/>
        </w:rPr>
        <w:t>аменте:</w:t>
      </w:r>
    </w:p>
    <w:p w:rsidR="001A79D0" w:rsidRPr="004C7E39" w:rsidRDefault="00165AB6" w:rsidP="00876A9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1.3.1. </w:t>
      </w:r>
      <w:r w:rsidR="000E4CFA" w:rsidRPr="004C7E39">
        <w:rPr>
          <w:sz w:val="24"/>
          <w:szCs w:val="24"/>
        </w:rPr>
        <w:t>ВИС</w:t>
      </w:r>
      <w:r w:rsidR="006345DC" w:rsidRPr="004C7E39">
        <w:rPr>
          <w:sz w:val="24"/>
          <w:szCs w:val="24"/>
        </w:rPr>
        <w:t xml:space="preserve"> – </w:t>
      </w:r>
      <w:r w:rsidR="000E4CFA" w:rsidRPr="004C7E39">
        <w:rPr>
          <w:sz w:val="24"/>
          <w:szCs w:val="24"/>
        </w:rPr>
        <w:t>ведомственная</w:t>
      </w:r>
      <w:r w:rsidR="00782F01" w:rsidRPr="004C7E39">
        <w:rPr>
          <w:sz w:val="24"/>
          <w:szCs w:val="24"/>
        </w:rPr>
        <w:t xml:space="preserve"> информационная система</w:t>
      </w:r>
      <w:r w:rsidR="003C1AC7" w:rsidRPr="004C7E39">
        <w:rPr>
          <w:sz w:val="24"/>
          <w:szCs w:val="24"/>
        </w:rPr>
        <w:t>;</w:t>
      </w:r>
    </w:p>
    <w:p w:rsidR="00165AB6" w:rsidRPr="004C7E39" w:rsidRDefault="00165AB6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1.3.</w:t>
      </w:r>
      <w:r w:rsidR="005C00E0">
        <w:rPr>
          <w:sz w:val="24"/>
          <w:szCs w:val="24"/>
        </w:rPr>
        <w:t>2</w:t>
      </w:r>
      <w:r w:rsidRPr="004C7E39">
        <w:rPr>
          <w:sz w:val="24"/>
          <w:szCs w:val="24"/>
        </w:rPr>
        <w:t>. Р</w:t>
      </w:r>
      <w:r w:rsidR="00BA31F8" w:rsidRPr="004C7E39">
        <w:rPr>
          <w:sz w:val="24"/>
          <w:szCs w:val="24"/>
        </w:rPr>
        <w:t>П</w:t>
      </w:r>
      <w:r w:rsidRPr="004C7E39">
        <w:rPr>
          <w:sz w:val="24"/>
          <w:szCs w:val="24"/>
        </w:rPr>
        <w:t xml:space="preserve">ГУ - </w:t>
      </w:r>
      <w:r w:rsidR="00531F8E" w:rsidRPr="004C7E39">
        <w:rPr>
          <w:sz w:val="24"/>
          <w:szCs w:val="24"/>
        </w:rPr>
        <w:t xml:space="preserve">Государственная информационная система Московской области «Портал государственных и муниципальных услуг </w:t>
      </w:r>
      <w:r w:rsidR="00FA4B2B" w:rsidRPr="004C7E39">
        <w:rPr>
          <w:sz w:val="24"/>
          <w:szCs w:val="24"/>
        </w:rPr>
        <w:t xml:space="preserve">(функций) </w:t>
      </w:r>
      <w:r w:rsidR="00531F8E" w:rsidRPr="004C7E39">
        <w:rPr>
          <w:sz w:val="24"/>
          <w:szCs w:val="24"/>
        </w:rPr>
        <w:t xml:space="preserve">Московской области», расположенная в </w:t>
      </w:r>
      <w:r w:rsidR="00492121" w:rsidRPr="004C7E39">
        <w:rPr>
          <w:sz w:val="24"/>
          <w:szCs w:val="24"/>
        </w:rPr>
        <w:t xml:space="preserve">информационно-коммуникационной </w:t>
      </w:r>
      <w:r w:rsidR="00531F8E" w:rsidRPr="004C7E39">
        <w:rPr>
          <w:sz w:val="24"/>
          <w:szCs w:val="24"/>
        </w:rPr>
        <w:t xml:space="preserve">сети </w:t>
      </w:r>
      <w:r w:rsidR="00492121" w:rsidRPr="004C7E39">
        <w:rPr>
          <w:sz w:val="24"/>
          <w:szCs w:val="24"/>
        </w:rPr>
        <w:t>«</w:t>
      </w:r>
      <w:r w:rsidR="00531F8E" w:rsidRPr="004C7E39">
        <w:rPr>
          <w:sz w:val="24"/>
          <w:szCs w:val="24"/>
        </w:rPr>
        <w:t>Интернет</w:t>
      </w:r>
      <w:r w:rsidR="00492121" w:rsidRPr="004C7E39">
        <w:rPr>
          <w:sz w:val="24"/>
          <w:szCs w:val="24"/>
        </w:rPr>
        <w:t>»</w:t>
      </w:r>
      <w:r w:rsidR="00531F8E" w:rsidRPr="004C7E39">
        <w:rPr>
          <w:sz w:val="24"/>
          <w:szCs w:val="24"/>
        </w:rPr>
        <w:t xml:space="preserve"> по адресу</w:t>
      </w:r>
      <w:r w:rsidR="00492121" w:rsidRPr="004C7E39">
        <w:rPr>
          <w:sz w:val="24"/>
          <w:szCs w:val="24"/>
        </w:rPr>
        <w:t>:</w:t>
      </w:r>
      <w:r w:rsidR="00273E0C" w:rsidRPr="004C7E39">
        <w:rPr>
          <w:sz w:val="24"/>
          <w:szCs w:val="24"/>
        </w:rPr>
        <w:t xml:space="preserve"> </w:t>
      </w:r>
      <w:r w:rsidR="00782F01" w:rsidRPr="004C7E39">
        <w:rPr>
          <w:sz w:val="24"/>
          <w:szCs w:val="24"/>
        </w:rPr>
        <w:t>www.uslugi.mosreg.ru</w:t>
      </w:r>
      <w:r w:rsidRPr="004C7E39">
        <w:rPr>
          <w:sz w:val="24"/>
          <w:szCs w:val="24"/>
        </w:rPr>
        <w:t>;</w:t>
      </w:r>
    </w:p>
    <w:p w:rsidR="00165AB6" w:rsidRPr="004C7E39" w:rsidRDefault="00165AB6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1.3.</w:t>
      </w:r>
      <w:r w:rsidR="005C00E0">
        <w:rPr>
          <w:sz w:val="24"/>
          <w:szCs w:val="24"/>
        </w:rPr>
        <w:t>3</w:t>
      </w:r>
      <w:r w:rsidRPr="004C7E39">
        <w:rPr>
          <w:sz w:val="24"/>
          <w:szCs w:val="24"/>
        </w:rPr>
        <w:t xml:space="preserve">. ЕСИА - </w:t>
      </w:r>
      <w:r w:rsidR="00492121" w:rsidRPr="004C7E39">
        <w:rPr>
          <w:sz w:val="24"/>
          <w:szCs w:val="24"/>
        </w:rPr>
        <w:t>Ф</w:t>
      </w:r>
      <w:r w:rsidRPr="004C7E39">
        <w:rPr>
          <w:sz w:val="24"/>
          <w:szCs w:val="24"/>
        </w:rPr>
        <w:t>едеральная государственная информационная система «Единая система идентификац</w:t>
      </w:r>
      <w:proofErr w:type="gramStart"/>
      <w:r w:rsidRPr="004C7E39">
        <w:rPr>
          <w:sz w:val="24"/>
          <w:szCs w:val="24"/>
        </w:rPr>
        <w:t>ии и ау</w:t>
      </w:r>
      <w:proofErr w:type="gramEnd"/>
      <w:r w:rsidRPr="004C7E39">
        <w:rPr>
          <w:sz w:val="24"/>
          <w:szCs w:val="24"/>
        </w:rPr>
        <w:t>тентификации в инфраструктуре, обеспечивающей информационно</w:t>
      </w:r>
      <w:r w:rsidR="00F47217" w:rsidRPr="004C7E39">
        <w:rPr>
          <w:sz w:val="24"/>
          <w:szCs w:val="24"/>
        </w:rPr>
        <w:t xml:space="preserve">-технологическое взаимодействие </w:t>
      </w:r>
      <w:r w:rsidRPr="004C7E39">
        <w:rPr>
          <w:sz w:val="24"/>
          <w:szCs w:val="24"/>
        </w:rPr>
        <w:t>информационных систем, используемых для предоставления государственных и муниципальных услуг в электронной форме»;</w:t>
      </w:r>
    </w:p>
    <w:p w:rsidR="00531F8E" w:rsidRPr="004C7E39" w:rsidRDefault="00531F8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1.3.</w:t>
      </w:r>
      <w:r w:rsidR="005C00E0">
        <w:rPr>
          <w:sz w:val="24"/>
          <w:szCs w:val="24"/>
        </w:rPr>
        <w:t>4</w:t>
      </w:r>
      <w:r w:rsidRPr="004C7E39">
        <w:rPr>
          <w:sz w:val="24"/>
          <w:szCs w:val="24"/>
        </w:rPr>
        <w:t xml:space="preserve">. Личный кабинет - </w:t>
      </w:r>
      <w:r w:rsidR="00D50924" w:rsidRPr="004C7E39">
        <w:rPr>
          <w:sz w:val="24"/>
          <w:szCs w:val="24"/>
        </w:rPr>
        <w:t>сервис</w:t>
      </w:r>
      <w:r w:rsidRPr="004C7E39">
        <w:rPr>
          <w:sz w:val="24"/>
          <w:szCs w:val="24"/>
        </w:rPr>
        <w:t xml:space="preserve"> РПГУ, позволяющий Заявителю получать информацию о ходе обработки </w:t>
      </w:r>
      <w:r w:rsidR="003370EF" w:rsidRPr="004C7E39">
        <w:rPr>
          <w:sz w:val="24"/>
          <w:szCs w:val="24"/>
        </w:rPr>
        <w:t>запросов</w:t>
      </w:r>
      <w:r w:rsidRPr="004C7E39">
        <w:rPr>
          <w:sz w:val="24"/>
          <w:szCs w:val="24"/>
        </w:rPr>
        <w:t>, поданных посредством РПГУ;</w:t>
      </w:r>
    </w:p>
    <w:p w:rsidR="00114843" w:rsidRPr="004C7E39" w:rsidRDefault="00114843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5C00E0">
        <w:rPr>
          <w:rFonts w:ascii="Times New Roman" w:hAnsi="Times New Roman"/>
          <w:sz w:val="24"/>
          <w:szCs w:val="24"/>
        </w:rPr>
        <w:t>5</w:t>
      </w:r>
      <w:r w:rsidRPr="004C7E39">
        <w:rPr>
          <w:rFonts w:ascii="Times New Roman" w:hAnsi="Times New Roman"/>
          <w:sz w:val="24"/>
          <w:szCs w:val="24"/>
        </w:rPr>
        <w:t>. Основной набор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>–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>период основного комплектования групп обучающихся</w:t>
      </w:r>
      <w:r w:rsidR="008F1D15" w:rsidRPr="004C7E39">
        <w:rPr>
          <w:rFonts w:ascii="Times New Roman" w:hAnsi="Times New Roman"/>
          <w:sz w:val="24"/>
          <w:szCs w:val="24"/>
        </w:rPr>
        <w:t>;</w:t>
      </w:r>
    </w:p>
    <w:p w:rsidR="00114843" w:rsidRPr="004C7E39" w:rsidRDefault="00062B9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5C00E0">
        <w:rPr>
          <w:rFonts w:ascii="Times New Roman" w:hAnsi="Times New Roman"/>
          <w:sz w:val="24"/>
          <w:szCs w:val="24"/>
        </w:rPr>
        <w:t>6</w:t>
      </w:r>
      <w:r w:rsidRPr="004C7E39">
        <w:rPr>
          <w:rFonts w:ascii="Times New Roman" w:hAnsi="Times New Roman"/>
          <w:sz w:val="24"/>
          <w:szCs w:val="24"/>
        </w:rPr>
        <w:t xml:space="preserve">. </w:t>
      </w:r>
      <w:r w:rsidR="00114843" w:rsidRPr="004C7E39">
        <w:rPr>
          <w:rFonts w:ascii="Times New Roman" w:hAnsi="Times New Roman"/>
          <w:sz w:val="24"/>
          <w:szCs w:val="24"/>
        </w:rPr>
        <w:t>Дополнительный набор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="00114843" w:rsidRPr="004C7E39">
        <w:rPr>
          <w:rFonts w:ascii="Times New Roman" w:hAnsi="Times New Roman"/>
          <w:sz w:val="24"/>
          <w:szCs w:val="24"/>
        </w:rPr>
        <w:t>–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="00114843" w:rsidRPr="004C7E39">
        <w:rPr>
          <w:rFonts w:ascii="Times New Roman" w:hAnsi="Times New Roman"/>
          <w:sz w:val="24"/>
          <w:szCs w:val="24"/>
        </w:rPr>
        <w:t>период дополнительного комплектования групп обучающихся при наличии свободных мест</w:t>
      </w:r>
      <w:r w:rsidR="008F1D15" w:rsidRPr="004C7E39">
        <w:rPr>
          <w:rFonts w:ascii="Times New Roman" w:hAnsi="Times New Roman"/>
          <w:sz w:val="24"/>
          <w:szCs w:val="24"/>
        </w:rPr>
        <w:t>;</w:t>
      </w:r>
    </w:p>
    <w:p w:rsidR="00114843" w:rsidRPr="004C7E39" w:rsidRDefault="00114843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5C00E0">
        <w:rPr>
          <w:rFonts w:ascii="Times New Roman" w:hAnsi="Times New Roman"/>
          <w:sz w:val="24"/>
          <w:szCs w:val="24"/>
        </w:rPr>
        <w:t>7</w:t>
      </w:r>
      <w:r w:rsidRPr="004C7E39">
        <w:rPr>
          <w:rFonts w:ascii="Times New Roman" w:hAnsi="Times New Roman"/>
          <w:sz w:val="24"/>
          <w:szCs w:val="24"/>
        </w:rPr>
        <w:t xml:space="preserve">. Система </w:t>
      </w:r>
      <w:r w:rsidR="00F04A0C" w:rsidRPr="004C7E39">
        <w:rPr>
          <w:rFonts w:ascii="Times New Roman" w:hAnsi="Times New Roman"/>
          <w:sz w:val="24"/>
          <w:szCs w:val="24"/>
        </w:rPr>
        <w:t>ПФ</w:t>
      </w:r>
      <w:r w:rsidR="00184CF1" w:rsidRPr="004C7E39">
        <w:rPr>
          <w:rFonts w:ascii="Times New Roman" w:hAnsi="Times New Roman"/>
          <w:sz w:val="24"/>
          <w:szCs w:val="24"/>
        </w:rPr>
        <w:t>ДО</w:t>
      </w:r>
      <w:r w:rsidRPr="004C7E39">
        <w:rPr>
          <w:rFonts w:ascii="Times New Roman" w:hAnsi="Times New Roman"/>
          <w:sz w:val="24"/>
          <w:szCs w:val="24"/>
        </w:rPr>
        <w:t xml:space="preserve"> – система персонифицированного финансирования дополнительного образования детей, функционирующая на территории М</w:t>
      </w:r>
      <w:r w:rsidR="00E342AB" w:rsidRPr="004C7E39">
        <w:rPr>
          <w:rFonts w:ascii="Times New Roman" w:hAnsi="Times New Roman"/>
          <w:sz w:val="24"/>
          <w:szCs w:val="24"/>
        </w:rPr>
        <w:t>осковской области на основании п</w:t>
      </w:r>
      <w:r w:rsidRPr="004C7E39">
        <w:rPr>
          <w:rFonts w:ascii="Times New Roman" w:hAnsi="Times New Roman"/>
          <w:sz w:val="24"/>
          <w:szCs w:val="24"/>
        </w:rPr>
        <w:t xml:space="preserve">остановления Правительства Московской области </w:t>
      </w:r>
      <w:r w:rsidR="00CE654F" w:rsidRPr="004C7E39">
        <w:rPr>
          <w:rFonts w:ascii="Times New Roman" w:hAnsi="Times New Roman"/>
          <w:sz w:val="24"/>
          <w:szCs w:val="24"/>
        </w:rPr>
        <w:t>от 30.07.2019 №</w:t>
      </w:r>
      <w:r w:rsidR="008F1D15" w:rsidRPr="004C7E39">
        <w:rPr>
          <w:rFonts w:ascii="Times New Roman" w:hAnsi="Times New Roman"/>
          <w:sz w:val="24"/>
          <w:szCs w:val="24"/>
        </w:rPr>
        <w:t xml:space="preserve"> </w:t>
      </w:r>
      <w:r w:rsidR="00CE654F" w:rsidRPr="004C7E39">
        <w:rPr>
          <w:rFonts w:ascii="Times New Roman" w:hAnsi="Times New Roman"/>
          <w:sz w:val="24"/>
          <w:szCs w:val="24"/>
        </w:rPr>
        <w:t>460/25 «</w:t>
      </w:r>
      <w:r w:rsidRPr="004C7E39">
        <w:rPr>
          <w:rFonts w:ascii="Times New Roman" w:hAnsi="Times New Roman"/>
          <w:sz w:val="24"/>
          <w:szCs w:val="24"/>
        </w:rPr>
        <w:t>О системе персонифицированного финансирования дополнительного образования детей в Московской области</w:t>
      </w:r>
      <w:r w:rsidR="00CE654F" w:rsidRPr="004C7E39">
        <w:rPr>
          <w:rFonts w:ascii="Times New Roman" w:hAnsi="Times New Roman"/>
          <w:sz w:val="24"/>
          <w:szCs w:val="24"/>
        </w:rPr>
        <w:t>»</w:t>
      </w:r>
      <w:r w:rsidR="00E7692C" w:rsidRPr="004C7E39">
        <w:rPr>
          <w:rFonts w:ascii="Times New Roman" w:hAnsi="Times New Roman"/>
          <w:sz w:val="24"/>
          <w:szCs w:val="24"/>
        </w:rPr>
        <w:t>;</w:t>
      </w:r>
    </w:p>
    <w:p w:rsidR="00114843" w:rsidRPr="004C7E39" w:rsidRDefault="00114843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lastRenderedPageBreak/>
        <w:t>1.3.</w:t>
      </w:r>
      <w:r w:rsidR="005C00E0">
        <w:rPr>
          <w:rFonts w:ascii="Times New Roman" w:hAnsi="Times New Roman"/>
          <w:sz w:val="24"/>
          <w:szCs w:val="24"/>
        </w:rPr>
        <w:t>8</w:t>
      </w:r>
      <w:r w:rsidRPr="004C7E39">
        <w:rPr>
          <w:rFonts w:ascii="Times New Roman" w:hAnsi="Times New Roman"/>
          <w:sz w:val="24"/>
          <w:szCs w:val="24"/>
        </w:rPr>
        <w:t>. Сертификат дополнительного образования –</w:t>
      </w:r>
      <w:r w:rsidR="00184CF1" w:rsidRPr="004C7E39">
        <w:rPr>
          <w:rFonts w:ascii="Times New Roman" w:hAnsi="Times New Roman"/>
          <w:sz w:val="24"/>
          <w:szCs w:val="24"/>
        </w:rPr>
        <w:t xml:space="preserve"> электронная реестровая запись о включении обучающегося (обладателя сертификата) в систему ПФДО, удостоверяющая возможность обладателя сертификата получать в определенном объеме и на определенных условиях образовательные услуги в порядке, установленном законодательством Российской Федерации и законодательством Московской области</w:t>
      </w:r>
      <w:r w:rsidRPr="004C7E39">
        <w:rPr>
          <w:rFonts w:ascii="Times New Roman" w:hAnsi="Times New Roman"/>
          <w:sz w:val="24"/>
          <w:szCs w:val="24"/>
        </w:rPr>
        <w:t>.</w:t>
      </w:r>
    </w:p>
    <w:p w:rsidR="000D6034" w:rsidRPr="00F2598F" w:rsidRDefault="000D6034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DE1" w:rsidRPr="0034787E" w:rsidRDefault="00465DFC" w:rsidP="00793942">
      <w:pPr>
        <w:pStyle w:val="2-"/>
        <w:numPr>
          <w:ilvl w:val="0"/>
          <w:numId w:val="1"/>
        </w:numPr>
      </w:pPr>
      <w:bookmarkStart w:id="12" w:name="_Toc510616991"/>
      <w:bookmarkStart w:id="13" w:name="_Toc28377933"/>
      <w:bookmarkStart w:id="14" w:name="_Toc40861750"/>
      <w:bookmarkStart w:id="15" w:name="_Hlk20900557"/>
      <w:r w:rsidRPr="0034787E">
        <w:t>К</w:t>
      </w:r>
      <w:r w:rsidR="00265944" w:rsidRPr="0034787E">
        <w:t>руг Заявителей</w:t>
      </w:r>
      <w:bookmarkEnd w:id="9"/>
      <w:bookmarkEnd w:id="10"/>
      <w:bookmarkEnd w:id="11"/>
      <w:bookmarkEnd w:id="12"/>
      <w:bookmarkEnd w:id="13"/>
      <w:bookmarkEnd w:id="14"/>
    </w:p>
    <w:p w:rsidR="00F47217" w:rsidRPr="00F2598F" w:rsidRDefault="00F47217" w:rsidP="00793942">
      <w:pPr>
        <w:pStyle w:val="2-"/>
      </w:pPr>
    </w:p>
    <w:p w:rsidR="001C6E85" w:rsidRPr="00F2598F" w:rsidRDefault="003346A6" w:rsidP="00876A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Ref440652250"/>
      <w:bookmarkEnd w:id="15"/>
      <w:r w:rsidRPr="00F2598F">
        <w:rPr>
          <w:rFonts w:ascii="Times New Roman" w:hAnsi="Times New Roman" w:cs="Times New Roman"/>
          <w:sz w:val="24"/>
          <w:szCs w:val="24"/>
        </w:rPr>
        <w:t>2.1.</w:t>
      </w:r>
      <w:r w:rsidR="00DA2495"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="00314CC8" w:rsidRPr="00F2598F">
        <w:rPr>
          <w:rFonts w:ascii="Times New Roman" w:hAnsi="Times New Roman" w:cs="Times New Roman"/>
          <w:sz w:val="24"/>
          <w:szCs w:val="24"/>
        </w:rPr>
        <w:t xml:space="preserve">Лицами, имеющими право на получение </w:t>
      </w:r>
      <w:r w:rsidR="002078DC">
        <w:rPr>
          <w:rFonts w:ascii="Times New Roman" w:hAnsi="Times New Roman" w:cs="Times New Roman"/>
          <w:sz w:val="24"/>
          <w:szCs w:val="24"/>
        </w:rPr>
        <w:t>М</w:t>
      </w:r>
      <w:r w:rsidR="00373353">
        <w:rPr>
          <w:rFonts w:ascii="Times New Roman" w:hAnsi="Times New Roman" w:cs="Times New Roman"/>
          <w:sz w:val="24"/>
          <w:szCs w:val="24"/>
        </w:rPr>
        <w:t>униципальной у</w:t>
      </w:r>
      <w:r w:rsidR="00602113" w:rsidRPr="00F2598F">
        <w:rPr>
          <w:rFonts w:ascii="Times New Roman" w:hAnsi="Times New Roman" w:cs="Times New Roman"/>
          <w:sz w:val="24"/>
          <w:szCs w:val="24"/>
        </w:rPr>
        <w:t>слуги</w:t>
      </w:r>
      <w:r w:rsidR="00314CC8" w:rsidRPr="00F2598F">
        <w:rPr>
          <w:rFonts w:ascii="Times New Roman" w:hAnsi="Times New Roman" w:cs="Times New Roman"/>
          <w:sz w:val="24"/>
          <w:szCs w:val="24"/>
        </w:rPr>
        <w:t>,</w:t>
      </w:r>
      <w:r w:rsidR="00030EBE" w:rsidRPr="00F2598F">
        <w:rPr>
          <w:rFonts w:ascii="Times New Roman" w:hAnsi="Times New Roman" w:cs="Times New Roman"/>
          <w:sz w:val="24"/>
          <w:szCs w:val="24"/>
        </w:rPr>
        <w:t xml:space="preserve"> являю</w:t>
      </w:r>
      <w:r w:rsidR="00314CC8" w:rsidRPr="00F2598F">
        <w:rPr>
          <w:rFonts w:ascii="Times New Roman" w:hAnsi="Times New Roman" w:cs="Times New Roman"/>
          <w:sz w:val="24"/>
          <w:szCs w:val="24"/>
        </w:rPr>
        <w:t xml:space="preserve">тся 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граждане Российской Федерации, иностранные граждане и лица без гражданства либо их уполномоченные представители, обратившиеся в </w:t>
      </w:r>
      <w:r w:rsidR="00876A90">
        <w:rPr>
          <w:rFonts w:ascii="Times New Roman" w:hAnsi="Times New Roman" w:cs="Times New Roman"/>
          <w:sz w:val="24"/>
          <w:szCs w:val="24"/>
        </w:rPr>
        <w:t>Организацию</w:t>
      </w:r>
      <w:r w:rsidR="002204F0">
        <w:rPr>
          <w:rFonts w:ascii="Times New Roman" w:hAnsi="Times New Roman" w:cs="Times New Roman"/>
          <w:sz w:val="24"/>
          <w:szCs w:val="24"/>
        </w:rPr>
        <w:t xml:space="preserve"> 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с </w:t>
      </w:r>
      <w:r w:rsidR="003358CA">
        <w:rPr>
          <w:rFonts w:ascii="Times New Roman" w:hAnsi="Times New Roman" w:cs="Times New Roman"/>
          <w:sz w:val="24"/>
          <w:szCs w:val="24"/>
        </w:rPr>
        <w:t>З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апросом о предоставлении </w:t>
      </w:r>
      <w:r w:rsidR="002078DC">
        <w:rPr>
          <w:rFonts w:ascii="Times New Roman" w:hAnsi="Times New Roman" w:cs="Times New Roman"/>
          <w:sz w:val="24"/>
          <w:szCs w:val="24"/>
        </w:rPr>
        <w:t>М</w:t>
      </w:r>
      <w:r w:rsidR="003358CA">
        <w:rPr>
          <w:rFonts w:ascii="Times New Roman" w:hAnsi="Times New Roman" w:cs="Times New Roman"/>
          <w:sz w:val="24"/>
          <w:szCs w:val="24"/>
        </w:rPr>
        <w:t>униципальной у</w:t>
      </w:r>
      <w:r w:rsidR="006345DC" w:rsidRPr="00F2598F">
        <w:rPr>
          <w:rFonts w:ascii="Times New Roman" w:hAnsi="Times New Roman" w:cs="Times New Roman"/>
          <w:sz w:val="24"/>
          <w:szCs w:val="24"/>
        </w:rPr>
        <w:t>слуги (далее – Заявители).</w:t>
      </w:r>
      <w:r w:rsidR="00314CC8" w:rsidRPr="00F259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C13" w:rsidRPr="00F2598F" w:rsidRDefault="003346A6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2.2. </w:t>
      </w:r>
      <w:r w:rsidR="00C24C13" w:rsidRPr="00F2598F">
        <w:rPr>
          <w:sz w:val="24"/>
          <w:szCs w:val="24"/>
        </w:rPr>
        <w:t xml:space="preserve">Категории </w:t>
      </w:r>
      <w:r w:rsidR="00CB4CA7" w:rsidRPr="00F2598F">
        <w:rPr>
          <w:sz w:val="24"/>
          <w:szCs w:val="24"/>
        </w:rPr>
        <w:t>Заявителей</w:t>
      </w:r>
      <w:r w:rsidR="00001B2D" w:rsidRPr="00F2598F">
        <w:rPr>
          <w:sz w:val="24"/>
          <w:szCs w:val="24"/>
        </w:rPr>
        <w:t>:</w:t>
      </w:r>
      <w:bookmarkEnd w:id="16"/>
      <w:r w:rsidR="00692EB8">
        <w:rPr>
          <w:sz w:val="24"/>
          <w:szCs w:val="24"/>
        </w:rPr>
        <w:t xml:space="preserve"> </w:t>
      </w:r>
    </w:p>
    <w:p w:rsidR="006345DC" w:rsidRPr="00F2598F" w:rsidRDefault="00F2598F" w:rsidP="00876A90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</w:t>
      </w:r>
      <w:r w:rsidR="00062B9C">
        <w:rPr>
          <w:rFonts w:ascii="Times New Roman" w:hAnsi="Times New Roman" w:cs="Times New Roman"/>
          <w:sz w:val="24"/>
          <w:szCs w:val="24"/>
        </w:rPr>
        <w:t xml:space="preserve"> </w:t>
      </w:r>
      <w:r w:rsidR="001A79D0">
        <w:rPr>
          <w:rFonts w:ascii="Times New Roman" w:hAnsi="Times New Roman" w:cs="Times New Roman"/>
          <w:sz w:val="24"/>
          <w:szCs w:val="24"/>
        </w:rPr>
        <w:t>совершеннолетние лица</w:t>
      </w:r>
      <w:r w:rsidR="006D1CF3">
        <w:rPr>
          <w:rFonts w:ascii="Times New Roman" w:hAnsi="Times New Roman" w:cs="Times New Roman"/>
          <w:sz w:val="24"/>
          <w:szCs w:val="24"/>
        </w:rPr>
        <w:t xml:space="preserve"> 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(кандидаты на </w:t>
      </w:r>
      <w:proofErr w:type="gramStart"/>
      <w:r w:rsidR="006345DC" w:rsidRPr="00F2598F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="006345DC" w:rsidRPr="00F2598F">
        <w:rPr>
          <w:rFonts w:ascii="Times New Roman" w:hAnsi="Times New Roman" w:cs="Times New Roman"/>
          <w:sz w:val="24"/>
          <w:szCs w:val="24"/>
        </w:rPr>
        <w:t xml:space="preserve"> по дополнительным общеобразовательным программам</w:t>
      </w:r>
      <w:r w:rsidR="00590461" w:rsidRPr="00F2598F">
        <w:rPr>
          <w:rFonts w:ascii="Times New Roman" w:hAnsi="Times New Roman" w:cs="Times New Roman"/>
          <w:sz w:val="24"/>
          <w:szCs w:val="24"/>
        </w:rPr>
        <w:t>)</w:t>
      </w:r>
      <w:r w:rsidR="006345DC" w:rsidRPr="00F2598F">
        <w:rPr>
          <w:rFonts w:ascii="Times New Roman" w:hAnsi="Times New Roman" w:cs="Times New Roman"/>
          <w:sz w:val="24"/>
          <w:szCs w:val="24"/>
        </w:rPr>
        <w:t>;</w:t>
      </w:r>
    </w:p>
    <w:p w:rsidR="00C42E1E" w:rsidRPr="00F2598F" w:rsidRDefault="00AC7B16" w:rsidP="00876A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2.2.2. 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родители (законные представители) несовершеннолетних лиц – кандидатов </w:t>
      </w:r>
      <w:r w:rsidR="00062B9C">
        <w:rPr>
          <w:rFonts w:ascii="Times New Roman" w:hAnsi="Times New Roman" w:cs="Times New Roman"/>
          <w:sz w:val="24"/>
          <w:szCs w:val="24"/>
        </w:rPr>
        <w:br/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6345DC" w:rsidRPr="00F2598F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="006345DC" w:rsidRPr="00F2598F">
        <w:rPr>
          <w:rFonts w:ascii="Times New Roman" w:hAnsi="Times New Roman" w:cs="Times New Roman"/>
          <w:sz w:val="24"/>
          <w:szCs w:val="24"/>
        </w:rPr>
        <w:t xml:space="preserve"> по дополнительным общеобразовательным программам.</w:t>
      </w:r>
    </w:p>
    <w:p w:rsidR="001F2FC9" w:rsidRPr="00F2598F" w:rsidRDefault="001F2FC9" w:rsidP="00876A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6FB8" w:rsidRPr="002078DC" w:rsidRDefault="00C5381B" w:rsidP="00793942">
      <w:pPr>
        <w:pStyle w:val="2-"/>
      </w:pPr>
      <w:bookmarkStart w:id="17" w:name="_Toc510616992"/>
      <w:bookmarkStart w:id="18" w:name="_Toc28377934"/>
      <w:bookmarkStart w:id="19" w:name="_Toc40861751"/>
      <w:bookmarkStart w:id="20" w:name="_Hlk20900565"/>
      <w:r w:rsidRPr="002078DC">
        <w:t xml:space="preserve">3. </w:t>
      </w:r>
      <w:r w:rsidR="6BDCEDE7" w:rsidRPr="002078DC">
        <w:t xml:space="preserve">Требования к порядку информирования о предоставлении </w:t>
      </w:r>
      <w:r w:rsidR="002078DC">
        <w:t>М</w:t>
      </w:r>
      <w:r w:rsidR="00F04A0C" w:rsidRPr="002078DC">
        <w:t>униципальной услуги</w:t>
      </w:r>
      <w:bookmarkEnd w:id="17"/>
      <w:bookmarkEnd w:id="18"/>
      <w:bookmarkEnd w:id="19"/>
    </w:p>
    <w:p w:rsidR="00015700" w:rsidRPr="00F2598F" w:rsidRDefault="00015700" w:rsidP="00793942">
      <w:pPr>
        <w:pStyle w:val="2-"/>
      </w:pPr>
    </w:p>
    <w:bookmarkEnd w:id="20"/>
    <w:p w:rsidR="005A6172" w:rsidRPr="004C7E39" w:rsidRDefault="005A6172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3.1. Прием Заявителей по вопросу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осуществляется в соответствии с организационно-распорядительным </w:t>
      </w:r>
      <w:r w:rsidR="006345DC" w:rsidRPr="004C7E39">
        <w:rPr>
          <w:rFonts w:eastAsia="Times New Roman"/>
          <w:sz w:val="24"/>
          <w:szCs w:val="24"/>
          <w:lang w:eastAsia="ar-SA"/>
        </w:rPr>
        <w:t>документом</w:t>
      </w:r>
      <w:r w:rsidR="002204F0" w:rsidRPr="002204F0">
        <w:rPr>
          <w:sz w:val="24"/>
          <w:szCs w:val="24"/>
        </w:rPr>
        <w:t xml:space="preserve"> </w:t>
      </w:r>
      <w:r w:rsidR="002078DC">
        <w:rPr>
          <w:sz w:val="24"/>
          <w:szCs w:val="24"/>
        </w:rPr>
        <w:t>Организации</w:t>
      </w:r>
      <w:r w:rsidRPr="004C7E39">
        <w:rPr>
          <w:sz w:val="24"/>
          <w:szCs w:val="24"/>
        </w:rPr>
        <w:t>.</w:t>
      </w:r>
    </w:p>
    <w:p w:rsidR="005A6172" w:rsidRPr="004C7E39" w:rsidRDefault="005A6172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3.2. На официальном сайте </w:t>
      </w:r>
      <w:r w:rsidR="002078DC">
        <w:rPr>
          <w:sz w:val="24"/>
          <w:szCs w:val="24"/>
        </w:rPr>
        <w:t>Организации,</w:t>
      </w:r>
      <w:r w:rsidR="002078DC" w:rsidRPr="004C7E39">
        <w:rPr>
          <w:sz w:val="24"/>
          <w:szCs w:val="24"/>
        </w:rPr>
        <w:t xml:space="preserve"> </w:t>
      </w:r>
      <w:r w:rsidRPr="004C7E39">
        <w:rPr>
          <w:sz w:val="24"/>
          <w:szCs w:val="24"/>
        </w:rPr>
        <w:t xml:space="preserve">в </w:t>
      </w:r>
      <w:r w:rsidR="00B02844" w:rsidRPr="004C7E39">
        <w:rPr>
          <w:sz w:val="24"/>
          <w:szCs w:val="24"/>
        </w:rPr>
        <w:t xml:space="preserve">информационно-телекоммуникационной </w:t>
      </w:r>
      <w:r w:rsidRPr="004C7E39">
        <w:rPr>
          <w:sz w:val="24"/>
          <w:szCs w:val="24"/>
        </w:rPr>
        <w:t>сети «Интернет»</w:t>
      </w:r>
      <w:r w:rsidR="00EA5292" w:rsidRPr="004C7E39">
        <w:rPr>
          <w:sz w:val="24"/>
          <w:szCs w:val="24"/>
        </w:rPr>
        <w:t xml:space="preserve"> (далее – сеть Интернет)</w:t>
      </w:r>
      <w:r w:rsidRPr="004C7E39">
        <w:rPr>
          <w:sz w:val="24"/>
          <w:szCs w:val="24"/>
        </w:rPr>
        <w:t xml:space="preserve"> обязательному размещению подлежит следующая справочная информация:</w:t>
      </w:r>
    </w:p>
    <w:p w:rsidR="005A6172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3.2.1.</w:t>
      </w:r>
      <w:r w:rsidR="008216FC" w:rsidRPr="004C7E39">
        <w:rPr>
          <w:sz w:val="24"/>
          <w:szCs w:val="24"/>
        </w:rPr>
        <w:t xml:space="preserve"> </w:t>
      </w:r>
      <w:r w:rsidR="00760B22" w:rsidRPr="004C7E39">
        <w:rPr>
          <w:sz w:val="24"/>
          <w:szCs w:val="24"/>
        </w:rPr>
        <w:t xml:space="preserve">полное наименование, </w:t>
      </w:r>
      <w:r w:rsidR="005A6172" w:rsidRPr="004C7E39">
        <w:rPr>
          <w:sz w:val="24"/>
          <w:szCs w:val="24"/>
        </w:rPr>
        <w:t>место нахождения</w:t>
      </w:r>
      <w:r w:rsidR="00015700" w:rsidRPr="004C7E39">
        <w:rPr>
          <w:sz w:val="24"/>
          <w:szCs w:val="24"/>
        </w:rPr>
        <w:t xml:space="preserve">, режим и </w:t>
      </w:r>
      <w:r w:rsidR="005A6172" w:rsidRPr="004C7E39">
        <w:rPr>
          <w:sz w:val="24"/>
          <w:szCs w:val="24"/>
        </w:rPr>
        <w:t xml:space="preserve">график работы </w:t>
      </w:r>
      <w:r w:rsidR="002078DC">
        <w:rPr>
          <w:sz w:val="24"/>
          <w:szCs w:val="24"/>
        </w:rPr>
        <w:t>Организации</w:t>
      </w:r>
      <w:r w:rsidR="002078DC" w:rsidRPr="004C7E39">
        <w:rPr>
          <w:sz w:val="24"/>
          <w:szCs w:val="24"/>
        </w:rPr>
        <w:t xml:space="preserve"> </w:t>
      </w:r>
      <w:r w:rsidR="008216FC" w:rsidRPr="004C7E39">
        <w:rPr>
          <w:sz w:val="24"/>
          <w:szCs w:val="24"/>
        </w:rPr>
        <w:t>(</w:t>
      </w:r>
      <w:r w:rsidR="006345DC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8216FC" w:rsidRPr="004C7E39">
        <w:rPr>
          <w:sz w:val="24"/>
          <w:szCs w:val="24"/>
        </w:rPr>
        <w:t xml:space="preserve"> </w:t>
      </w:r>
      <w:r w:rsidR="005A6172" w:rsidRPr="004C7E39">
        <w:rPr>
          <w:sz w:val="24"/>
          <w:szCs w:val="24"/>
        </w:rPr>
        <w:t>структурных подразделений</w:t>
      </w:r>
      <w:r w:rsidR="008216FC" w:rsidRPr="004C7E39">
        <w:rPr>
          <w:sz w:val="24"/>
          <w:szCs w:val="24"/>
        </w:rPr>
        <w:t>)</w:t>
      </w:r>
      <w:r w:rsidR="005A6172" w:rsidRPr="004C7E39">
        <w:rPr>
          <w:sz w:val="24"/>
          <w:szCs w:val="24"/>
        </w:rPr>
        <w:t>;</w:t>
      </w:r>
    </w:p>
    <w:p w:rsidR="008216FC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3.2.2. </w:t>
      </w:r>
      <w:r w:rsidR="005A6172" w:rsidRPr="004C7E39">
        <w:rPr>
          <w:sz w:val="24"/>
          <w:szCs w:val="24"/>
        </w:rPr>
        <w:t xml:space="preserve">справочные телефоны </w:t>
      </w:r>
      <w:r w:rsidR="002078DC">
        <w:rPr>
          <w:sz w:val="24"/>
          <w:szCs w:val="24"/>
        </w:rPr>
        <w:t>Организации</w:t>
      </w:r>
      <w:r w:rsidR="002078DC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(е</w:t>
      </w:r>
      <w:r w:rsidR="00F04A0C" w:rsidRPr="004C7E39">
        <w:rPr>
          <w:sz w:val="24"/>
          <w:szCs w:val="24"/>
        </w:rPr>
        <w:t>е</w:t>
      </w:r>
      <w:r w:rsidR="006345DC" w:rsidRPr="004C7E39">
        <w:rPr>
          <w:sz w:val="24"/>
          <w:szCs w:val="24"/>
        </w:rPr>
        <w:t xml:space="preserve"> </w:t>
      </w:r>
      <w:r w:rsidR="008216FC" w:rsidRPr="004C7E39">
        <w:rPr>
          <w:sz w:val="24"/>
          <w:szCs w:val="24"/>
        </w:rPr>
        <w:t>структурных подразделений)</w:t>
      </w:r>
      <w:r w:rsidR="005A6172" w:rsidRPr="004C7E39">
        <w:rPr>
          <w:sz w:val="24"/>
          <w:szCs w:val="24"/>
        </w:rPr>
        <w:t xml:space="preserve">; </w:t>
      </w:r>
    </w:p>
    <w:p w:rsidR="00322EDF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3.2.3.</w:t>
      </w:r>
      <w:r w:rsidR="001964F7" w:rsidRPr="004C7E39">
        <w:rPr>
          <w:sz w:val="24"/>
          <w:szCs w:val="24"/>
        </w:rPr>
        <w:t xml:space="preserve"> </w:t>
      </w:r>
      <w:r w:rsidR="005A6172" w:rsidRPr="004C7E39">
        <w:rPr>
          <w:sz w:val="24"/>
          <w:szCs w:val="24"/>
        </w:rPr>
        <w:t>адрес</w:t>
      </w:r>
      <w:r w:rsidR="006101B5" w:rsidRPr="004C7E39">
        <w:rPr>
          <w:sz w:val="24"/>
          <w:szCs w:val="24"/>
        </w:rPr>
        <w:t xml:space="preserve"> </w:t>
      </w:r>
      <w:r w:rsidR="005A6172" w:rsidRPr="004C7E39">
        <w:rPr>
          <w:sz w:val="24"/>
          <w:szCs w:val="24"/>
        </w:rPr>
        <w:t>официального сайта</w:t>
      </w:r>
      <w:r w:rsidR="002204F0" w:rsidRPr="002204F0">
        <w:rPr>
          <w:sz w:val="24"/>
          <w:szCs w:val="24"/>
        </w:rPr>
        <w:t xml:space="preserve"> </w:t>
      </w:r>
      <w:r w:rsidR="002078DC">
        <w:rPr>
          <w:sz w:val="24"/>
          <w:szCs w:val="24"/>
        </w:rPr>
        <w:t>Организации</w:t>
      </w:r>
      <w:r w:rsidR="00862CE8">
        <w:rPr>
          <w:sz w:val="24"/>
          <w:szCs w:val="24"/>
        </w:rPr>
        <w:t>,</w:t>
      </w:r>
      <w:r w:rsidR="005A6172" w:rsidRPr="004C7E39">
        <w:rPr>
          <w:sz w:val="24"/>
          <w:szCs w:val="24"/>
        </w:rPr>
        <w:t xml:space="preserve"> а также </w:t>
      </w:r>
      <w:r w:rsidR="00762EDE" w:rsidRPr="004C7E39">
        <w:rPr>
          <w:sz w:val="24"/>
          <w:szCs w:val="24"/>
        </w:rPr>
        <w:t xml:space="preserve">адрес </w:t>
      </w:r>
      <w:r w:rsidR="005A6172" w:rsidRPr="004C7E39">
        <w:rPr>
          <w:sz w:val="24"/>
          <w:szCs w:val="24"/>
        </w:rPr>
        <w:t xml:space="preserve">электронной почты и (или) формы обратной связи </w:t>
      </w:r>
      <w:r w:rsidR="002078DC">
        <w:rPr>
          <w:sz w:val="24"/>
          <w:szCs w:val="24"/>
        </w:rPr>
        <w:t>Организации</w:t>
      </w:r>
      <w:r w:rsidR="002078DC" w:rsidRPr="004C7E39">
        <w:rPr>
          <w:sz w:val="24"/>
          <w:szCs w:val="24"/>
        </w:rPr>
        <w:t xml:space="preserve"> </w:t>
      </w:r>
      <w:r w:rsidR="005A6172" w:rsidRPr="004C7E39">
        <w:rPr>
          <w:sz w:val="24"/>
          <w:szCs w:val="24"/>
        </w:rPr>
        <w:t>в сети Интернет</w:t>
      </w:r>
      <w:r w:rsidR="001B59BF" w:rsidRPr="004C7E39">
        <w:rPr>
          <w:sz w:val="24"/>
          <w:szCs w:val="24"/>
        </w:rPr>
        <w:t>.</w:t>
      </w:r>
    </w:p>
    <w:p w:rsidR="00322EDF" w:rsidRPr="004C7E39" w:rsidRDefault="00322EDF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3.3. Обязательному размещению на официальном сайте </w:t>
      </w:r>
      <w:r w:rsidR="002078DC">
        <w:rPr>
          <w:sz w:val="24"/>
          <w:szCs w:val="24"/>
        </w:rPr>
        <w:t>Организации</w:t>
      </w:r>
      <w:r w:rsidR="002078DC" w:rsidRPr="004C7E39">
        <w:rPr>
          <w:sz w:val="24"/>
          <w:szCs w:val="24"/>
        </w:rPr>
        <w:t xml:space="preserve"> </w:t>
      </w:r>
      <w:r w:rsidRPr="004C7E39">
        <w:rPr>
          <w:sz w:val="24"/>
          <w:szCs w:val="24"/>
        </w:rPr>
        <w:t xml:space="preserve">подлежит перечень нормативных правовых актов, регулирующих предоставление </w:t>
      </w:r>
      <w:r w:rsidR="00F04A0C" w:rsidRPr="004C7E39">
        <w:rPr>
          <w:sz w:val="24"/>
          <w:szCs w:val="24"/>
        </w:rPr>
        <w:t>Муниципальной услуги</w:t>
      </w:r>
      <w:r w:rsidR="00862CE8">
        <w:rPr>
          <w:sz w:val="24"/>
          <w:szCs w:val="24"/>
        </w:rPr>
        <w:t xml:space="preserve"> </w:t>
      </w:r>
      <w:r w:rsidRPr="004C7E39">
        <w:rPr>
          <w:color w:val="000000"/>
          <w:sz w:val="24"/>
          <w:szCs w:val="24"/>
        </w:rPr>
        <w:t>(с указанием их реквизитов и источников официального опубликования)</w:t>
      </w:r>
      <w:r w:rsidR="00024C3F" w:rsidRPr="004C7E39">
        <w:rPr>
          <w:color w:val="000000"/>
          <w:sz w:val="24"/>
          <w:szCs w:val="24"/>
        </w:rPr>
        <w:t>.</w:t>
      </w:r>
    </w:p>
    <w:p w:rsidR="00FC3CBA" w:rsidRPr="004C7E39" w:rsidRDefault="00586A6B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4</w:t>
      </w:r>
      <w:r w:rsidRPr="004C7E39">
        <w:rPr>
          <w:sz w:val="24"/>
          <w:szCs w:val="24"/>
        </w:rPr>
        <w:t>.</w:t>
      </w:r>
      <w:r w:rsidR="001964F7" w:rsidRPr="004C7E39">
        <w:rPr>
          <w:sz w:val="24"/>
          <w:szCs w:val="24"/>
        </w:rPr>
        <w:t xml:space="preserve"> </w:t>
      </w:r>
      <w:r w:rsidR="002078DC">
        <w:rPr>
          <w:sz w:val="24"/>
          <w:szCs w:val="24"/>
        </w:rPr>
        <w:t xml:space="preserve">Организация </w:t>
      </w:r>
      <w:r w:rsidR="00862CE8">
        <w:rPr>
          <w:sz w:val="24"/>
          <w:szCs w:val="24"/>
        </w:rPr>
        <w:t>обеспечивает</w:t>
      </w:r>
      <w:r w:rsidR="00721254" w:rsidRPr="004C7E39">
        <w:rPr>
          <w:sz w:val="24"/>
          <w:szCs w:val="24"/>
        </w:rPr>
        <w:t xml:space="preserve"> размещение и актуализацию справочной информации </w:t>
      </w:r>
      <w:r w:rsidR="00830CE2" w:rsidRPr="004C7E39">
        <w:rPr>
          <w:sz w:val="24"/>
          <w:szCs w:val="24"/>
        </w:rPr>
        <w:t>на официальном сайте</w:t>
      </w:r>
      <w:r w:rsidR="00721254" w:rsidRPr="004C7E39">
        <w:rPr>
          <w:sz w:val="24"/>
          <w:szCs w:val="24"/>
        </w:rPr>
        <w:t xml:space="preserve">. </w:t>
      </w:r>
    </w:p>
    <w:p w:rsidR="001E6FB8" w:rsidRPr="004C7E39" w:rsidRDefault="003F34B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="00F80F4A" w:rsidRPr="004C7E39">
        <w:rPr>
          <w:sz w:val="24"/>
          <w:szCs w:val="24"/>
        </w:rPr>
        <w:t>.</w:t>
      </w:r>
      <w:r w:rsidR="001964F7" w:rsidRPr="004C7E39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 xml:space="preserve">Информирование Заявителей 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6375CC" w:rsidRPr="004C7E39">
        <w:rPr>
          <w:sz w:val="24"/>
          <w:szCs w:val="24"/>
        </w:rPr>
        <w:t xml:space="preserve"> </w:t>
      </w:r>
      <w:r w:rsidR="00062B9C" w:rsidRPr="004C7E39">
        <w:rPr>
          <w:sz w:val="24"/>
          <w:szCs w:val="24"/>
        </w:rPr>
        <w:br/>
      </w:r>
      <w:r w:rsidR="006375CC" w:rsidRPr="004C7E39">
        <w:rPr>
          <w:sz w:val="24"/>
          <w:szCs w:val="24"/>
        </w:rPr>
        <w:t xml:space="preserve">и услуг, которые являются необходимыми и обязательными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6375CC" w:rsidRPr="004C7E39">
        <w:rPr>
          <w:sz w:val="24"/>
          <w:szCs w:val="24"/>
        </w:rPr>
        <w:t>,</w:t>
      </w:r>
      <w:r w:rsidR="001E6FB8" w:rsidRPr="004C7E39">
        <w:rPr>
          <w:sz w:val="24"/>
          <w:szCs w:val="24"/>
        </w:rPr>
        <w:t xml:space="preserve"> </w:t>
      </w:r>
      <w:r w:rsidR="006375CC" w:rsidRPr="004C7E39">
        <w:rPr>
          <w:sz w:val="24"/>
          <w:szCs w:val="24"/>
        </w:rPr>
        <w:t xml:space="preserve">сведений о ходе предоставления указанных услуг </w:t>
      </w:r>
      <w:r w:rsidR="001E6FB8" w:rsidRPr="004C7E39">
        <w:rPr>
          <w:sz w:val="24"/>
          <w:szCs w:val="24"/>
        </w:rPr>
        <w:t>осуществляется: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путем размещения информации на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>сайте</w:t>
      </w:r>
      <w:r w:rsidR="00862CE8" w:rsidRPr="00862CE8">
        <w:rPr>
          <w:sz w:val="24"/>
          <w:szCs w:val="24"/>
        </w:rPr>
        <w:t xml:space="preserve"> </w:t>
      </w:r>
      <w:r w:rsidR="002078DC">
        <w:rPr>
          <w:sz w:val="24"/>
          <w:szCs w:val="24"/>
        </w:rPr>
        <w:t xml:space="preserve">Организации </w:t>
      </w:r>
      <w:r w:rsidR="00862CE8">
        <w:rPr>
          <w:sz w:val="24"/>
          <w:szCs w:val="24"/>
        </w:rPr>
        <w:t>дополнительного образования</w:t>
      </w:r>
      <w:r w:rsidR="00C57717" w:rsidRPr="004C7E39">
        <w:rPr>
          <w:sz w:val="24"/>
          <w:szCs w:val="24"/>
        </w:rPr>
        <w:t>, а также</w:t>
      </w:r>
      <w:r w:rsidR="00862CE8">
        <w:rPr>
          <w:sz w:val="24"/>
          <w:szCs w:val="24"/>
        </w:rPr>
        <w:t xml:space="preserve"> </w:t>
      </w:r>
      <w:r w:rsidR="00C57717" w:rsidRPr="004C7E39">
        <w:rPr>
          <w:sz w:val="24"/>
          <w:szCs w:val="24"/>
        </w:rPr>
        <w:t>на РПГУ</w:t>
      </w:r>
      <w:r w:rsidR="00850152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.2.</w:t>
      </w:r>
      <w:r w:rsidR="00B75BD0" w:rsidRPr="004C7E39">
        <w:rPr>
          <w:sz w:val="24"/>
          <w:szCs w:val="24"/>
        </w:rPr>
        <w:t xml:space="preserve"> </w:t>
      </w:r>
      <w:r w:rsidR="00EC193B" w:rsidRPr="004C7E39">
        <w:rPr>
          <w:sz w:val="24"/>
          <w:szCs w:val="24"/>
        </w:rPr>
        <w:t>работником</w:t>
      </w:r>
      <w:r w:rsidR="00862CE8" w:rsidRPr="00862CE8">
        <w:rPr>
          <w:sz w:val="24"/>
          <w:szCs w:val="24"/>
        </w:rPr>
        <w:t xml:space="preserve"> </w:t>
      </w:r>
      <w:r w:rsidR="002078DC">
        <w:rPr>
          <w:sz w:val="24"/>
          <w:szCs w:val="24"/>
        </w:rPr>
        <w:t xml:space="preserve">Организации </w:t>
      </w:r>
      <w:r w:rsidR="00862CE8">
        <w:rPr>
          <w:sz w:val="24"/>
          <w:szCs w:val="24"/>
        </w:rPr>
        <w:t>дополнительного образования</w:t>
      </w:r>
      <w:r w:rsidR="001E6FB8" w:rsidRPr="004C7E39">
        <w:rPr>
          <w:sz w:val="24"/>
          <w:szCs w:val="24"/>
        </w:rPr>
        <w:t xml:space="preserve"> </w:t>
      </w:r>
      <w:r w:rsidR="001C1F25" w:rsidRPr="004C7E39">
        <w:rPr>
          <w:sz w:val="24"/>
          <w:szCs w:val="24"/>
        </w:rPr>
        <w:t>(</w:t>
      </w:r>
      <w:r w:rsidR="009E20E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9E20E0" w:rsidRPr="004C7E39">
        <w:rPr>
          <w:sz w:val="24"/>
          <w:szCs w:val="24"/>
        </w:rPr>
        <w:t xml:space="preserve"> структурного подразделения</w:t>
      </w:r>
      <w:r w:rsidR="001C1F25" w:rsidRPr="004C7E39">
        <w:rPr>
          <w:sz w:val="24"/>
          <w:szCs w:val="24"/>
        </w:rPr>
        <w:t xml:space="preserve">) </w:t>
      </w:r>
      <w:r w:rsidR="001E6FB8" w:rsidRPr="004C7E39">
        <w:rPr>
          <w:sz w:val="24"/>
          <w:szCs w:val="24"/>
        </w:rPr>
        <w:t>при непосредственном обращении Заявителя в</w:t>
      </w:r>
      <w:r w:rsidR="00862CE8" w:rsidRPr="00862CE8">
        <w:rPr>
          <w:sz w:val="24"/>
          <w:szCs w:val="24"/>
        </w:rPr>
        <w:t xml:space="preserve"> </w:t>
      </w:r>
      <w:r w:rsidR="002078DC">
        <w:rPr>
          <w:sz w:val="24"/>
          <w:szCs w:val="24"/>
        </w:rPr>
        <w:t xml:space="preserve">Организацию </w:t>
      </w:r>
      <w:r w:rsidR="00862CE8">
        <w:rPr>
          <w:sz w:val="24"/>
          <w:szCs w:val="24"/>
        </w:rPr>
        <w:t>дополнительного образования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путем публикации информационных материалов в средствах массовой информации;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.4.</w:t>
      </w:r>
      <w:r w:rsidR="001E6FB8" w:rsidRPr="004C7E39">
        <w:rPr>
          <w:sz w:val="24"/>
          <w:szCs w:val="24"/>
        </w:rPr>
        <w:t xml:space="preserve"> путем размещения брошюр, буклетов и других печатных материалов </w:t>
      </w:r>
      <w:r w:rsidR="00E342AB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>в помещениях</w:t>
      </w:r>
      <w:r w:rsidR="00862CE8" w:rsidRPr="00862CE8">
        <w:rPr>
          <w:sz w:val="24"/>
          <w:szCs w:val="24"/>
        </w:rPr>
        <w:t xml:space="preserve"> </w:t>
      </w:r>
      <w:r w:rsidR="00353900">
        <w:rPr>
          <w:sz w:val="24"/>
          <w:szCs w:val="24"/>
        </w:rPr>
        <w:t>Организации</w:t>
      </w:r>
      <w:r w:rsidR="001E6FB8" w:rsidRPr="004C7E39">
        <w:rPr>
          <w:sz w:val="24"/>
          <w:szCs w:val="24"/>
        </w:rPr>
        <w:t xml:space="preserve">, предназначенных для приема </w:t>
      </w:r>
      <w:r w:rsidR="00CC121E" w:rsidRPr="004C7E39">
        <w:rPr>
          <w:sz w:val="24"/>
          <w:szCs w:val="24"/>
        </w:rPr>
        <w:t>З</w:t>
      </w:r>
      <w:r w:rsidR="001E6FB8" w:rsidRPr="004C7E39">
        <w:rPr>
          <w:sz w:val="24"/>
          <w:szCs w:val="24"/>
        </w:rPr>
        <w:t xml:space="preserve">аявителей, а также иных </w:t>
      </w:r>
      <w:r w:rsidR="001E6FB8" w:rsidRPr="000E7C23">
        <w:rPr>
          <w:sz w:val="24"/>
          <w:szCs w:val="24"/>
        </w:rPr>
        <w:t>организаций</w:t>
      </w:r>
      <w:r w:rsidR="001E6FB8" w:rsidRPr="004C7E39">
        <w:rPr>
          <w:sz w:val="24"/>
          <w:szCs w:val="24"/>
        </w:rPr>
        <w:t xml:space="preserve"> всех форм собственности по согласованию с </w:t>
      </w:r>
      <w:proofErr w:type="gramStart"/>
      <w:r w:rsidR="001E6FB8" w:rsidRPr="004C7E39">
        <w:rPr>
          <w:sz w:val="24"/>
          <w:szCs w:val="24"/>
        </w:rPr>
        <w:t>указанными</w:t>
      </w:r>
      <w:proofErr w:type="gramEnd"/>
      <w:r w:rsidR="00862CE8" w:rsidRPr="00862CE8">
        <w:rPr>
          <w:sz w:val="24"/>
          <w:szCs w:val="24"/>
        </w:rPr>
        <w:t xml:space="preserve"> </w:t>
      </w:r>
      <w:r w:rsidR="00353900">
        <w:rPr>
          <w:sz w:val="24"/>
          <w:szCs w:val="24"/>
        </w:rPr>
        <w:t>Организации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widowControl w:val="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посредством телефонной и факсимильной связи;</w:t>
      </w:r>
    </w:p>
    <w:p w:rsidR="00F506F2" w:rsidRPr="004C7E39" w:rsidRDefault="00B9534E" w:rsidP="00876A90">
      <w:pPr>
        <w:pStyle w:val="11"/>
        <w:widowControl w:val="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посредством ответов на </w:t>
      </w:r>
      <w:r w:rsidR="00BB17DF" w:rsidRPr="004C7E39">
        <w:rPr>
          <w:sz w:val="24"/>
          <w:szCs w:val="24"/>
        </w:rPr>
        <w:t>письменные и устные обращения Заявителей.</w:t>
      </w:r>
    </w:p>
    <w:p w:rsidR="001E6FB8" w:rsidRPr="004C7E39" w:rsidRDefault="002917CA" w:rsidP="00876A90">
      <w:pPr>
        <w:pStyle w:val="11"/>
        <w:widowControl w:val="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="00F506F2" w:rsidRPr="004C7E39">
        <w:rPr>
          <w:sz w:val="24"/>
          <w:szCs w:val="24"/>
        </w:rPr>
        <w:t xml:space="preserve">. </w:t>
      </w:r>
      <w:r w:rsidR="00335F89" w:rsidRPr="004C7E39">
        <w:rPr>
          <w:sz w:val="24"/>
          <w:szCs w:val="24"/>
        </w:rPr>
        <w:t xml:space="preserve">На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FF42AA" w:rsidRPr="004C7E39">
        <w:rPr>
          <w:sz w:val="24"/>
          <w:szCs w:val="24"/>
        </w:rPr>
        <w:t>и</w:t>
      </w:r>
      <w:r w:rsidR="00C57717" w:rsidRPr="004C7E39">
        <w:rPr>
          <w:sz w:val="24"/>
          <w:szCs w:val="24"/>
        </w:rPr>
        <w:t xml:space="preserve"> на</w:t>
      </w:r>
      <w:r w:rsidR="00FF42AA" w:rsidRPr="004C7E39">
        <w:rPr>
          <w:sz w:val="24"/>
          <w:szCs w:val="24"/>
        </w:rPr>
        <w:t xml:space="preserve"> РПГУ</w:t>
      </w:r>
      <w:r w:rsidR="001E6FB8" w:rsidRPr="004C7E39">
        <w:rPr>
          <w:sz w:val="24"/>
          <w:szCs w:val="24"/>
        </w:rPr>
        <w:t xml:space="preserve"> в целях информирования Заявителей 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размещается следующая информация: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lastRenderedPageBreak/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исчерпывающий перечень документов, 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.2.</w:t>
      </w:r>
      <w:r w:rsidR="002917CA" w:rsidRPr="004C7E39">
        <w:rPr>
          <w:sz w:val="24"/>
          <w:szCs w:val="24"/>
        </w:rPr>
        <w:t xml:space="preserve"> п</w:t>
      </w:r>
      <w:r w:rsidR="00B75BD0" w:rsidRPr="004C7E39">
        <w:rPr>
          <w:sz w:val="24"/>
          <w:szCs w:val="24"/>
        </w:rPr>
        <w:t xml:space="preserve">еречень лиц, имеющих право 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срок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.4.</w:t>
      </w:r>
      <w:r w:rsidR="001E6FB8" w:rsidRPr="004C7E39">
        <w:rPr>
          <w:sz w:val="24"/>
          <w:szCs w:val="24"/>
        </w:rPr>
        <w:t xml:space="preserve"> результаты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, порядок представления документа, являющегося результатом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исчерпывающий перечень оснований для </w:t>
      </w:r>
      <w:r w:rsidR="003C07BB" w:rsidRPr="004C7E39">
        <w:rPr>
          <w:sz w:val="24"/>
          <w:szCs w:val="24"/>
        </w:rPr>
        <w:t xml:space="preserve">отказа в приеме документов, 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3C07BB" w:rsidRPr="004C7E39">
        <w:rPr>
          <w:sz w:val="24"/>
          <w:szCs w:val="24"/>
        </w:rPr>
        <w:t xml:space="preserve">, а также основания для </w:t>
      </w:r>
      <w:r w:rsidR="001E6FB8" w:rsidRPr="004C7E39">
        <w:rPr>
          <w:sz w:val="24"/>
          <w:szCs w:val="24"/>
        </w:rPr>
        <w:t xml:space="preserve">приостановления или отказа в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280FFC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.7.</w:t>
      </w:r>
      <w:r w:rsidR="001E6FB8" w:rsidRPr="004C7E39">
        <w:rPr>
          <w:sz w:val="24"/>
          <w:szCs w:val="24"/>
        </w:rPr>
        <w:t xml:space="preserve"> формы </w:t>
      </w:r>
      <w:r w:rsidR="003370EF" w:rsidRPr="004C7E39">
        <w:rPr>
          <w:sz w:val="24"/>
          <w:szCs w:val="24"/>
        </w:rPr>
        <w:t>запросов (</w:t>
      </w:r>
      <w:r w:rsidR="001E6FB8" w:rsidRPr="004C7E39">
        <w:rPr>
          <w:sz w:val="24"/>
          <w:szCs w:val="24"/>
        </w:rPr>
        <w:t>заявлений</w:t>
      </w:r>
      <w:r w:rsidR="003370EF" w:rsidRPr="004C7E39">
        <w:rPr>
          <w:sz w:val="24"/>
          <w:szCs w:val="24"/>
        </w:rPr>
        <w:t>,</w:t>
      </w:r>
      <w:r w:rsidR="0003676E" w:rsidRPr="004C7E39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 xml:space="preserve">уведомлений, сообщений), используемые </w:t>
      </w:r>
      <w:r w:rsidR="00062B9C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при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280FFC" w:rsidRPr="004C7E39">
        <w:rPr>
          <w:sz w:val="24"/>
          <w:szCs w:val="24"/>
        </w:rPr>
        <w:t>.</w:t>
      </w:r>
    </w:p>
    <w:p w:rsidR="001E6FB8" w:rsidRPr="004C7E39" w:rsidRDefault="00490BC1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3</w:t>
      </w:r>
      <w:r w:rsidR="002917CA" w:rsidRPr="004C7E39">
        <w:rPr>
          <w:rFonts w:ascii="Times New Roman" w:hAnsi="Times New Roman"/>
          <w:sz w:val="24"/>
          <w:szCs w:val="24"/>
        </w:rPr>
        <w:t>.</w:t>
      </w:r>
      <w:r w:rsidR="00322EDF" w:rsidRPr="004C7E39">
        <w:rPr>
          <w:rFonts w:ascii="Times New Roman" w:hAnsi="Times New Roman"/>
          <w:sz w:val="24"/>
          <w:szCs w:val="24"/>
        </w:rPr>
        <w:t>7.</w:t>
      </w:r>
      <w:r w:rsidR="00F506F2" w:rsidRPr="004C7E39">
        <w:rPr>
          <w:rFonts w:ascii="Times New Roman" w:hAnsi="Times New Roman"/>
          <w:sz w:val="24"/>
          <w:szCs w:val="24"/>
        </w:rPr>
        <w:t xml:space="preserve"> </w:t>
      </w:r>
      <w:r w:rsidR="00335F89" w:rsidRPr="004C7E39">
        <w:rPr>
          <w:rFonts w:ascii="Times New Roman" w:hAnsi="Times New Roman"/>
          <w:sz w:val="24"/>
          <w:szCs w:val="24"/>
        </w:rPr>
        <w:t xml:space="preserve">Информация 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 xml:space="preserve">по вопросам предоставления </w:t>
      </w:r>
      <w:r w:rsidR="00F04A0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 xml:space="preserve"> и услуг, которые являются необходимыми и обязательными для предоставления </w:t>
      </w:r>
      <w:r w:rsidR="00F04A0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>, сведени</w:t>
      </w:r>
      <w:r w:rsidR="0040174E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 xml:space="preserve"> о ходе предоставления указанных услуг </w:t>
      </w:r>
      <w:r w:rsidR="001E6FB8" w:rsidRPr="004C7E39">
        <w:rPr>
          <w:rFonts w:ascii="Times New Roman" w:hAnsi="Times New Roman"/>
          <w:sz w:val="24"/>
          <w:szCs w:val="24"/>
        </w:rPr>
        <w:t>предоставля</w:t>
      </w:r>
      <w:r w:rsidR="00B47684" w:rsidRPr="004C7E39">
        <w:rPr>
          <w:rFonts w:ascii="Times New Roman" w:hAnsi="Times New Roman"/>
          <w:sz w:val="24"/>
          <w:szCs w:val="24"/>
        </w:rPr>
        <w:t>ю</w:t>
      </w:r>
      <w:r w:rsidR="001E6FB8" w:rsidRPr="004C7E39">
        <w:rPr>
          <w:rFonts w:ascii="Times New Roman" w:hAnsi="Times New Roman"/>
          <w:sz w:val="24"/>
          <w:szCs w:val="24"/>
        </w:rPr>
        <w:t>тся бесплатно.</w:t>
      </w:r>
    </w:p>
    <w:p w:rsidR="001E6FB8" w:rsidRPr="004C7E39" w:rsidRDefault="00B75BD0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="001E6FB8" w:rsidRPr="004C7E39">
        <w:rPr>
          <w:sz w:val="24"/>
          <w:szCs w:val="24"/>
        </w:rPr>
        <w:t xml:space="preserve">. На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>дополнительно размещаются: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полн</w:t>
      </w:r>
      <w:r w:rsidR="001C1F25" w:rsidRPr="004C7E39">
        <w:rPr>
          <w:sz w:val="24"/>
          <w:szCs w:val="24"/>
        </w:rPr>
        <w:t>ое</w:t>
      </w:r>
      <w:r w:rsidR="001E6FB8" w:rsidRPr="004C7E39">
        <w:rPr>
          <w:sz w:val="24"/>
          <w:szCs w:val="24"/>
        </w:rPr>
        <w:t xml:space="preserve"> наим</w:t>
      </w:r>
      <w:r w:rsidR="00B75BD0" w:rsidRPr="004C7E39">
        <w:rPr>
          <w:sz w:val="24"/>
          <w:szCs w:val="24"/>
        </w:rPr>
        <w:t>еновани</w:t>
      </w:r>
      <w:r w:rsidR="001C1F25" w:rsidRPr="004C7E39">
        <w:rPr>
          <w:sz w:val="24"/>
          <w:szCs w:val="24"/>
        </w:rPr>
        <w:t>е</w:t>
      </w:r>
      <w:r w:rsidR="00B75BD0" w:rsidRPr="004C7E39">
        <w:rPr>
          <w:sz w:val="24"/>
          <w:szCs w:val="24"/>
        </w:rPr>
        <w:t xml:space="preserve"> и почтов</w:t>
      </w:r>
      <w:r w:rsidR="001C1F25" w:rsidRPr="004C7E39">
        <w:rPr>
          <w:sz w:val="24"/>
          <w:szCs w:val="24"/>
        </w:rPr>
        <w:t>ый</w:t>
      </w:r>
      <w:r w:rsidR="00B75BD0" w:rsidRPr="004C7E39">
        <w:rPr>
          <w:sz w:val="24"/>
          <w:szCs w:val="24"/>
        </w:rPr>
        <w:t xml:space="preserve"> адрес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1C1F25" w:rsidRPr="004C7E39">
        <w:rPr>
          <w:sz w:val="24"/>
          <w:szCs w:val="24"/>
        </w:rPr>
        <w:t>(е</w:t>
      </w:r>
      <w:r w:rsidR="00F04A0C" w:rsidRPr="004C7E39">
        <w:rPr>
          <w:sz w:val="24"/>
          <w:szCs w:val="24"/>
        </w:rPr>
        <w:t>е</w:t>
      </w:r>
      <w:r w:rsidR="001C1F25" w:rsidRPr="004C7E39">
        <w:rPr>
          <w:sz w:val="24"/>
          <w:szCs w:val="24"/>
        </w:rPr>
        <w:t xml:space="preserve"> структурных подразделений)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.2.</w:t>
      </w:r>
      <w:r w:rsidR="001E6FB8" w:rsidRPr="004C7E39">
        <w:rPr>
          <w:sz w:val="24"/>
          <w:szCs w:val="24"/>
        </w:rPr>
        <w:t xml:space="preserve"> </w:t>
      </w:r>
      <w:r w:rsidR="00E338AA" w:rsidRPr="004C7E39">
        <w:rPr>
          <w:sz w:val="24"/>
          <w:szCs w:val="24"/>
        </w:rPr>
        <w:t xml:space="preserve">номера телефонов-автоинформаторов (при наличии), </w:t>
      </w:r>
      <w:r w:rsidR="001E6FB8" w:rsidRPr="004C7E39">
        <w:rPr>
          <w:sz w:val="24"/>
          <w:szCs w:val="24"/>
        </w:rPr>
        <w:t xml:space="preserve">справочные номера телефонов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1C1F25" w:rsidRPr="004C7E39">
        <w:rPr>
          <w:sz w:val="24"/>
          <w:szCs w:val="24"/>
        </w:rPr>
        <w:t>(е</w:t>
      </w:r>
      <w:r w:rsidR="00F04A0C" w:rsidRPr="004C7E39">
        <w:rPr>
          <w:sz w:val="24"/>
          <w:szCs w:val="24"/>
        </w:rPr>
        <w:t>е</w:t>
      </w:r>
      <w:r w:rsidR="001C1F25" w:rsidRPr="004C7E39">
        <w:rPr>
          <w:sz w:val="24"/>
          <w:szCs w:val="24"/>
        </w:rPr>
        <w:t xml:space="preserve"> структурных подразделений)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режим работы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1C1F25" w:rsidRPr="004C7E39">
        <w:rPr>
          <w:sz w:val="24"/>
          <w:szCs w:val="24"/>
        </w:rPr>
        <w:t>(е</w:t>
      </w:r>
      <w:r w:rsidR="00F04A0C" w:rsidRPr="004C7E39">
        <w:rPr>
          <w:sz w:val="24"/>
          <w:szCs w:val="24"/>
        </w:rPr>
        <w:t>е</w:t>
      </w:r>
      <w:r w:rsidR="001C1F25" w:rsidRPr="004C7E39">
        <w:rPr>
          <w:sz w:val="24"/>
          <w:szCs w:val="24"/>
        </w:rPr>
        <w:t xml:space="preserve"> структурных подразделений)</w:t>
      </w:r>
      <w:r w:rsidR="002E1278" w:rsidRPr="004C7E39">
        <w:rPr>
          <w:sz w:val="24"/>
          <w:szCs w:val="24"/>
        </w:rPr>
        <w:t xml:space="preserve">, график работы </w:t>
      </w:r>
      <w:r w:rsidR="000A0DAB" w:rsidRPr="004C7E39">
        <w:rPr>
          <w:sz w:val="24"/>
          <w:szCs w:val="24"/>
        </w:rPr>
        <w:t>работников</w:t>
      </w:r>
      <w:r w:rsidR="002E1278" w:rsidRPr="004C7E39">
        <w:rPr>
          <w:sz w:val="24"/>
          <w:szCs w:val="24"/>
        </w:rPr>
        <w:t xml:space="preserve">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2E1278" w:rsidRPr="004C7E39">
        <w:rPr>
          <w:sz w:val="24"/>
          <w:szCs w:val="24"/>
        </w:rPr>
        <w:t>(е</w:t>
      </w:r>
      <w:r w:rsidR="00F04A0C" w:rsidRPr="004C7E39">
        <w:rPr>
          <w:sz w:val="24"/>
          <w:szCs w:val="24"/>
        </w:rPr>
        <w:t>е</w:t>
      </w:r>
      <w:r w:rsidR="002E1278" w:rsidRPr="004C7E39">
        <w:rPr>
          <w:sz w:val="24"/>
          <w:szCs w:val="24"/>
        </w:rPr>
        <w:t xml:space="preserve"> структурных подразделений)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 xml:space="preserve">.4. </w:t>
      </w:r>
      <w:r w:rsidR="001E6FB8" w:rsidRPr="004C7E39">
        <w:rPr>
          <w:sz w:val="24"/>
          <w:szCs w:val="24"/>
        </w:rPr>
        <w:t>выдержки из нормативных правовых актов, содержащи</w:t>
      </w:r>
      <w:r w:rsidR="00523273" w:rsidRPr="004C7E39">
        <w:rPr>
          <w:sz w:val="24"/>
          <w:szCs w:val="24"/>
        </w:rPr>
        <w:t>е</w:t>
      </w:r>
      <w:r w:rsidR="001E6FB8" w:rsidRPr="004C7E39">
        <w:rPr>
          <w:sz w:val="24"/>
          <w:szCs w:val="24"/>
        </w:rPr>
        <w:t xml:space="preserve"> нормы, регулирующие деятельность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CB4CA7" w:rsidRPr="004C7E39">
        <w:rPr>
          <w:sz w:val="24"/>
          <w:szCs w:val="24"/>
        </w:rPr>
        <w:t>по</w:t>
      </w:r>
      <w:r w:rsidR="001E6FB8" w:rsidRPr="004C7E39">
        <w:rPr>
          <w:sz w:val="24"/>
          <w:szCs w:val="24"/>
        </w:rPr>
        <w:t xml:space="preserve"> предоставлению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перечень лиц, имеющих право 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формы </w:t>
      </w:r>
      <w:r w:rsidR="003370EF" w:rsidRPr="004C7E39">
        <w:rPr>
          <w:sz w:val="24"/>
          <w:szCs w:val="24"/>
        </w:rPr>
        <w:t>запросов (</w:t>
      </w:r>
      <w:r w:rsidR="001E6FB8" w:rsidRPr="004C7E39">
        <w:rPr>
          <w:sz w:val="24"/>
          <w:szCs w:val="24"/>
        </w:rPr>
        <w:t>заявлений</w:t>
      </w:r>
      <w:r w:rsidR="003370EF" w:rsidRPr="004C7E39">
        <w:rPr>
          <w:sz w:val="24"/>
          <w:szCs w:val="24"/>
        </w:rPr>
        <w:t xml:space="preserve">, </w:t>
      </w:r>
      <w:r w:rsidR="001E6FB8" w:rsidRPr="004C7E39">
        <w:rPr>
          <w:sz w:val="24"/>
          <w:szCs w:val="24"/>
        </w:rPr>
        <w:t xml:space="preserve">уведомлений, сообщений), используемые </w:t>
      </w:r>
      <w:r w:rsidR="00062B9C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при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AB3B05" w:rsidRPr="004C7E39">
        <w:rPr>
          <w:sz w:val="24"/>
          <w:szCs w:val="24"/>
        </w:rPr>
        <w:t>, образцы</w:t>
      </w:r>
      <w:r w:rsidR="001E6FB8" w:rsidRPr="004C7E39">
        <w:rPr>
          <w:sz w:val="24"/>
          <w:szCs w:val="24"/>
        </w:rPr>
        <w:t xml:space="preserve"> и </w:t>
      </w:r>
      <w:r w:rsidR="00AB3B05" w:rsidRPr="004C7E39">
        <w:rPr>
          <w:sz w:val="24"/>
          <w:szCs w:val="24"/>
        </w:rPr>
        <w:t>инструкции по</w:t>
      </w:r>
      <w:r w:rsidR="001E6FB8" w:rsidRPr="004C7E39">
        <w:rPr>
          <w:sz w:val="24"/>
          <w:szCs w:val="24"/>
        </w:rPr>
        <w:t xml:space="preserve"> заполнению;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.7.</w:t>
      </w:r>
      <w:r w:rsidR="001E6FB8" w:rsidRPr="004C7E39">
        <w:rPr>
          <w:sz w:val="24"/>
          <w:szCs w:val="24"/>
        </w:rPr>
        <w:t xml:space="preserve"> порядок и способы предварительной записи </w:t>
      </w:r>
      <w:r w:rsidR="00A42156" w:rsidRPr="004C7E39">
        <w:rPr>
          <w:sz w:val="24"/>
          <w:szCs w:val="24"/>
        </w:rPr>
        <w:t xml:space="preserve">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A42156" w:rsidRPr="004C7E39">
        <w:rPr>
          <w:sz w:val="24"/>
          <w:szCs w:val="24"/>
        </w:rPr>
        <w:t xml:space="preserve">, </w:t>
      </w:r>
      <w:r w:rsidR="001E6FB8" w:rsidRPr="004C7E39">
        <w:rPr>
          <w:sz w:val="24"/>
          <w:szCs w:val="24"/>
        </w:rPr>
        <w:t xml:space="preserve">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.8.</w:t>
      </w:r>
      <w:r w:rsidR="001E6FB8" w:rsidRPr="004C7E39">
        <w:rPr>
          <w:sz w:val="24"/>
          <w:szCs w:val="24"/>
        </w:rPr>
        <w:t xml:space="preserve"> текст Административного регламента с приложениями;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.9.</w:t>
      </w:r>
      <w:r w:rsidR="001E6FB8" w:rsidRPr="004C7E39">
        <w:rPr>
          <w:sz w:val="24"/>
          <w:szCs w:val="24"/>
        </w:rPr>
        <w:t xml:space="preserve"> краткое описание порядка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.10.</w:t>
      </w:r>
      <w:r w:rsidR="001E6FB8" w:rsidRPr="004C7E39">
        <w:rPr>
          <w:sz w:val="24"/>
          <w:szCs w:val="24"/>
        </w:rPr>
        <w:t xml:space="preserve"> порядок обжалования решений, действий или бездействия </w:t>
      </w:r>
      <w:r w:rsidR="000A0DAB" w:rsidRPr="004C7E39">
        <w:rPr>
          <w:sz w:val="24"/>
          <w:szCs w:val="24"/>
        </w:rPr>
        <w:t>работников</w:t>
      </w:r>
      <w:r w:rsidR="00523273" w:rsidRPr="004C7E39">
        <w:rPr>
          <w:sz w:val="24"/>
          <w:szCs w:val="24"/>
        </w:rPr>
        <w:t xml:space="preserve">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523273" w:rsidRPr="004C7E39">
        <w:rPr>
          <w:sz w:val="24"/>
          <w:szCs w:val="24"/>
        </w:rPr>
        <w:t>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523273" w:rsidRPr="004C7E39">
        <w:rPr>
          <w:sz w:val="24"/>
          <w:szCs w:val="24"/>
        </w:rPr>
        <w:t>);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.11.</w:t>
      </w:r>
      <w:r w:rsidR="001E6FB8" w:rsidRPr="004C7E39">
        <w:rPr>
          <w:sz w:val="24"/>
          <w:szCs w:val="24"/>
        </w:rPr>
        <w:t xml:space="preserve"> информация о возможности участия Заявителей в оценке качества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, в том числе в оценке эффективности деятельности руководителя </w:t>
      </w:r>
      <w:r w:rsidR="00353900">
        <w:rPr>
          <w:sz w:val="24"/>
          <w:szCs w:val="24"/>
        </w:rPr>
        <w:t>Организации</w:t>
      </w:r>
      <w:r w:rsidR="001E6FB8" w:rsidRPr="004C7E39">
        <w:rPr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:rsidR="001E6FB8" w:rsidRPr="004C7E39" w:rsidRDefault="001E6FB8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9</w:t>
      </w:r>
      <w:r w:rsidRPr="004C7E39">
        <w:rPr>
          <w:sz w:val="24"/>
          <w:szCs w:val="24"/>
        </w:rPr>
        <w:t xml:space="preserve">. При информировании о порядке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по телефону </w:t>
      </w:r>
      <w:r w:rsidR="00D029AB" w:rsidRPr="004C7E39">
        <w:rPr>
          <w:sz w:val="24"/>
          <w:szCs w:val="24"/>
        </w:rPr>
        <w:t xml:space="preserve">работник </w:t>
      </w:r>
      <w:r w:rsidR="00353900">
        <w:rPr>
          <w:sz w:val="24"/>
          <w:szCs w:val="24"/>
        </w:rPr>
        <w:t>Организации</w:t>
      </w:r>
      <w:r w:rsidR="00523273" w:rsidRPr="004C7E39">
        <w:rPr>
          <w:sz w:val="24"/>
          <w:szCs w:val="24"/>
        </w:rPr>
        <w:t>,</w:t>
      </w:r>
      <w:r w:rsidR="00BB17DF" w:rsidRPr="004C7E39">
        <w:rPr>
          <w:sz w:val="24"/>
          <w:szCs w:val="24"/>
        </w:rPr>
        <w:t xml:space="preserve"> </w:t>
      </w:r>
      <w:r w:rsidR="00B27BCD" w:rsidRPr="004C7E39">
        <w:rPr>
          <w:sz w:val="24"/>
          <w:szCs w:val="24"/>
        </w:rPr>
        <w:t>приняв вызов по телефону</w:t>
      </w:r>
      <w:r w:rsidR="00523273" w:rsidRPr="004C7E39">
        <w:rPr>
          <w:sz w:val="24"/>
          <w:szCs w:val="24"/>
        </w:rPr>
        <w:t>,</w:t>
      </w:r>
      <w:r w:rsidR="00B27BCD" w:rsidRPr="004C7E39">
        <w:rPr>
          <w:sz w:val="24"/>
          <w:szCs w:val="24"/>
        </w:rPr>
        <w:t xml:space="preserve"> представляется: называет </w:t>
      </w:r>
      <w:r w:rsidRPr="004C7E39">
        <w:rPr>
          <w:sz w:val="24"/>
          <w:szCs w:val="24"/>
        </w:rPr>
        <w:t xml:space="preserve">фамилию, имя, отчество (при наличии), должность, наименование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CC121E" w:rsidRPr="004C7E39">
        <w:rPr>
          <w:sz w:val="24"/>
          <w:szCs w:val="24"/>
        </w:rPr>
        <w:t>(</w:t>
      </w:r>
      <w:r w:rsidR="00523273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523273" w:rsidRPr="004C7E39">
        <w:rPr>
          <w:sz w:val="24"/>
          <w:szCs w:val="24"/>
        </w:rPr>
        <w:t xml:space="preserve"> структурного подразделения</w:t>
      </w:r>
      <w:r w:rsidR="00CC121E" w:rsidRPr="004C7E39">
        <w:rPr>
          <w:sz w:val="24"/>
          <w:szCs w:val="24"/>
        </w:rPr>
        <w:t>)</w:t>
      </w:r>
      <w:r w:rsidRPr="004C7E39">
        <w:rPr>
          <w:sz w:val="24"/>
          <w:szCs w:val="24"/>
        </w:rPr>
        <w:t>.</w:t>
      </w:r>
    </w:p>
    <w:p w:rsidR="001E6FB8" w:rsidRPr="004C7E39" w:rsidRDefault="00E338AA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Работник</w:t>
      </w:r>
      <w:r w:rsidR="00523273" w:rsidRPr="004C7E39">
        <w:rPr>
          <w:sz w:val="24"/>
          <w:szCs w:val="24"/>
        </w:rPr>
        <w:t xml:space="preserve">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B27BCD" w:rsidRPr="004C7E39">
        <w:rPr>
          <w:sz w:val="24"/>
          <w:szCs w:val="24"/>
        </w:rPr>
        <w:t xml:space="preserve">обязан сообщить </w:t>
      </w:r>
      <w:r w:rsidR="00F80F4A" w:rsidRPr="004C7E39">
        <w:rPr>
          <w:sz w:val="24"/>
          <w:szCs w:val="24"/>
        </w:rPr>
        <w:t xml:space="preserve">Заявителю </w:t>
      </w:r>
      <w:r w:rsidR="001E6FB8" w:rsidRPr="004C7E39">
        <w:rPr>
          <w:sz w:val="24"/>
          <w:szCs w:val="24"/>
        </w:rPr>
        <w:t xml:space="preserve">график </w:t>
      </w:r>
      <w:r w:rsidR="00594D42" w:rsidRPr="004C7E39">
        <w:rPr>
          <w:sz w:val="24"/>
          <w:szCs w:val="24"/>
        </w:rPr>
        <w:t>работы</w:t>
      </w:r>
      <w:r w:rsidR="001E6FB8" w:rsidRPr="004C7E39">
        <w:rPr>
          <w:sz w:val="24"/>
          <w:szCs w:val="24"/>
        </w:rPr>
        <w:t>, точны</w:t>
      </w:r>
      <w:r w:rsidR="002E1278" w:rsidRPr="004C7E39">
        <w:rPr>
          <w:sz w:val="24"/>
          <w:szCs w:val="24"/>
        </w:rPr>
        <w:t>е</w:t>
      </w:r>
      <w:r w:rsidR="001E6FB8" w:rsidRPr="004C7E39">
        <w:rPr>
          <w:sz w:val="24"/>
          <w:szCs w:val="24"/>
        </w:rPr>
        <w:t xml:space="preserve"> почтовый</w:t>
      </w:r>
      <w:r w:rsidR="002E1278" w:rsidRPr="004C7E39">
        <w:rPr>
          <w:sz w:val="24"/>
          <w:szCs w:val="24"/>
        </w:rPr>
        <w:t xml:space="preserve"> и фактический</w:t>
      </w:r>
      <w:r w:rsidR="001E6FB8" w:rsidRPr="004C7E39">
        <w:rPr>
          <w:sz w:val="24"/>
          <w:szCs w:val="24"/>
        </w:rPr>
        <w:t xml:space="preserve"> адрес</w:t>
      </w:r>
      <w:r w:rsidR="002E1278" w:rsidRPr="004C7E39">
        <w:rPr>
          <w:sz w:val="24"/>
          <w:szCs w:val="24"/>
        </w:rPr>
        <w:t>а</w:t>
      </w:r>
      <w:r w:rsidR="001E6FB8" w:rsidRPr="004C7E39">
        <w:rPr>
          <w:sz w:val="24"/>
          <w:szCs w:val="24"/>
        </w:rPr>
        <w:t xml:space="preserve">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2E1278" w:rsidRPr="004C7E39">
        <w:rPr>
          <w:sz w:val="24"/>
          <w:szCs w:val="24"/>
        </w:rPr>
        <w:t>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2E1278" w:rsidRPr="004C7E39">
        <w:rPr>
          <w:sz w:val="24"/>
          <w:szCs w:val="24"/>
        </w:rPr>
        <w:t>)</w:t>
      </w:r>
      <w:r w:rsidR="001E6FB8" w:rsidRPr="004C7E39">
        <w:rPr>
          <w:sz w:val="24"/>
          <w:szCs w:val="24"/>
        </w:rPr>
        <w:t>, способ проезда к нему, способы предварительной записи для приема</w:t>
      </w:r>
      <w:r w:rsidR="002E1278" w:rsidRPr="004C7E39">
        <w:rPr>
          <w:sz w:val="24"/>
          <w:szCs w:val="24"/>
        </w:rPr>
        <w:t xml:space="preserve"> по вопросу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, требования к письменному обращению.</w:t>
      </w:r>
    </w:p>
    <w:p w:rsidR="001E6FB8" w:rsidRPr="004C7E39" w:rsidRDefault="001E6FB8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Информирование по телефону о порядке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осуществляется в соответствии с </w:t>
      </w:r>
      <w:r w:rsidR="002E1278" w:rsidRPr="004C7E39">
        <w:rPr>
          <w:sz w:val="24"/>
          <w:szCs w:val="24"/>
        </w:rPr>
        <w:t xml:space="preserve">режимом и </w:t>
      </w:r>
      <w:r w:rsidRPr="004C7E39">
        <w:rPr>
          <w:sz w:val="24"/>
          <w:szCs w:val="24"/>
        </w:rPr>
        <w:t xml:space="preserve">графиком работы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2E1278" w:rsidRPr="004C7E39">
        <w:rPr>
          <w:sz w:val="24"/>
          <w:szCs w:val="24"/>
        </w:rPr>
        <w:t>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2E1278" w:rsidRPr="004C7E39">
        <w:rPr>
          <w:sz w:val="24"/>
          <w:szCs w:val="24"/>
        </w:rPr>
        <w:t>)</w:t>
      </w:r>
      <w:r w:rsidRPr="004C7E39">
        <w:rPr>
          <w:sz w:val="24"/>
          <w:szCs w:val="24"/>
        </w:rPr>
        <w:t xml:space="preserve">. </w:t>
      </w:r>
    </w:p>
    <w:p w:rsidR="001E6FB8" w:rsidRPr="004C7E39" w:rsidRDefault="001E6FB8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Во в</w:t>
      </w:r>
      <w:r w:rsidR="00B27BCD" w:rsidRPr="004C7E39">
        <w:rPr>
          <w:sz w:val="24"/>
          <w:szCs w:val="24"/>
        </w:rPr>
        <w:t xml:space="preserve">ремя разговора </w:t>
      </w:r>
      <w:r w:rsidR="002F4C9E" w:rsidRPr="004C7E39">
        <w:rPr>
          <w:sz w:val="24"/>
          <w:szCs w:val="24"/>
        </w:rPr>
        <w:t xml:space="preserve">работники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2E1278" w:rsidRPr="004C7E39">
        <w:rPr>
          <w:sz w:val="24"/>
          <w:szCs w:val="24"/>
        </w:rPr>
        <w:t>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2E1278" w:rsidRPr="004C7E39">
        <w:rPr>
          <w:sz w:val="24"/>
          <w:szCs w:val="24"/>
        </w:rPr>
        <w:t xml:space="preserve">) </w:t>
      </w:r>
      <w:r w:rsidR="00B27BCD" w:rsidRPr="004C7E39">
        <w:rPr>
          <w:sz w:val="24"/>
          <w:szCs w:val="24"/>
        </w:rPr>
        <w:t xml:space="preserve">обязаны </w:t>
      </w:r>
      <w:r w:rsidRPr="004C7E39">
        <w:rPr>
          <w:sz w:val="24"/>
          <w:szCs w:val="24"/>
        </w:rPr>
        <w:t>произносить слова четко и не прерывать разговор по причине поступления другого звонка.</w:t>
      </w:r>
    </w:p>
    <w:p w:rsidR="001E6FB8" w:rsidRPr="004C7E39" w:rsidRDefault="001E6FB8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proofErr w:type="gramStart"/>
      <w:r w:rsidRPr="004C7E39">
        <w:rPr>
          <w:sz w:val="24"/>
          <w:szCs w:val="24"/>
        </w:rPr>
        <w:lastRenderedPageBreak/>
        <w:t xml:space="preserve">При невозможности ответить на поставленные </w:t>
      </w:r>
      <w:r w:rsidR="00AB3B05" w:rsidRPr="004C7E39">
        <w:rPr>
          <w:sz w:val="24"/>
          <w:szCs w:val="24"/>
        </w:rPr>
        <w:t>Заявителем вопросы</w:t>
      </w:r>
      <w:r w:rsidRPr="004C7E39">
        <w:rPr>
          <w:sz w:val="24"/>
          <w:szCs w:val="24"/>
        </w:rPr>
        <w:t xml:space="preserve"> телефонный звонок </w:t>
      </w:r>
      <w:r w:rsidR="00B27BCD" w:rsidRPr="004C7E39">
        <w:rPr>
          <w:sz w:val="24"/>
          <w:szCs w:val="24"/>
        </w:rPr>
        <w:t>переадресовывается</w:t>
      </w:r>
      <w:r w:rsidRPr="004C7E39">
        <w:rPr>
          <w:sz w:val="24"/>
          <w:szCs w:val="24"/>
        </w:rPr>
        <w:t xml:space="preserve"> </w:t>
      </w:r>
      <w:r w:rsidR="00B27BCD" w:rsidRPr="004C7E39">
        <w:rPr>
          <w:sz w:val="24"/>
          <w:szCs w:val="24"/>
        </w:rPr>
        <w:t>(переводится</w:t>
      </w:r>
      <w:r w:rsidRPr="004C7E39">
        <w:rPr>
          <w:sz w:val="24"/>
          <w:szCs w:val="24"/>
        </w:rPr>
        <w:t>) на друго</w:t>
      </w:r>
      <w:r w:rsidR="002F4C9E" w:rsidRPr="004C7E39">
        <w:rPr>
          <w:sz w:val="24"/>
          <w:szCs w:val="24"/>
        </w:rPr>
        <w:t>го работника</w:t>
      </w:r>
      <w:r w:rsidR="00F80F4A" w:rsidRPr="004C7E39">
        <w:rPr>
          <w:sz w:val="24"/>
          <w:szCs w:val="24"/>
        </w:rPr>
        <w:t xml:space="preserve">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2E1278" w:rsidRPr="004C7E39">
        <w:rPr>
          <w:sz w:val="24"/>
          <w:szCs w:val="24"/>
        </w:rPr>
        <w:t>(</w:t>
      </w:r>
      <w:r w:rsidR="009E20E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9E20E0" w:rsidRPr="004C7E39">
        <w:rPr>
          <w:sz w:val="24"/>
          <w:szCs w:val="24"/>
        </w:rPr>
        <w:t xml:space="preserve"> структурного подразделения</w:t>
      </w:r>
      <w:r w:rsidR="002E1278" w:rsidRPr="004C7E39">
        <w:rPr>
          <w:sz w:val="24"/>
          <w:szCs w:val="24"/>
        </w:rPr>
        <w:t xml:space="preserve">) </w:t>
      </w:r>
      <w:r w:rsidR="00B27BCD" w:rsidRPr="004C7E39">
        <w:rPr>
          <w:sz w:val="24"/>
          <w:szCs w:val="24"/>
        </w:rPr>
        <w:t>либо обратившемуся сообщается</w:t>
      </w:r>
      <w:r w:rsidRPr="004C7E39">
        <w:rPr>
          <w:sz w:val="24"/>
          <w:szCs w:val="24"/>
        </w:rPr>
        <w:t xml:space="preserve"> номер телефона, по которому можно получить необходимую информацию.</w:t>
      </w:r>
      <w:proofErr w:type="gramEnd"/>
    </w:p>
    <w:p w:rsidR="001E6FB8" w:rsidRPr="004C7E39" w:rsidRDefault="002917CA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="001E6FB8" w:rsidRPr="004C7E39">
        <w:rPr>
          <w:sz w:val="24"/>
          <w:szCs w:val="24"/>
        </w:rPr>
        <w:t xml:space="preserve">. При ответах на телефонные звонки и устные обращения по </w:t>
      </w:r>
      <w:r w:rsidR="00C16A7F" w:rsidRPr="004C7E39">
        <w:rPr>
          <w:sz w:val="24"/>
          <w:szCs w:val="24"/>
        </w:rPr>
        <w:t xml:space="preserve">вопросам </w:t>
      </w:r>
      <w:r w:rsidR="002E1278" w:rsidRPr="004C7E39">
        <w:rPr>
          <w:sz w:val="24"/>
          <w:szCs w:val="24"/>
        </w:rPr>
        <w:t>о</w:t>
      </w:r>
      <w:r w:rsidR="00C16A7F" w:rsidRPr="004C7E39">
        <w:rPr>
          <w:sz w:val="24"/>
          <w:szCs w:val="24"/>
        </w:rPr>
        <w:t xml:space="preserve"> порядк</w:t>
      </w:r>
      <w:r w:rsidR="002E1278" w:rsidRPr="004C7E39">
        <w:rPr>
          <w:sz w:val="24"/>
          <w:szCs w:val="24"/>
        </w:rPr>
        <w:t>е</w:t>
      </w:r>
      <w:r w:rsidR="00C16A7F" w:rsidRPr="004C7E39">
        <w:rPr>
          <w:sz w:val="24"/>
          <w:szCs w:val="24"/>
        </w:rPr>
        <w:t xml:space="preserve"> </w:t>
      </w:r>
      <w:r w:rsidR="00AB3B05" w:rsidRPr="004C7E39">
        <w:rPr>
          <w:sz w:val="24"/>
          <w:szCs w:val="24"/>
        </w:rPr>
        <w:t>предоставления</w:t>
      </w:r>
      <w:r w:rsidR="001E6FB8" w:rsidRPr="004C7E39">
        <w:rPr>
          <w:sz w:val="24"/>
          <w:szCs w:val="24"/>
        </w:rPr>
        <w:t xml:space="preserve">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</w:t>
      </w:r>
      <w:r w:rsidR="002F4C9E" w:rsidRPr="004C7E39">
        <w:rPr>
          <w:sz w:val="24"/>
          <w:szCs w:val="24"/>
        </w:rPr>
        <w:t>работником</w:t>
      </w:r>
      <w:r w:rsidR="00B27BCD" w:rsidRPr="004C7E39">
        <w:rPr>
          <w:sz w:val="24"/>
          <w:szCs w:val="24"/>
        </w:rPr>
        <w:t xml:space="preserve">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2E1278" w:rsidRPr="004C7E39">
        <w:rPr>
          <w:sz w:val="24"/>
          <w:szCs w:val="24"/>
        </w:rPr>
        <w:t>(</w:t>
      </w:r>
      <w:r w:rsidR="009E20E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9E20E0" w:rsidRPr="004C7E39">
        <w:rPr>
          <w:sz w:val="24"/>
          <w:szCs w:val="24"/>
        </w:rPr>
        <w:t xml:space="preserve"> структурного подразделения</w:t>
      </w:r>
      <w:r w:rsidR="002E1278" w:rsidRPr="004C7E39">
        <w:rPr>
          <w:sz w:val="24"/>
          <w:szCs w:val="24"/>
        </w:rPr>
        <w:t>)</w:t>
      </w:r>
      <w:r w:rsidR="00B27BCD" w:rsidRPr="004C7E39">
        <w:rPr>
          <w:sz w:val="24"/>
          <w:szCs w:val="24"/>
        </w:rPr>
        <w:t xml:space="preserve"> </w:t>
      </w:r>
      <w:proofErr w:type="gramStart"/>
      <w:r w:rsidR="00B27BCD" w:rsidRPr="004C7E39">
        <w:rPr>
          <w:sz w:val="24"/>
          <w:szCs w:val="24"/>
        </w:rPr>
        <w:t>обратившемуся</w:t>
      </w:r>
      <w:proofErr w:type="gramEnd"/>
      <w:r w:rsidR="00B27BCD" w:rsidRPr="004C7E39">
        <w:rPr>
          <w:sz w:val="24"/>
          <w:szCs w:val="24"/>
        </w:rPr>
        <w:t xml:space="preserve"> </w:t>
      </w:r>
      <w:r w:rsidR="00C16A7F" w:rsidRPr="004C7E39">
        <w:rPr>
          <w:sz w:val="24"/>
          <w:szCs w:val="24"/>
        </w:rPr>
        <w:t>сообщается следующая</w:t>
      </w:r>
      <w:r w:rsidR="001E6FB8" w:rsidRPr="004C7E39">
        <w:rPr>
          <w:sz w:val="24"/>
          <w:szCs w:val="24"/>
        </w:rPr>
        <w:t xml:space="preserve"> информация: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о перечне лиц, имеющих право 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.2.</w:t>
      </w:r>
      <w:r w:rsidR="001E6FB8" w:rsidRPr="004C7E39">
        <w:rPr>
          <w:sz w:val="24"/>
          <w:szCs w:val="24"/>
        </w:rPr>
        <w:t xml:space="preserve"> о нормативных правовых актах, регулирующих вопросы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(наименование, дата и номер принятия нормативного правового акта);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о перечне документов, необходимых для получения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.4.</w:t>
      </w:r>
      <w:r w:rsidR="001E6FB8" w:rsidRPr="004C7E39">
        <w:rPr>
          <w:sz w:val="24"/>
          <w:szCs w:val="24"/>
        </w:rPr>
        <w:t xml:space="preserve"> о сроках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72140E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</w:t>
      </w:r>
      <w:r w:rsidR="00A233B7" w:rsidRPr="004C7E39">
        <w:rPr>
          <w:sz w:val="24"/>
          <w:szCs w:val="24"/>
        </w:rPr>
        <w:t xml:space="preserve">об основаниях для отказа в приеме документов, 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A233B7" w:rsidRPr="004C7E39">
        <w:rPr>
          <w:sz w:val="24"/>
          <w:szCs w:val="24"/>
        </w:rPr>
        <w:t xml:space="preserve">; 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</w:t>
      </w:r>
      <w:r w:rsidR="00A233B7" w:rsidRPr="004C7E39">
        <w:rPr>
          <w:sz w:val="24"/>
          <w:szCs w:val="24"/>
        </w:rPr>
        <w:t xml:space="preserve">об основаниях для приостановления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AF1FB8" w:rsidRPr="004C7E39">
        <w:rPr>
          <w:sz w:val="24"/>
          <w:szCs w:val="24"/>
        </w:rPr>
        <w:t xml:space="preserve">, </w:t>
      </w:r>
      <w:r w:rsidR="00A233B7" w:rsidRPr="004C7E39">
        <w:rPr>
          <w:sz w:val="24"/>
          <w:szCs w:val="24"/>
        </w:rPr>
        <w:t xml:space="preserve">отказа </w:t>
      </w:r>
      <w:r w:rsidR="001E6FB8" w:rsidRPr="004C7E39">
        <w:rPr>
          <w:sz w:val="24"/>
          <w:szCs w:val="24"/>
        </w:rPr>
        <w:t xml:space="preserve">в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.7.</w:t>
      </w:r>
      <w:r w:rsidR="001E6FB8" w:rsidRPr="004C7E39">
        <w:rPr>
          <w:sz w:val="24"/>
          <w:szCs w:val="24"/>
        </w:rPr>
        <w:t xml:space="preserve"> о месте размещения </w:t>
      </w:r>
      <w:r w:rsidR="006C0938" w:rsidRPr="004C7E39">
        <w:rPr>
          <w:sz w:val="24"/>
          <w:szCs w:val="24"/>
        </w:rPr>
        <w:t>на</w:t>
      </w:r>
      <w:r w:rsidR="005C00E0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 xml:space="preserve">РПГУ,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5638A8" w:rsidRPr="004C7E39">
        <w:rPr>
          <w:sz w:val="24"/>
          <w:szCs w:val="24"/>
        </w:rPr>
        <w:t>информации</w:t>
      </w:r>
      <w:r w:rsidR="001E6FB8" w:rsidRPr="004C7E39">
        <w:rPr>
          <w:sz w:val="24"/>
          <w:szCs w:val="24"/>
        </w:rPr>
        <w:t xml:space="preserve"> </w:t>
      </w:r>
      <w:r w:rsidR="00062B9C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.</w:t>
      </w:r>
    </w:p>
    <w:p w:rsidR="001E6FB8" w:rsidRPr="004C7E39" w:rsidRDefault="002917CA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322EDF" w:rsidRPr="004C7E39">
        <w:rPr>
          <w:sz w:val="24"/>
          <w:szCs w:val="24"/>
        </w:rPr>
        <w:t>1</w:t>
      </w:r>
      <w:r w:rsidR="001E6FB8" w:rsidRPr="004C7E39">
        <w:rPr>
          <w:sz w:val="24"/>
          <w:szCs w:val="24"/>
        </w:rPr>
        <w:t xml:space="preserve">. Информирование о порядке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осуществляется также по </w:t>
      </w:r>
      <w:r w:rsidR="00F80F4A" w:rsidRPr="004C7E39">
        <w:rPr>
          <w:sz w:val="24"/>
          <w:szCs w:val="24"/>
        </w:rPr>
        <w:t xml:space="preserve">единому номеру телефона </w:t>
      </w:r>
      <w:r w:rsidR="005A1564" w:rsidRPr="004C7E39">
        <w:rPr>
          <w:sz w:val="24"/>
          <w:szCs w:val="24"/>
        </w:rPr>
        <w:t>Электронной при</w:t>
      </w:r>
      <w:r w:rsidR="00F04A0C" w:rsidRPr="004C7E39">
        <w:rPr>
          <w:sz w:val="24"/>
          <w:szCs w:val="24"/>
        </w:rPr>
        <w:t>е</w:t>
      </w:r>
      <w:r w:rsidR="005A1564" w:rsidRPr="004C7E39">
        <w:rPr>
          <w:sz w:val="24"/>
          <w:szCs w:val="24"/>
        </w:rPr>
        <w:t>мной</w:t>
      </w:r>
      <w:r w:rsidR="00F80F4A" w:rsidRPr="004C7E39">
        <w:rPr>
          <w:sz w:val="24"/>
          <w:szCs w:val="24"/>
        </w:rPr>
        <w:t xml:space="preserve"> Московской области</w:t>
      </w:r>
      <w:r w:rsidR="008A7ABE" w:rsidRPr="004C7E39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>8</w:t>
      </w:r>
      <w:r w:rsidR="005A1564" w:rsidRPr="004C7E39">
        <w:rPr>
          <w:sz w:val="24"/>
          <w:szCs w:val="24"/>
        </w:rPr>
        <w:t xml:space="preserve"> (</w:t>
      </w:r>
      <w:r w:rsidR="001E6FB8" w:rsidRPr="004C7E39">
        <w:rPr>
          <w:sz w:val="24"/>
          <w:szCs w:val="24"/>
        </w:rPr>
        <w:t>800</w:t>
      </w:r>
      <w:r w:rsidR="005A1564" w:rsidRPr="004C7E39">
        <w:rPr>
          <w:sz w:val="24"/>
          <w:szCs w:val="24"/>
        </w:rPr>
        <w:t xml:space="preserve">) </w:t>
      </w:r>
      <w:r w:rsidR="001E6FB8" w:rsidRPr="004C7E39">
        <w:rPr>
          <w:sz w:val="24"/>
          <w:szCs w:val="24"/>
        </w:rPr>
        <w:t>550-50-30.</w:t>
      </w:r>
    </w:p>
    <w:p w:rsidR="001E6FB8" w:rsidRPr="004C7E39" w:rsidRDefault="001E6FB8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322EDF" w:rsidRPr="004C7E39">
        <w:rPr>
          <w:sz w:val="24"/>
          <w:szCs w:val="24"/>
        </w:rPr>
        <w:t>2</w:t>
      </w:r>
      <w:r w:rsidRPr="004C7E39">
        <w:rPr>
          <w:sz w:val="24"/>
          <w:szCs w:val="24"/>
        </w:rPr>
        <w:t xml:space="preserve">. </w:t>
      </w:r>
      <w:r w:rsidR="00353900">
        <w:rPr>
          <w:sz w:val="24"/>
          <w:szCs w:val="24"/>
        </w:rPr>
        <w:t>Организация</w:t>
      </w:r>
      <w:r w:rsidR="00353900" w:rsidRPr="004C7E39">
        <w:rPr>
          <w:sz w:val="24"/>
          <w:szCs w:val="24"/>
        </w:rPr>
        <w:t xml:space="preserve"> </w:t>
      </w:r>
      <w:r w:rsidR="005638A8" w:rsidRPr="004C7E39">
        <w:rPr>
          <w:sz w:val="24"/>
          <w:szCs w:val="24"/>
        </w:rPr>
        <w:t>разрабатывает</w:t>
      </w:r>
      <w:r w:rsidRPr="004C7E39">
        <w:rPr>
          <w:sz w:val="24"/>
          <w:szCs w:val="24"/>
        </w:rPr>
        <w:t xml:space="preserve"> информационные материалы по порядку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– памят</w:t>
      </w:r>
      <w:r w:rsidR="00446263" w:rsidRPr="004C7E39">
        <w:rPr>
          <w:sz w:val="24"/>
          <w:szCs w:val="24"/>
        </w:rPr>
        <w:t>ки, инструкции, брошюры, макеты</w:t>
      </w:r>
      <w:r w:rsidRPr="004C7E39">
        <w:rPr>
          <w:sz w:val="24"/>
          <w:szCs w:val="24"/>
        </w:rPr>
        <w:t xml:space="preserve"> и размещает </w:t>
      </w:r>
      <w:r w:rsidR="005A1564" w:rsidRPr="004C7E39">
        <w:rPr>
          <w:sz w:val="24"/>
          <w:szCs w:val="24"/>
        </w:rPr>
        <w:t xml:space="preserve">их </w:t>
      </w:r>
      <w:r w:rsidRPr="004C7E39">
        <w:rPr>
          <w:sz w:val="24"/>
          <w:szCs w:val="24"/>
        </w:rPr>
        <w:t xml:space="preserve">на </w:t>
      </w:r>
      <w:r w:rsidR="009811C5" w:rsidRPr="004C7E39">
        <w:rPr>
          <w:sz w:val="24"/>
          <w:szCs w:val="24"/>
        </w:rPr>
        <w:t xml:space="preserve">РПГУ, </w:t>
      </w:r>
      <w:r w:rsidR="00CC121E" w:rsidRPr="004C7E39">
        <w:rPr>
          <w:sz w:val="24"/>
          <w:szCs w:val="24"/>
        </w:rPr>
        <w:t xml:space="preserve">официальном </w:t>
      </w:r>
      <w:r w:rsidRPr="004C7E39">
        <w:rPr>
          <w:sz w:val="24"/>
          <w:szCs w:val="24"/>
        </w:rPr>
        <w:t xml:space="preserve">сайте </w:t>
      </w:r>
      <w:r w:rsidR="00C2069D">
        <w:rPr>
          <w:sz w:val="24"/>
          <w:szCs w:val="24"/>
        </w:rPr>
        <w:t>Учреждения</w:t>
      </w:r>
      <w:r w:rsidRPr="004C7E39">
        <w:rPr>
          <w:sz w:val="24"/>
          <w:szCs w:val="24"/>
        </w:rPr>
        <w:t>.</w:t>
      </w:r>
    </w:p>
    <w:p w:rsidR="001E6FB8" w:rsidRPr="004C7E39" w:rsidRDefault="002917CA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322EDF" w:rsidRPr="004C7E39">
        <w:rPr>
          <w:sz w:val="24"/>
          <w:szCs w:val="24"/>
        </w:rPr>
        <w:t>3</w:t>
      </w:r>
      <w:r w:rsidRPr="004C7E39">
        <w:rPr>
          <w:sz w:val="24"/>
          <w:szCs w:val="24"/>
        </w:rPr>
        <w:t xml:space="preserve">. </w:t>
      </w:r>
      <w:r w:rsidR="00353900">
        <w:rPr>
          <w:sz w:val="24"/>
          <w:szCs w:val="24"/>
        </w:rPr>
        <w:t>Организация</w:t>
      </w:r>
      <w:r w:rsidR="00353900" w:rsidRPr="004C7E39">
        <w:rPr>
          <w:sz w:val="24"/>
          <w:szCs w:val="24"/>
        </w:rPr>
        <w:t xml:space="preserve"> </w:t>
      </w:r>
      <w:r w:rsidR="00120B01" w:rsidRPr="004C7E39">
        <w:rPr>
          <w:sz w:val="24"/>
          <w:szCs w:val="24"/>
        </w:rPr>
        <w:t>обеспечивает</w:t>
      </w:r>
      <w:r w:rsidR="001E6FB8" w:rsidRPr="004C7E39">
        <w:rPr>
          <w:sz w:val="24"/>
          <w:szCs w:val="24"/>
        </w:rPr>
        <w:t xml:space="preserve"> своевременную актуализацию информац</w:t>
      </w:r>
      <w:r w:rsidR="00B75BD0" w:rsidRPr="004C7E39">
        <w:rPr>
          <w:sz w:val="24"/>
          <w:szCs w:val="24"/>
        </w:rPr>
        <w:t>ионных материалов</w:t>
      </w:r>
      <w:r w:rsidR="00445472" w:rsidRPr="004C7E39">
        <w:rPr>
          <w:sz w:val="24"/>
          <w:szCs w:val="24"/>
        </w:rPr>
        <w:t>,</w:t>
      </w:r>
      <w:r w:rsidR="00B75BD0" w:rsidRPr="004C7E39">
        <w:rPr>
          <w:sz w:val="24"/>
          <w:szCs w:val="24"/>
        </w:rPr>
        <w:t xml:space="preserve"> </w:t>
      </w:r>
      <w:r w:rsidR="00445472" w:rsidRPr="004C7E39">
        <w:rPr>
          <w:sz w:val="24"/>
          <w:szCs w:val="24"/>
        </w:rPr>
        <w:t xml:space="preserve">указанных в пункте 3.12 настоящего Административного регламента, </w:t>
      </w:r>
      <w:r w:rsidR="00E342AB" w:rsidRPr="004C7E39">
        <w:rPr>
          <w:sz w:val="24"/>
          <w:szCs w:val="24"/>
        </w:rPr>
        <w:t xml:space="preserve">на РПГУ </w:t>
      </w:r>
      <w:r w:rsidR="00062B9C" w:rsidRPr="004C7E39">
        <w:rPr>
          <w:sz w:val="24"/>
          <w:szCs w:val="24"/>
        </w:rPr>
        <w:br/>
      </w:r>
      <w:r w:rsidR="00E342AB" w:rsidRPr="004C7E39">
        <w:rPr>
          <w:sz w:val="24"/>
          <w:szCs w:val="24"/>
        </w:rPr>
        <w:t xml:space="preserve">и </w:t>
      </w:r>
      <w:r w:rsidR="00914E53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353900">
        <w:rPr>
          <w:sz w:val="24"/>
          <w:szCs w:val="24"/>
        </w:rPr>
        <w:t>Организации</w:t>
      </w:r>
      <w:r w:rsidR="00E342AB" w:rsidRPr="004C7E39">
        <w:rPr>
          <w:sz w:val="24"/>
          <w:szCs w:val="24"/>
        </w:rPr>
        <w:t>.</w:t>
      </w:r>
    </w:p>
    <w:p w:rsidR="001E6FB8" w:rsidRPr="004C7E39" w:rsidRDefault="001E6FB8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3.1</w:t>
      </w:r>
      <w:r w:rsidR="00322EDF" w:rsidRPr="004C7E39">
        <w:rPr>
          <w:rFonts w:ascii="Times New Roman" w:hAnsi="Times New Roman"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C7E39">
        <w:rPr>
          <w:rFonts w:ascii="Times New Roman" w:hAnsi="Times New Roman"/>
          <w:sz w:val="24"/>
          <w:szCs w:val="24"/>
        </w:rPr>
        <w:t>Доступ к информации о с</w:t>
      </w:r>
      <w:r w:rsidR="00B75BD0" w:rsidRPr="004C7E39">
        <w:rPr>
          <w:rFonts w:ascii="Times New Roman" w:hAnsi="Times New Roman"/>
          <w:sz w:val="24"/>
          <w:szCs w:val="24"/>
        </w:rPr>
        <w:t xml:space="preserve">роках и порядке предоставления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осуществляется без выполнения </w:t>
      </w:r>
      <w:r w:rsidR="00594D42" w:rsidRPr="004C7E39">
        <w:rPr>
          <w:rFonts w:ascii="Times New Roman" w:hAnsi="Times New Roman"/>
          <w:sz w:val="24"/>
          <w:szCs w:val="24"/>
        </w:rPr>
        <w:t>З</w:t>
      </w:r>
      <w:r w:rsidRPr="004C7E39">
        <w:rPr>
          <w:rFonts w:ascii="Times New Roman" w:hAnsi="Times New Roman"/>
          <w:sz w:val="24"/>
          <w:szCs w:val="24"/>
        </w:rPr>
        <w:t xml:space="preserve">аявителем каких-либо требований, в том числе </w:t>
      </w:r>
      <w:r w:rsidR="00062B9C" w:rsidRPr="004C7E39">
        <w:rPr>
          <w:rFonts w:ascii="Times New Roman" w:hAnsi="Times New Roman"/>
          <w:sz w:val="24"/>
          <w:szCs w:val="24"/>
        </w:rPr>
        <w:br/>
      </w:r>
      <w:r w:rsidRPr="004C7E39">
        <w:rPr>
          <w:rFonts w:ascii="Times New Roman" w:hAnsi="Times New Roman"/>
          <w:sz w:val="24"/>
          <w:szCs w:val="24"/>
        </w:rPr>
        <w:t xml:space="preserve">без использования программного обеспечения, установка которого на технические средства </w:t>
      </w:r>
      <w:r w:rsidR="00914E53" w:rsidRPr="004C7E39">
        <w:rPr>
          <w:rFonts w:ascii="Times New Roman" w:hAnsi="Times New Roman"/>
          <w:sz w:val="24"/>
          <w:szCs w:val="24"/>
        </w:rPr>
        <w:t>З</w:t>
      </w:r>
      <w:r w:rsidRPr="004C7E39">
        <w:rPr>
          <w:rFonts w:ascii="Times New Roman" w:hAnsi="Times New Roman"/>
          <w:sz w:val="24"/>
          <w:szCs w:val="24"/>
        </w:rPr>
        <w:t>аявителя требует заключения лицензионного или иного соглашения с правооблада</w:t>
      </w:r>
      <w:r w:rsidR="00E342AB" w:rsidRPr="004C7E39">
        <w:rPr>
          <w:rFonts w:ascii="Times New Roman" w:hAnsi="Times New Roman"/>
          <w:sz w:val="24"/>
          <w:szCs w:val="24"/>
        </w:rPr>
        <w:t xml:space="preserve">телем программного обеспечения, </w:t>
      </w:r>
      <w:r w:rsidRPr="004C7E39">
        <w:rPr>
          <w:rFonts w:ascii="Times New Roman" w:hAnsi="Times New Roman"/>
          <w:sz w:val="24"/>
          <w:szCs w:val="24"/>
        </w:rPr>
        <w:t xml:space="preserve">предусматривающего взимание платы, регистрацию или авторизацию </w:t>
      </w:r>
      <w:r w:rsidR="00914E53" w:rsidRPr="004C7E39">
        <w:rPr>
          <w:rFonts w:ascii="Times New Roman" w:hAnsi="Times New Roman"/>
          <w:sz w:val="24"/>
          <w:szCs w:val="24"/>
        </w:rPr>
        <w:t>З</w:t>
      </w:r>
      <w:r w:rsidR="00AB3B05" w:rsidRPr="004C7E39">
        <w:rPr>
          <w:rFonts w:ascii="Times New Roman" w:hAnsi="Times New Roman"/>
          <w:sz w:val="24"/>
          <w:szCs w:val="24"/>
        </w:rPr>
        <w:t>аявителя,</w:t>
      </w:r>
      <w:r w:rsidRPr="004C7E39">
        <w:rPr>
          <w:rFonts w:ascii="Times New Roman" w:hAnsi="Times New Roman"/>
          <w:sz w:val="24"/>
          <w:szCs w:val="24"/>
        </w:rPr>
        <w:t xml:space="preserve"> или предоставление им персональных данных</w:t>
      </w:r>
      <w:r w:rsidR="00B75BD0" w:rsidRPr="004C7E39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612232" w:rsidRPr="004C7E39" w:rsidRDefault="003F34B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EC15C2" w:rsidRPr="004C7E39">
        <w:rPr>
          <w:sz w:val="24"/>
          <w:szCs w:val="24"/>
        </w:rPr>
        <w:t>5</w:t>
      </w:r>
      <w:r w:rsidR="00446263" w:rsidRPr="004C7E39">
        <w:rPr>
          <w:sz w:val="24"/>
          <w:szCs w:val="24"/>
        </w:rPr>
        <w:t xml:space="preserve">. </w:t>
      </w:r>
      <w:r w:rsidR="00B75BD0" w:rsidRPr="004C7E39">
        <w:rPr>
          <w:sz w:val="24"/>
          <w:szCs w:val="24"/>
        </w:rPr>
        <w:t xml:space="preserve">Консультирование 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B75BD0" w:rsidRPr="004C7E39">
        <w:rPr>
          <w:sz w:val="24"/>
          <w:szCs w:val="24"/>
        </w:rPr>
        <w:t xml:space="preserve"> </w:t>
      </w:r>
      <w:r w:rsidR="002F4C9E" w:rsidRPr="004C7E39">
        <w:rPr>
          <w:sz w:val="24"/>
          <w:szCs w:val="24"/>
        </w:rPr>
        <w:t>работниками</w:t>
      </w:r>
      <w:r w:rsidR="00913854" w:rsidRPr="004C7E39">
        <w:rPr>
          <w:sz w:val="24"/>
          <w:szCs w:val="24"/>
        </w:rPr>
        <w:t xml:space="preserve"> </w:t>
      </w:r>
      <w:r w:rsidR="00353900">
        <w:rPr>
          <w:sz w:val="24"/>
          <w:szCs w:val="24"/>
        </w:rPr>
        <w:t>Организации</w:t>
      </w:r>
      <w:r w:rsidR="00353900" w:rsidRPr="004C7E39">
        <w:rPr>
          <w:sz w:val="24"/>
          <w:szCs w:val="24"/>
        </w:rPr>
        <w:t xml:space="preserve"> </w:t>
      </w:r>
      <w:r w:rsidR="005A1564" w:rsidRPr="004C7E39">
        <w:rPr>
          <w:sz w:val="24"/>
          <w:szCs w:val="24"/>
        </w:rPr>
        <w:t>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5A1564" w:rsidRPr="004C7E39">
        <w:rPr>
          <w:sz w:val="24"/>
          <w:szCs w:val="24"/>
        </w:rPr>
        <w:t>)</w:t>
      </w:r>
      <w:r w:rsidR="00E342AB" w:rsidRPr="004C7E39">
        <w:rPr>
          <w:sz w:val="24"/>
          <w:szCs w:val="24"/>
        </w:rPr>
        <w:t xml:space="preserve"> </w:t>
      </w:r>
      <w:r w:rsidR="00B75BD0" w:rsidRPr="004C7E39">
        <w:rPr>
          <w:sz w:val="24"/>
          <w:szCs w:val="24"/>
        </w:rPr>
        <w:t>осуществляется бесплатно.</w:t>
      </w:r>
    </w:p>
    <w:p w:rsidR="00753EBE" w:rsidRPr="00F2598F" w:rsidRDefault="00753EB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753EBE" w:rsidRPr="00F2598F" w:rsidRDefault="000E6C84" w:rsidP="00876A90">
      <w:pPr>
        <w:pStyle w:val="1-"/>
        <w:rPr>
          <w:iCs w:val="0"/>
        </w:rPr>
      </w:pPr>
      <w:bookmarkStart w:id="21" w:name="_Toc437973280"/>
      <w:bookmarkStart w:id="22" w:name="_Toc438110021"/>
      <w:bookmarkStart w:id="23" w:name="_Toc438376225"/>
      <w:bookmarkStart w:id="24" w:name="_Toc510616993"/>
      <w:bookmarkStart w:id="25" w:name="_Toc28377935"/>
      <w:bookmarkStart w:id="26" w:name="_Toc40861752"/>
      <w:bookmarkStart w:id="27" w:name="_Hlk20900584"/>
      <w:r w:rsidRPr="00F2598F">
        <w:rPr>
          <w:iCs w:val="0"/>
        </w:rPr>
        <w:t>Стандарт предоставления</w:t>
      </w:r>
      <w:r w:rsidR="007319F1" w:rsidRPr="00F2598F">
        <w:rPr>
          <w:iCs w:val="0"/>
        </w:rPr>
        <w:t xml:space="preserve"> </w:t>
      </w:r>
      <w:r w:rsidR="00F04A0C" w:rsidRPr="00F2598F">
        <w:rPr>
          <w:iCs w:val="0"/>
        </w:rPr>
        <w:t>Муниципальной услуги</w:t>
      </w:r>
      <w:bookmarkEnd w:id="21"/>
      <w:bookmarkEnd w:id="22"/>
      <w:bookmarkEnd w:id="23"/>
      <w:bookmarkEnd w:id="24"/>
      <w:bookmarkEnd w:id="25"/>
      <w:bookmarkEnd w:id="26"/>
    </w:p>
    <w:p w:rsidR="001F2FC9" w:rsidRPr="00F2598F" w:rsidRDefault="001F2FC9" w:rsidP="00876A90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0B48ED" w:rsidRPr="00F2598F" w:rsidRDefault="00415A64" w:rsidP="00793942">
      <w:pPr>
        <w:pStyle w:val="2-"/>
      </w:pPr>
      <w:bookmarkStart w:id="28" w:name="_Toc437973281"/>
      <w:bookmarkStart w:id="29" w:name="_Toc438110022"/>
      <w:bookmarkStart w:id="30" w:name="_Toc438376226"/>
      <w:bookmarkStart w:id="31" w:name="_Toc28377936"/>
      <w:bookmarkStart w:id="32" w:name="_Toc40861753"/>
      <w:r w:rsidRPr="00F2598F">
        <w:t xml:space="preserve">4. </w:t>
      </w:r>
      <w:r w:rsidR="6BDCEDE7" w:rsidRPr="0034787E">
        <w:t xml:space="preserve">Наименование </w:t>
      </w:r>
      <w:r w:rsidR="00F04A0C" w:rsidRPr="0034787E">
        <w:t>Муниципальной услуги</w:t>
      </w:r>
      <w:bookmarkStart w:id="33" w:name="_Toc510616994"/>
      <w:bookmarkEnd w:id="28"/>
      <w:bookmarkEnd w:id="29"/>
      <w:bookmarkEnd w:id="30"/>
      <w:bookmarkEnd w:id="31"/>
      <w:bookmarkEnd w:id="32"/>
      <w:bookmarkEnd w:id="33"/>
    </w:p>
    <w:p w:rsidR="00415A64" w:rsidRPr="00F2598F" w:rsidRDefault="00415A64" w:rsidP="00793942">
      <w:pPr>
        <w:pStyle w:val="2-"/>
      </w:pPr>
    </w:p>
    <w:bookmarkEnd w:id="27"/>
    <w:p w:rsidR="00F73A1E" w:rsidRPr="00F73A1E" w:rsidRDefault="00415A64" w:rsidP="00F73A1E">
      <w:pPr>
        <w:pStyle w:val="Default"/>
        <w:ind w:firstLine="709"/>
        <w:jc w:val="both"/>
        <w:rPr>
          <w:color w:val="auto"/>
        </w:rPr>
      </w:pPr>
      <w:r w:rsidRPr="00F73A1E">
        <w:t xml:space="preserve">4.1. </w:t>
      </w:r>
      <w:r w:rsidR="003346A6" w:rsidRPr="00F73A1E">
        <w:t xml:space="preserve"> </w:t>
      </w:r>
      <w:r w:rsidR="00492FCA" w:rsidRPr="00F73A1E">
        <w:t xml:space="preserve">Муниципальная </w:t>
      </w:r>
      <w:r w:rsidR="00782F01" w:rsidRPr="00F73A1E">
        <w:t>услуга</w:t>
      </w:r>
      <w:r w:rsidR="00492FCA" w:rsidRPr="00F73A1E">
        <w:t xml:space="preserve"> </w:t>
      </w:r>
      <w:r w:rsidR="00F73A1E" w:rsidRPr="00F73A1E">
        <w:rPr>
          <w:color w:val="auto"/>
        </w:rPr>
        <w:t>«Прием в муниципальные образовательные организации Орехово-Зуевского городского округа Московской области, реализующие дополнительные общеобразовательные программы»</w:t>
      </w:r>
      <w:r w:rsidR="00F73A1E">
        <w:rPr>
          <w:color w:val="auto"/>
        </w:rPr>
        <w:t>.</w:t>
      </w:r>
    </w:p>
    <w:p w:rsidR="004A7247" w:rsidRPr="00F2598F" w:rsidRDefault="004A7247" w:rsidP="00876A90">
      <w:pPr>
        <w:pStyle w:val="11"/>
        <w:numPr>
          <w:ilvl w:val="0"/>
          <w:numId w:val="0"/>
        </w:numPr>
        <w:spacing w:line="240" w:lineRule="auto"/>
        <w:ind w:left="709"/>
        <w:rPr>
          <w:spacing w:val="-1"/>
          <w:sz w:val="24"/>
          <w:szCs w:val="24"/>
        </w:rPr>
      </w:pPr>
    </w:p>
    <w:p w:rsidR="000E3B75" w:rsidRPr="00F2598F" w:rsidRDefault="00594D42" w:rsidP="00793942">
      <w:pPr>
        <w:pStyle w:val="2-"/>
      </w:pPr>
      <w:bookmarkStart w:id="34" w:name="_Toc510616995"/>
      <w:bookmarkStart w:id="35" w:name="_Hlk20900602"/>
      <w:bookmarkStart w:id="36" w:name="_Toc28377937"/>
      <w:bookmarkStart w:id="37" w:name="_Toc40861754"/>
      <w:bookmarkStart w:id="38" w:name="_Toc437973283"/>
      <w:bookmarkStart w:id="39" w:name="_Toc438110024"/>
      <w:bookmarkStart w:id="40" w:name="_Toc438376228"/>
      <w:r w:rsidRPr="00F2598F">
        <w:t>5</w:t>
      </w:r>
      <w:r w:rsidRPr="0034787E">
        <w:t xml:space="preserve">. </w:t>
      </w:r>
      <w:r w:rsidR="6BDCEDE7" w:rsidRPr="0034787E">
        <w:t xml:space="preserve">Наименование органа, предоставляющего </w:t>
      </w:r>
      <w:bookmarkEnd w:id="34"/>
      <w:bookmarkEnd w:id="35"/>
      <w:bookmarkEnd w:id="36"/>
      <w:r w:rsidR="000C4855" w:rsidRPr="0034787E">
        <w:t>Муниципальную услугу</w:t>
      </w:r>
      <w:bookmarkEnd w:id="37"/>
    </w:p>
    <w:p w:rsidR="004A7247" w:rsidRPr="00F2598F" w:rsidRDefault="004A7247" w:rsidP="00793942">
      <w:pPr>
        <w:pStyle w:val="2-"/>
      </w:pPr>
    </w:p>
    <w:p w:rsidR="00446263" w:rsidRPr="00F2598F" w:rsidRDefault="00595CC1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5.1. </w:t>
      </w:r>
      <w:r w:rsidR="005A1EA6" w:rsidRPr="00F2598F">
        <w:rPr>
          <w:sz w:val="24"/>
          <w:szCs w:val="24"/>
        </w:rPr>
        <w:t xml:space="preserve">Органом, ответственным за предоставление </w:t>
      </w:r>
      <w:r w:rsidR="00F04A0C" w:rsidRPr="00F2598F">
        <w:rPr>
          <w:sz w:val="24"/>
          <w:szCs w:val="24"/>
        </w:rPr>
        <w:t>Муниципальной услуги</w:t>
      </w:r>
      <w:r w:rsidR="008A7ABE" w:rsidRPr="00F2598F">
        <w:rPr>
          <w:sz w:val="24"/>
          <w:szCs w:val="24"/>
        </w:rPr>
        <w:br/>
      </w:r>
      <w:r w:rsidR="00F83731">
        <w:rPr>
          <w:sz w:val="24"/>
          <w:szCs w:val="24"/>
        </w:rPr>
        <w:t>в Орехово-Зуевском городском округе Московской области</w:t>
      </w:r>
      <w:r w:rsidR="001C0464" w:rsidRPr="00F2598F">
        <w:rPr>
          <w:sz w:val="24"/>
          <w:szCs w:val="24"/>
        </w:rPr>
        <w:t xml:space="preserve">, является </w:t>
      </w:r>
      <w:r w:rsidR="00F83731">
        <w:rPr>
          <w:sz w:val="24"/>
          <w:szCs w:val="24"/>
        </w:rPr>
        <w:t>Управление образования администрации Орехово-Зуевского городского округа</w:t>
      </w:r>
      <w:r w:rsidR="003C3F96">
        <w:rPr>
          <w:sz w:val="24"/>
          <w:szCs w:val="24"/>
        </w:rPr>
        <w:t xml:space="preserve"> Московской области и </w:t>
      </w:r>
      <w:r w:rsidR="00F73A1E">
        <w:rPr>
          <w:sz w:val="24"/>
          <w:szCs w:val="24"/>
        </w:rPr>
        <w:t>Организации</w:t>
      </w:r>
      <w:r w:rsidR="00B434E2">
        <w:rPr>
          <w:sz w:val="24"/>
          <w:szCs w:val="24"/>
        </w:rPr>
        <w:t>, непосредственно предоставляющие услуги</w:t>
      </w:r>
      <w:r w:rsidR="003C3F96">
        <w:rPr>
          <w:sz w:val="24"/>
          <w:szCs w:val="24"/>
        </w:rPr>
        <w:t>.</w:t>
      </w:r>
    </w:p>
    <w:p w:rsidR="000F6CDD" w:rsidRDefault="00595CC1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5.2. </w:t>
      </w:r>
      <w:r w:rsidR="000F6CDD" w:rsidRPr="00F2598F">
        <w:rPr>
          <w:sz w:val="24"/>
          <w:szCs w:val="24"/>
        </w:rPr>
        <w:t xml:space="preserve">Непосредственное предоставление </w:t>
      </w:r>
      <w:r w:rsidR="000F6CDD" w:rsidRPr="00F2598F">
        <w:rPr>
          <w:rFonts w:eastAsia="Times New Roman"/>
          <w:sz w:val="24"/>
          <w:szCs w:val="24"/>
          <w:lang w:eastAsia="ar-SA"/>
        </w:rPr>
        <w:t>Муниципальной услуги</w:t>
      </w:r>
      <w:r w:rsidR="000F6CDD" w:rsidRPr="00F2598F">
        <w:rPr>
          <w:sz w:val="24"/>
          <w:szCs w:val="24"/>
        </w:rPr>
        <w:t xml:space="preserve"> осуществляет </w:t>
      </w:r>
      <w:r w:rsidR="000F6CDD">
        <w:rPr>
          <w:sz w:val="24"/>
          <w:szCs w:val="24"/>
        </w:rPr>
        <w:t>Организация</w:t>
      </w:r>
      <w:r w:rsidR="000F6CDD" w:rsidRPr="00F2598F">
        <w:rPr>
          <w:sz w:val="24"/>
          <w:szCs w:val="24"/>
        </w:rPr>
        <w:t>.</w:t>
      </w:r>
    </w:p>
    <w:p w:rsidR="000F6CDD" w:rsidRDefault="000F6CDD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Pr="00F2598F">
        <w:rPr>
          <w:sz w:val="24"/>
          <w:szCs w:val="24"/>
        </w:rPr>
        <w:t>В целях предоставления Муниципальной услуги</w:t>
      </w:r>
      <w:r w:rsidRPr="00F2598F">
        <w:rPr>
          <w:rFonts w:eastAsia="Times New Roman"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Учреждение</w:t>
      </w:r>
      <w:r w:rsidRPr="00F259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взаимодействует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0F6CDD" w:rsidRPr="00A75D19" w:rsidRDefault="000F6CDD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A75D19">
        <w:rPr>
          <w:sz w:val="24"/>
          <w:szCs w:val="24"/>
        </w:rPr>
        <w:lastRenderedPageBreak/>
        <w:t>5.3.1. Управлением образования администрации Орехово-Зуевского городского округа Московской области;</w:t>
      </w:r>
    </w:p>
    <w:p w:rsidR="000F6CDD" w:rsidRPr="00A75D19" w:rsidRDefault="000F6CDD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A75D19">
        <w:rPr>
          <w:sz w:val="24"/>
          <w:szCs w:val="24"/>
        </w:rPr>
        <w:t xml:space="preserve">5.3.2. </w:t>
      </w:r>
      <w:r w:rsidR="00A75D19" w:rsidRPr="00A75D19">
        <w:rPr>
          <w:sz w:val="24"/>
          <w:szCs w:val="24"/>
        </w:rPr>
        <w:t xml:space="preserve">Комитетом по культуре, делам молодежи, спорту, туризму и физической культуре </w:t>
      </w:r>
      <w:r w:rsidR="00A75D19" w:rsidRPr="00A75D19">
        <w:rPr>
          <w:sz w:val="24"/>
          <w:szCs w:val="24"/>
        </w:rPr>
        <w:t>администрации Орехово-Зуевского городского округа Московской области</w:t>
      </w:r>
      <w:r w:rsidR="00A75D19" w:rsidRPr="00A75D19">
        <w:rPr>
          <w:sz w:val="24"/>
          <w:szCs w:val="24"/>
        </w:rPr>
        <w:t>.</w:t>
      </w:r>
    </w:p>
    <w:p w:rsidR="00A540CF" w:rsidRPr="00F2598F" w:rsidRDefault="00A75D19" w:rsidP="00A75D19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5.4</w:t>
      </w:r>
      <w:r>
        <w:rPr>
          <w:sz w:val="24"/>
          <w:szCs w:val="24"/>
        </w:rPr>
        <w:t xml:space="preserve">. </w:t>
      </w:r>
      <w:r w:rsidR="00F73A1E">
        <w:rPr>
          <w:sz w:val="24"/>
          <w:szCs w:val="24"/>
        </w:rPr>
        <w:t>Организация</w:t>
      </w:r>
      <w:r w:rsidR="00F73A1E" w:rsidRPr="004C7E39">
        <w:rPr>
          <w:sz w:val="24"/>
          <w:szCs w:val="24"/>
        </w:rPr>
        <w:t xml:space="preserve"> </w:t>
      </w:r>
      <w:r w:rsidR="00A540CF" w:rsidRPr="00F2598F">
        <w:rPr>
          <w:sz w:val="24"/>
          <w:szCs w:val="24"/>
        </w:rPr>
        <w:t xml:space="preserve">обеспечивает предоставление </w:t>
      </w:r>
      <w:r w:rsidR="00F04A0C" w:rsidRPr="00F2598F">
        <w:rPr>
          <w:sz w:val="24"/>
          <w:szCs w:val="24"/>
        </w:rPr>
        <w:t>Муниципальной услуги</w:t>
      </w:r>
      <w:r w:rsidR="00A540CF" w:rsidRPr="00F2598F">
        <w:rPr>
          <w:sz w:val="24"/>
          <w:szCs w:val="24"/>
        </w:rPr>
        <w:t xml:space="preserve"> </w:t>
      </w:r>
      <w:r w:rsidR="008A7ABE" w:rsidRPr="00F2598F">
        <w:rPr>
          <w:sz w:val="24"/>
          <w:szCs w:val="24"/>
        </w:rPr>
        <w:br/>
      </w:r>
      <w:r w:rsidR="003445B5" w:rsidRPr="00F2598F">
        <w:rPr>
          <w:sz w:val="24"/>
          <w:szCs w:val="24"/>
        </w:rPr>
        <w:t xml:space="preserve"> </w:t>
      </w:r>
      <w:r w:rsidR="00A540CF" w:rsidRPr="00F2598F">
        <w:rPr>
          <w:sz w:val="24"/>
          <w:szCs w:val="24"/>
        </w:rPr>
        <w:t xml:space="preserve">в электронной форме </w:t>
      </w:r>
      <w:r w:rsidR="00B95128" w:rsidRPr="00F2598F">
        <w:rPr>
          <w:sz w:val="24"/>
          <w:szCs w:val="24"/>
        </w:rPr>
        <w:t>посредством РПГУ</w:t>
      </w:r>
      <w:r w:rsidR="00FD4167" w:rsidRPr="00F2598F">
        <w:rPr>
          <w:sz w:val="24"/>
          <w:szCs w:val="24"/>
        </w:rPr>
        <w:t>, а также в иных формах, предусмотренных законодательством Российской Федерации, по выбору Заявителя</w:t>
      </w:r>
      <w:r w:rsidR="00476990" w:rsidRPr="00F2598F">
        <w:rPr>
          <w:sz w:val="24"/>
          <w:szCs w:val="24"/>
        </w:rPr>
        <w:t xml:space="preserve"> в соответствии </w:t>
      </w:r>
      <w:r w:rsidR="00E342AB" w:rsidRPr="00F2598F">
        <w:rPr>
          <w:sz w:val="24"/>
          <w:szCs w:val="24"/>
        </w:rPr>
        <w:br/>
      </w:r>
      <w:r w:rsidR="00476990" w:rsidRPr="00F2598F">
        <w:rPr>
          <w:sz w:val="24"/>
          <w:szCs w:val="24"/>
        </w:rPr>
        <w:t>с Федеральным законом от 27.07.2010 № 210-ФЗ «Об организации предоставления государственных и муниципальных услуг»</w:t>
      </w:r>
      <w:r w:rsidR="00A540CF" w:rsidRPr="00F2598F">
        <w:rPr>
          <w:sz w:val="24"/>
          <w:szCs w:val="24"/>
        </w:rPr>
        <w:t>.</w:t>
      </w:r>
    </w:p>
    <w:p w:rsidR="00946620" w:rsidRPr="00F2598F" w:rsidRDefault="00097AED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5.</w:t>
      </w:r>
      <w:r w:rsidR="00A75D19">
        <w:rPr>
          <w:rFonts w:ascii="Times New Roman" w:hAnsi="Times New Roman"/>
          <w:sz w:val="24"/>
          <w:szCs w:val="24"/>
        </w:rPr>
        <w:t>5</w:t>
      </w:r>
      <w:r w:rsidRPr="00F2598F">
        <w:rPr>
          <w:rFonts w:ascii="Times New Roman" w:hAnsi="Times New Roman"/>
          <w:sz w:val="24"/>
          <w:szCs w:val="24"/>
        </w:rPr>
        <w:t>.</w:t>
      </w:r>
      <w:r w:rsidR="00CC2C5C" w:rsidRPr="00F2598F">
        <w:rPr>
          <w:rFonts w:ascii="Times New Roman" w:hAnsi="Times New Roman"/>
          <w:sz w:val="24"/>
          <w:szCs w:val="24"/>
        </w:rPr>
        <w:t xml:space="preserve"> </w:t>
      </w:r>
      <w:r w:rsidR="00946620" w:rsidRPr="00F2598F">
        <w:rPr>
          <w:rFonts w:ascii="Times New Roman" w:eastAsia="Arial Unicode MS" w:hAnsi="Times New Roman"/>
          <w:sz w:val="24"/>
          <w:szCs w:val="24"/>
          <w:lang w:eastAsia="ru-RU"/>
        </w:rPr>
        <w:t xml:space="preserve">Предоставление бесплатного доступа к РПГУ для подачи запросов, документов, информации, необходимых для получения </w:t>
      </w:r>
      <w:r w:rsidR="002462B6">
        <w:rPr>
          <w:rFonts w:ascii="Times New Roman" w:eastAsia="Arial Unicode MS" w:hAnsi="Times New Roman"/>
          <w:sz w:val="24"/>
          <w:szCs w:val="24"/>
          <w:lang w:eastAsia="ru-RU"/>
        </w:rPr>
        <w:t>Муниципальной у</w:t>
      </w:r>
      <w:r w:rsidR="00602113" w:rsidRPr="00F2598F">
        <w:rPr>
          <w:rFonts w:ascii="Times New Roman" w:eastAsia="Arial Unicode MS" w:hAnsi="Times New Roman"/>
          <w:sz w:val="24"/>
          <w:szCs w:val="24"/>
          <w:lang w:eastAsia="ru-RU"/>
        </w:rPr>
        <w:t>слуги</w:t>
      </w:r>
      <w:r w:rsidR="00946620" w:rsidRPr="00F2598F">
        <w:rPr>
          <w:rFonts w:ascii="Times New Roman" w:eastAsia="Arial Unicode MS" w:hAnsi="Times New Roman"/>
          <w:sz w:val="24"/>
          <w:szCs w:val="24"/>
          <w:lang w:eastAsia="ru-RU"/>
        </w:rPr>
        <w:t xml:space="preserve"> в электронной форме </w:t>
      </w:r>
      <w:r w:rsidR="00946620" w:rsidRPr="00F2598F">
        <w:rPr>
          <w:rFonts w:ascii="Times New Roman" w:hAnsi="Times New Roman"/>
          <w:sz w:val="24"/>
          <w:szCs w:val="24"/>
        </w:rPr>
        <w:t xml:space="preserve">осуществляется в любом МФЦ в пределах территории Московской области по выбору </w:t>
      </w:r>
      <w:r w:rsidR="0076412A" w:rsidRPr="00F2598F">
        <w:rPr>
          <w:rFonts w:ascii="Times New Roman" w:hAnsi="Times New Roman"/>
          <w:sz w:val="24"/>
          <w:szCs w:val="24"/>
        </w:rPr>
        <w:t>З</w:t>
      </w:r>
      <w:r w:rsidR="00946620" w:rsidRPr="00F2598F">
        <w:rPr>
          <w:rFonts w:ascii="Times New Roman" w:hAnsi="Times New Roman"/>
          <w:sz w:val="24"/>
          <w:szCs w:val="24"/>
        </w:rPr>
        <w:t xml:space="preserve">аявителя </w:t>
      </w:r>
      <w:r w:rsidR="00D50924" w:rsidRPr="00F2598F">
        <w:rPr>
          <w:rFonts w:ascii="Times New Roman" w:hAnsi="Times New Roman"/>
          <w:sz w:val="24"/>
          <w:szCs w:val="24"/>
        </w:rPr>
        <w:t>независ</w:t>
      </w:r>
      <w:r w:rsidR="00946620" w:rsidRPr="00F2598F">
        <w:rPr>
          <w:rFonts w:ascii="Times New Roman" w:hAnsi="Times New Roman"/>
          <w:sz w:val="24"/>
          <w:szCs w:val="24"/>
        </w:rPr>
        <w:t>имо от его места жительства или места пребывания</w:t>
      </w:r>
      <w:r w:rsidR="000B7F3E" w:rsidRPr="00F2598F">
        <w:rPr>
          <w:rFonts w:ascii="Times New Roman" w:hAnsi="Times New Roman"/>
          <w:sz w:val="24"/>
          <w:szCs w:val="24"/>
        </w:rPr>
        <w:t>.</w:t>
      </w:r>
      <w:r w:rsidR="00946620" w:rsidRPr="00F2598F">
        <w:rPr>
          <w:rFonts w:ascii="Times New Roman" w:hAnsi="Times New Roman"/>
          <w:sz w:val="24"/>
          <w:szCs w:val="24"/>
        </w:rPr>
        <w:t xml:space="preserve"> </w:t>
      </w:r>
    </w:p>
    <w:p w:rsidR="003C3F96" w:rsidRPr="00F2598F" w:rsidRDefault="003C3F96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5A1EA6" w:rsidRPr="00F2598F" w:rsidRDefault="00D64B21" w:rsidP="00793942">
      <w:pPr>
        <w:pStyle w:val="2-"/>
      </w:pPr>
      <w:bookmarkStart w:id="41" w:name="_Toc28377938"/>
      <w:bookmarkStart w:id="42" w:name="_Toc40861755"/>
      <w:bookmarkStart w:id="43" w:name="_Toc510616996"/>
      <w:bookmarkStart w:id="44" w:name="_Toc437973285"/>
      <w:bookmarkStart w:id="45" w:name="_Toc438110026"/>
      <w:bookmarkStart w:id="46" w:name="_Toc438376230"/>
      <w:bookmarkStart w:id="47" w:name="_Hlk20900617"/>
      <w:r w:rsidRPr="0034787E">
        <w:t xml:space="preserve">6. </w:t>
      </w:r>
      <w:r w:rsidR="6BDCEDE7" w:rsidRPr="0034787E">
        <w:t xml:space="preserve">Результат предоставления </w:t>
      </w:r>
      <w:r w:rsidR="00F04A0C" w:rsidRPr="0034787E">
        <w:t>Муниципальной услуги</w:t>
      </w:r>
      <w:bookmarkEnd w:id="41"/>
      <w:bookmarkEnd w:id="42"/>
      <w:r w:rsidR="6BDCEDE7" w:rsidRPr="00F2598F">
        <w:t xml:space="preserve"> </w:t>
      </w:r>
      <w:bookmarkEnd w:id="43"/>
      <w:bookmarkEnd w:id="44"/>
      <w:bookmarkEnd w:id="45"/>
      <w:bookmarkEnd w:id="46"/>
    </w:p>
    <w:p w:rsidR="003367B5" w:rsidRPr="00F2598F" w:rsidRDefault="003367B5" w:rsidP="00793942">
      <w:pPr>
        <w:pStyle w:val="2-"/>
      </w:pPr>
    </w:p>
    <w:bookmarkEnd w:id="47"/>
    <w:p w:rsidR="00CF30F8" w:rsidRDefault="00202D24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</w:t>
      </w:r>
      <w:r w:rsidR="005A6172" w:rsidRPr="00F2598F">
        <w:rPr>
          <w:sz w:val="24"/>
          <w:szCs w:val="24"/>
        </w:rPr>
        <w:t>.1</w:t>
      </w:r>
      <w:r w:rsidRPr="00F2598F">
        <w:rPr>
          <w:sz w:val="24"/>
          <w:szCs w:val="24"/>
        </w:rPr>
        <w:t xml:space="preserve">. </w:t>
      </w:r>
      <w:r w:rsidR="003874C8" w:rsidRPr="00F2598F">
        <w:rPr>
          <w:sz w:val="24"/>
          <w:szCs w:val="24"/>
        </w:rPr>
        <w:t xml:space="preserve">Результатом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8A7ABE" w:rsidRPr="00F2598F">
        <w:rPr>
          <w:sz w:val="24"/>
          <w:szCs w:val="24"/>
        </w:rPr>
        <w:t xml:space="preserve"> </w:t>
      </w:r>
      <w:r w:rsidR="00071450" w:rsidRPr="00F2598F">
        <w:rPr>
          <w:sz w:val="24"/>
          <w:szCs w:val="24"/>
        </w:rPr>
        <w:t>является:</w:t>
      </w:r>
    </w:p>
    <w:p w:rsidR="001C0464" w:rsidRPr="00F2598F" w:rsidRDefault="00A50E99" w:rsidP="00876A9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1.1</w:t>
      </w:r>
      <w:r w:rsidRPr="00F2598F">
        <w:rPr>
          <w:sz w:val="24"/>
          <w:szCs w:val="24"/>
        </w:rPr>
        <w:t>.</w:t>
      </w:r>
      <w:r w:rsidR="00EE170F" w:rsidRPr="00F2598F">
        <w:rPr>
          <w:sz w:val="24"/>
          <w:szCs w:val="24"/>
        </w:rPr>
        <w:t xml:space="preserve"> </w:t>
      </w:r>
      <w:r w:rsidR="003E5952" w:rsidRPr="00F2598F">
        <w:rPr>
          <w:sz w:val="24"/>
          <w:szCs w:val="24"/>
        </w:rPr>
        <w:t>р</w:t>
      </w:r>
      <w:r w:rsidR="00EB4996" w:rsidRPr="00F2598F">
        <w:rPr>
          <w:sz w:val="24"/>
          <w:szCs w:val="24"/>
        </w:rPr>
        <w:t>ешение о предоставле</w:t>
      </w:r>
      <w:r w:rsidR="00D52BD2" w:rsidRPr="00F2598F">
        <w:rPr>
          <w:sz w:val="24"/>
          <w:szCs w:val="24"/>
        </w:rPr>
        <w:t xml:space="preserve">нии </w:t>
      </w:r>
      <w:r w:rsidR="00F04A0C" w:rsidRPr="00F2598F">
        <w:rPr>
          <w:sz w:val="24"/>
          <w:szCs w:val="24"/>
        </w:rPr>
        <w:t>Муниципальной услуги</w:t>
      </w:r>
      <w:r w:rsidR="00ED7907">
        <w:rPr>
          <w:sz w:val="24"/>
          <w:szCs w:val="24"/>
        </w:rPr>
        <w:t xml:space="preserve"> в виде</w:t>
      </w:r>
      <w:r w:rsidR="00ED7907" w:rsidRPr="00A464B3">
        <w:rPr>
          <w:sz w:val="24"/>
          <w:szCs w:val="24"/>
        </w:rPr>
        <w:t xml:space="preserve"> </w:t>
      </w:r>
      <w:r w:rsidR="00ED7907">
        <w:rPr>
          <w:sz w:val="24"/>
          <w:szCs w:val="24"/>
        </w:rPr>
        <w:t>выписки</w:t>
      </w:r>
      <w:r w:rsidR="00A15DFA" w:rsidRPr="00A15DFA">
        <w:rPr>
          <w:sz w:val="24"/>
          <w:szCs w:val="24"/>
        </w:rPr>
        <w:t xml:space="preserve"> из приказа руководителя </w:t>
      </w:r>
      <w:r w:rsidR="00F73A1E">
        <w:rPr>
          <w:sz w:val="24"/>
          <w:szCs w:val="24"/>
        </w:rPr>
        <w:t>Организации</w:t>
      </w:r>
      <w:r w:rsidR="00F73A1E" w:rsidRPr="004C7E39">
        <w:rPr>
          <w:sz w:val="24"/>
          <w:szCs w:val="24"/>
        </w:rPr>
        <w:t xml:space="preserve"> </w:t>
      </w:r>
      <w:r w:rsidR="00A15DFA" w:rsidRPr="00A15DFA">
        <w:rPr>
          <w:sz w:val="24"/>
          <w:szCs w:val="24"/>
        </w:rPr>
        <w:t xml:space="preserve">о приеме (зачислении) кандидата на обучение в </w:t>
      </w:r>
      <w:r w:rsidR="00F73A1E">
        <w:rPr>
          <w:sz w:val="24"/>
          <w:szCs w:val="24"/>
        </w:rPr>
        <w:t>Организацию</w:t>
      </w:r>
      <w:r w:rsidR="00F73A1E" w:rsidRPr="004C7E39">
        <w:rPr>
          <w:sz w:val="24"/>
          <w:szCs w:val="24"/>
        </w:rPr>
        <w:t xml:space="preserve"> </w:t>
      </w:r>
      <w:r w:rsidR="00A15DFA" w:rsidRPr="00A15DFA">
        <w:rPr>
          <w:sz w:val="24"/>
          <w:szCs w:val="24"/>
        </w:rPr>
        <w:t>(далее – выписка из приказа о зачислении),</w:t>
      </w:r>
      <w:r w:rsidR="001F4F26">
        <w:rPr>
          <w:sz w:val="24"/>
          <w:szCs w:val="24"/>
        </w:rPr>
        <w:t xml:space="preserve"> </w:t>
      </w:r>
      <w:r w:rsidR="00FC353A">
        <w:rPr>
          <w:sz w:val="24"/>
          <w:szCs w:val="24"/>
        </w:rPr>
        <w:t xml:space="preserve">которое оформляется </w:t>
      </w:r>
      <w:r w:rsidR="001F4F26">
        <w:rPr>
          <w:sz w:val="24"/>
          <w:szCs w:val="24"/>
        </w:rPr>
        <w:t>в соответствии с Приложением 1 к настоящему Административному регламенту</w:t>
      </w:r>
      <w:r w:rsidR="00016731">
        <w:rPr>
          <w:sz w:val="24"/>
          <w:szCs w:val="24"/>
        </w:rPr>
        <w:t>;</w:t>
      </w:r>
    </w:p>
    <w:p w:rsidR="002657FA" w:rsidRPr="00F2598F" w:rsidRDefault="00A50E99" w:rsidP="00876A9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1.</w:t>
      </w:r>
      <w:r w:rsidR="00672C5C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2657FA" w:rsidRPr="00F2598F">
        <w:rPr>
          <w:sz w:val="24"/>
          <w:szCs w:val="24"/>
        </w:rPr>
        <w:t xml:space="preserve"> </w:t>
      </w:r>
      <w:r w:rsidR="00644BF2" w:rsidRPr="00F2598F">
        <w:rPr>
          <w:sz w:val="24"/>
          <w:szCs w:val="24"/>
        </w:rPr>
        <w:t>р</w:t>
      </w:r>
      <w:r w:rsidR="002657FA" w:rsidRPr="00F2598F">
        <w:rPr>
          <w:sz w:val="24"/>
          <w:szCs w:val="24"/>
        </w:rPr>
        <w:t xml:space="preserve">ешение об отказе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2657FA" w:rsidRPr="00F2598F">
        <w:rPr>
          <w:sz w:val="24"/>
          <w:szCs w:val="24"/>
        </w:rPr>
        <w:t xml:space="preserve">, </w:t>
      </w:r>
      <w:r w:rsidR="003511AE" w:rsidRPr="00F2598F">
        <w:rPr>
          <w:sz w:val="24"/>
          <w:szCs w:val="24"/>
        </w:rPr>
        <w:t>при</w:t>
      </w:r>
      <w:r w:rsidR="002657FA" w:rsidRPr="00F2598F">
        <w:rPr>
          <w:sz w:val="24"/>
          <w:szCs w:val="24"/>
        </w:rPr>
        <w:t xml:space="preserve"> наличи</w:t>
      </w:r>
      <w:r w:rsidR="00825BFA" w:rsidRPr="00F2598F">
        <w:rPr>
          <w:sz w:val="24"/>
          <w:szCs w:val="24"/>
        </w:rPr>
        <w:t>и</w:t>
      </w:r>
      <w:r w:rsidR="002657FA" w:rsidRPr="00F2598F">
        <w:rPr>
          <w:sz w:val="24"/>
          <w:szCs w:val="24"/>
        </w:rPr>
        <w:t xml:space="preserve"> оснований для отказа </w:t>
      </w:r>
      <w:r w:rsidR="00DE0407" w:rsidRPr="00F2598F">
        <w:rPr>
          <w:sz w:val="24"/>
          <w:szCs w:val="24"/>
        </w:rPr>
        <w:t xml:space="preserve">в </w:t>
      </w:r>
      <w:r w:rsidR="002657FA" w:rsidRPr="00F2598F">
        <w:rPr>
          <w:sz w:val="24"/>
          <w:szCs w:val="24"/>
        </w:rPr>
        <w:t>предоставлени</w:t>
      </w:r>
      <w:r w:rsidR="00DE0407" w:rsidRPr="00F2598F">
        <w:rPr>
          <w:sz w:val="24"/>
          <w:szCs w:val="24"/>
        </w:rPr>
        <w:t>и</w:t>
      </w:r>
      <w:r w:rsidR="002657FA" w:rsidRPr="00F2598F">
        <w:rPr>
          <w:sz w:val="24"/>
          <w:szCs w:val="24"/>
        </w:rPr>
        <w:t xml:space="preserve"> </w:t>
      </w:r>
      <w:r w:rsidR="00DE0407" w:rsidRPr="00F2598F">
        <w:rPr>
          <w:sz w:val="24"/>
          <w:szCs w:val="24"/>
        </w:rPr>
        <w:t>Муниципальной у</w:t>
      </w:r>
      <w:r w:rsidR="00602113" w:rsidRPr="00F2598F">
        <w:rPr>
          <w:sz w:val="24"/>
          <w:szCs w:val="24"/>
        </w:rPr>
        <w:t>слуги</w:t>
      </w:r>
      <w:r w:rsidR="003511AE" w:rsidRPr="00F2598F">
        <w:rPr>
          <w:sz w:val="24"/>
          <w:szCs w:val="24"/>
        </w:rPr>
        <w:t>,</w:t>
      </w:r>
      <w:r w:rsidR="002657FA" w:rsidRPr="00F2598F">
        <w:rPr>
          <w:sz w:val="24"/>
          <w:szCs w:val="24"/>
        </w:rPr>
        <w:t xml:space="preserve"> указанных в </w:t>
      </w:r>
      <w:r w:rsidR="001077CD" w:rsidRPr="00F2598F">
        <w:rPr>
          <w:sz w:val="24"/>
          <w:szCs w:val="24"/>
        </w:rPr>
        <w:t>подразделе</w:t>
      </w:r>
      <w:r w:rsidR="002657FA" w:rsidRPr="00F2598F">
        <w:rPr>
          <w:sz w:val="24"/>
          <w:szCs w:val="24"/>
        </w:rPr>
        <w:t xml:space="preserve"> 13 настоящего Административного регламента, </w:t>
      </w:r>
      <w:r w:rsidR="00FC353A">
        <w:rPr>
          <w:sz w:val="24"/>
          <w:szCs w:val="24"/>
        </w:rPr>
        <w:t xml:space="preserve">которое </w:t>
      </w:r>
      <w:r w:rsidR="003511AE" w:rsidRPr="00F2598F">
        <w:rPr>
          <w:sz w:val="24"/>
          <w:szCs w:val="24"/>
        </w:rPr>
        <w:t xml:space="preserve">оформляется в соответствии с </w:t>
      </w:r>
      <w:r w:rsidR="002657FA" w:rsidRPr="00F2598F">
        <w:rPr>
          <w:sz w:val="24"/>
          <w:szCs w:val="24"/>
        </w:rPr>
        <w:t>Приложени</w:t>
      </w:r>
      <w:r w:rsidR="003511AE" w:rsidRPr="00F2598F">
        <w:rPr>
          <w:sz w:val="24"/>
          <w:szCs w:val="24"/>
        </w:rPr>
        <w:t>ем</w:t>
      </w:r>
      <w:r w:rsidR="002657FA" w:rsidRPr="00F2598F">
        <w:rPr>
          <w:sz w:val="24"/>
          <w:szCs w:val="24"/>
        </w:rPr>
        <w:t xml:space="preserve"> </w:t>
      </w:r>
      <w:r w:rsidR="0023467B">
        <w:rPr>
          <w:sz w:val="24"/>
          <w:szCs w:val="24"/>
        </w:rPr>
        <w:t>2</w:t>
      </w:r>
      <w:r w:rsidR="002657FA" w:rsidRPr="00F2598F">
        <w:rPr>
          <w:sz w:val="24"/>
          <w:szCs w:val="24"/>
        </w:rPr>
        <w:t xml:space="preserve"> к </w:t>
      </w:r>
      <w:r w:rsidR="00A61301" w:rsidRPr="00F2598F">
        <w:rPr>
          <w:sz w:val="24"/>
          <w:szCs w:val="24"/>
        </w:rPr>
        <w:t xml:space="preserve">настоящему </w:t>
      </w:r>
      <w:r w:rsidR="002657FA" w:rsidRPr="00F2598F">
        <w:rPr>
          <w:sz w:val="24"/>
          <w:szCs w:val="24"/>
        </w:rPr>
        <w:t>Административному регламенту</w:t>
      </w:r>
      <w:r w:rsidR="001276E9" w:rsidRPr="00F2598F">
        <w:rPr>
          <w:sz w:val="24"/>
          <w:szCs w:val="24"/>
        </w:rPr>
        <w:t>.</w:t>
      </w:r>
    </w:p>
    <w:p w:rsidR="00206CD3" w:rsidRDefault="002657FA" w:rsidP="00876A9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Результат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5742D5" w:rsidRPr="00F2598F">
        <w:rPr>
          <w:sz w:val="24"/>
          <w:szCs w:val="24"/>
        </w:rPr>
        <w:t xml:space="preserve"> </w:t>
      </w:r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 xml:space="preserve">имо от принятого решения оформляется </w:t>
      </w:r>
      <w:r w:rsidR="00AB5603" w:rsidRPr="00F2598F">
        <w:rPr>
          <w:sz w:val="24"/>
          <w:szCs w:val="24"/>
        </w:rPr>
        <w:t>в виде электронного документа</w:t>
      </w:r>
      <w:r w:rsidR="003511AE" w:rsidRPr="00F2598F">
        <w:rPr>
          <w:sz w:val="24"/>
          <w:szCs w:val="24"/>
        </w:rPr>
        <w:t>, подписанного</w:t>
      </w:r>
      <w:r w:rsidR="00CE0B1A" w:rsidRPr="00F2598F">
        <w:rPr>
          <w:sz w:val="24"/>
          <w:szCs w:val="24"/>
        </w:rPr>
        <w:t xml:space="preserve"> усиленной квалифицированной </w:t>
      </w:r>
      <w:r w:rsidR="009A35FE">
        <w:rPr>
          <w:sz w:val="24"/>
          <w:szCs w:val="24"/>
        </w:rPr>
        <w:t xml:space="preserve">электронной подписью (далее – </w:t>
      </w:r>
      <w:r w:rsidR="00CE0B1A" w:rsidRPr="00F2598F">
        <w:rPr>
          <w:sz w:val="24"/>
          <w:szCs w:val="24"/>
        </w:rPr>
        <w:t>ЭП</w:t>
      </w:r>
      <w:r w:rsidR="009A35FE">
        <w:rPr>
          <w:sz w:val="24"/>
          <w:szCs w:val="24"/>
        </w:rPr>
        <w:t>)</w:t>
      </w:r>
      <w:r w:rsidR="00CE0B1A" w:rsidRPr="00F2598F">
        <w:rPr>
          <w:sz w:val="24"/>
          <w:szCs w:val="24"/>
        </w:rPr>
        <w:t xml:space="preserve"> </w:t>
      </w:r>
      <w:r w:rsidR="00D029AB">
        <w:rPr>
          <w:sz w:val="24"/>
          <w:szCs w:val="24"/>
        </w:rPr>
        <w:t>работника</w:t>
      </w:r>
      <w:r w:rsidR="00CE0B1A" w:rsidRPr="00F2598F">
        <w:rPr>
          <w:sz w:val="24"/>
          <w:szCs w:val="24"/>
        </w:rPr>
        <w:t xml:space="preserve"> </w:t>
      </w:r>
      <w:r w:rsidR="00F73A1E">
        <w:rPr>
          <w:sz w:val="24"/>
          <w:szCs w:val="24"/>
        </w:rPr>
        <w:t>Организации</w:t>
      </w:r>
      <w:r w:rsidR="003511AE" w:rsidRPr="00F2598F">
        <w:rPr>
          <w:sz w:val="24"/>
          <w:szCs w:val="24"/>
        </w:rPr>
        <w:t>,</w:t>
      </w:r>
      <w:r w:rsidR="0011229A" w:rsidRPr="00F2598F">
        <w:rPr>
          <w:sz w:val="24"/>
          <w:szCs w:val="24"/>
        </w:rPr>
        <w:t xml:space="preserve"> </w:t>
      </w:r>
      <w:r w:rsidR="009D41DA">
        <w:rPr>
          <w:sz w:val="24"/>
          <w:szCs w:val="24"/>
        </w:rPr>
        <w:t>который</w:t>
      </w:r>
      <w:r w:rsidR="009D41DA" w:rsidRPr="00F2598F">
        <w:rPr>
          <w:sz w:val="24"/>
          <w:szCs w:val="24"/>
        </w:rPr>
        <w:t xml:space="preserve"> </w:t>
      </w:r>
      <w:r w:rsidR="006449C6" w:rsidRPr="00F2598F">
        <w:rPr>
          <w:sz w:val="24"/>
          <w:szCs w:val="24"/>
        </w:rPr>
        <w:t xml:space="preserve">направляется Заявителю </w:t>
      </w:r>
      <w:r w:rsidR="004015B0" w:rsidRPr="00F2598F">
        <w:rPr>
          <w:sz w:val="24"/>
          <w:szCs w:val="24"/>
        </w:rPr>
        <w:t>в Личный кабинет на РПГУ</w:t>
      </w:r>
      <w:r w:rsidR="00202341" w:rsidRPr="00F2598F">
        <w:rPr>
          <w:sz w:val="24"/>
          <w:szCs w:val="24"/>
        </w:rPr>
        <w:t xml:space="preserve"> в день подписания результата</w:t>
      </w:r>
      <w:r w:rsidR="00373296" w:rsidRPr="00F2598F">
        <w:rPr>
          <w:sz w:val="24"/>
          <w:szCs w:val="24"/>
        </w:rPr>
        <w:t>.</w:t>
      </w:r>
      <w:r w:rsidR="00BF3245">
        <w:rPr>
          <w:sz w:val="24"/>
          <w:szCs w:val="24"/>
        </w:rPr>
        <w:t xml:space="preserve"> </w:t>
      </w:r>
    </w:p>
    <w:p w:rsidR="000E63F6" w:rsidRDefault="000E63F6" w:rsidP="00876A9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6.2.1. </w:t>
      </w:r>
      <w:r w:rsidRPr="008325D5">
        <w:rPr>
          <w:sz w:val="24"/>
          <w:szCs w:val="24"/>
        </w:rPr>
        <w:t xml:space="preserve">Решение о предоставлении Муниципальной услуги </w:t>
      </w:r>
      <w:r>
        <w:rPr>
          <w:sz w:val="24"/>
          <w:szCs w:val="24"/>
        </w:rPr>
        <w:t>направляется</w:t>
      </w:r>
      <w:r w:rsidRPr="008325D5">
        <w:rPr>
          <w:sz w:val="24"/>
          <w:szCs w:val="24"/>
        </w:rPr>
        <w:t xml:space="preserve"> Заявителю в</w:t>
      </w:r>
      <w:r>
        <w:rPr>
          <w:sz w:val="24"/>
          <w:szCs w:val="24"/>
        </w:rPr>
        <w:t xml:space="preserve"> </w:t>
      </w:r>
      <w:r w:rsidR="00720D8D">
        <w:rPr>
          <w:sz w:val="24"/>
          <w:szCs w:val="24"/>
        </w:rPr>
        <w:t>Л</w:t>
      </w:r>
      <w:r>
        <w:rPr>
          <w:sz w:val="24"/>
          <w:szCs w:val="24"/>
        </w:rPr>
        <w:t>ичный кабинет на РПГУ</w:t>
      </w:r>
      <w:r w:rsidRPr="008325D5">
        <w:rPr>
          <w:sz w:val="24"/>
          <w:szCs w:val="24"/>
        </w:rPr>
        <w:t xml:space="preserve"> после </w:t>
      </w:r>
      <w:r>
        <w:rPr>
          <w:sz w:val="24"/>
          <w:szCs w:val="24"/>
        </w:rPr>
        <w:t xml:space="preserve">осуществления </w:t>
      </w:r>
      <w:r w:rsidRPr="008325D5">
        <w:rPr>
          <w:sz w:val="24"/>
          <w:szCs w:val="24"/>
        </w:rPr>
        <w:t>сверки оригиналов документов, необходимых для предоставления Муниципальной услуги</w:t>
      </w:r>
      <w:r>
        <w:rPr>
          <w:sz w:val="24"/>
          <w:szCs w:val="24"/>
        </w:rPr>
        <w:t>,</w:t>
      </w:r>
      <w:r w:rsidR="00E96751">
        <w:rPr>
          <w:sz w:val="24"/>
          <w:szCs w:val="24"/>
        </w:rPr>
        <w:t xml:space="preserve"> </w:t>
      </w:r>
      <w:r w:rsidR="00FE735E">
        <w:rPr>
          <w:sz w:val="24"/>
          <w:szCs w:val="24"/>
        </w:rPr>
        <w:t>с данными, указанными в Запросе</w:t>
      </w:r>
      <w:r w:rsidR="00E96751">
        <w:rPr>
          <w:sz w:val="24"/>
          <w:szCs w:val="24"/>
        </w:rPr>
        <w:t>, которая осуществляется</w:t>
      </w:r>
      <w:r w:rsidR="00F73A1E" w:rsidRPr="00F73A1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E23503" w:rsidRDefault="00E23503" w:rsidP="00876A9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6.2.1.1. при необходимости проведения вступительных (приемных) испытаний – в день вступительных (приемных) испытаний;</w:t>
      </w:r>
      <w:proofErr w:type="gramEnd"/>
    </w:p>
    <w:p w:rsidR="00E23503" w:rsidRPr="00F2598F" w:rsidRDefault="00E23503" w:rsidP="00876A90">
      <w:pPr>
        <w:pStyle w:val="111"/>
        <w:widowControl w:val="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6.2.1.2. при отсутствии необходимости проведения вступительных (приемных) испытаний – в день подписания договора</w:t>
      </w:r>
      <w:r w:rsidR="000648C2" w:rsidRPr="00BA16DA">
        <w:rPr>
          <w:b/>
          <w:sz w:val="24"/>
          <w:szCs w:val="24"/>
        </w:rPr>
        <w:t xml:space="preserve"> </w:t>
      </w:r>
      <w:r w:rsidR="000648C2" w:rsidRPr="00591B13">
        <w:rPr>
          <w:sz w:val="24"/>
          <w:szCs w:val="24"/>
        </w:rPr>
        <w:t xml:space="preserve">об образовании на обучение по дополнительным </w:t>
      </w:r>
      <w:r w:rsidR="004F50D8">
        <w:rPr>
          <w:sz w:val="24"/>
          <w:szCs w:val="24"/>
        </w:rPr>
        <w:t>обще</w:t>
      </w:r>
      <w:r w:rsidR="009D2B27">
        <w:rPr>
          <w:sz w:val="24"/>
          <w:szCs w:val="24"/>
        </w:rPr>
        <w:t xml:space="preserve">образовательным программам </w:t>
      </w:r>
      <w:r w:rsidR="000648C2" w:rsidRPr="00591B13">
        <w:rPr>
          <w:sz w:val="24"/>
          <w:szCs w:val="24"/>
        </w:rPr>
        <w:t>или договор</w:t>
      </w:r>
      <w:r w:rsidR="00DD6F7A">
        <w:rPr>
          <w:sz w:val="24"/>
          <w:szCs w:val="24"/>
        </w:rPr>
        <w:t xml:space="preserve">а об образовании на обучение по </w:t>
      </w:r>
      <w:r w:rsidR="009D2B27">
        <w:rPr>
          <w:sz w:val="24"/>
          <w:szCs w:val="24"/>
        </w:rPr>
        <w:t xml:space="preserve"> д</w:t>
      </w:r>
      <w:r w:rsidR="000648C2" w:rsidRPr="00591B13">
        <w:rPr>
          <w:sz w:val="24"/>
          <w:szCs w:val="24"/>
        </w:rPr>
        <w:t xml:space="preserve">ополнительным общеразвивающим программам в рамках системы </w:t>
      </w:r>
      <w:r w:rsidR="00587230">
        <w:rPr>
          <w:sz w:val="24"/>
          <w:szCs w:val="24"/>
        </w:rPr>
        <w:t>ПФДО</w:t>
      </w:r>
      <w:r w:rsidR="000648C2" w:rsidRPr="00BA16D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(далее </w:t>
      </w:r>
      <w:r w:rsidR="00F84746">
        <w:rPr>
          <w:sz w:val="24"/>
          <w:szCs w:val="24"/>
        </w:rPr>
        <w:t xml:space="preserve">соответственно </w:t>
      </w:r>
      <w:r>
        <w:rPr>
          <w:sz w:val="24"/>
          <w:szCs w:val="24"/>
        </w:rPr>
        <w:t>– договор</w:t>
      </w:r>
      <w:r w:rsidR="00F84746">
        <w:rPr>
          <w:sz w:val="24"/>
          <w:szCs w:val="24"/>
        </w:rPr>
        <w:t xml:space="preserve"> </w:t>
      </w:r>
      <w:proofErr w:type="gramStart"/>
      <w:r w:rsidR="00F84746">
        <w:rPr>
          <w:sz w:val="24"/>
          <w:szCs w:val="24"/>
        </w:rPr>
        <w:t>ДО</w:t>
      </w:r>
      <w:proofErr w:type="gramEnd"/>
      <w:r w:rsidR="00F84746">
        <w:rPr>
          <w:sz w:val="24"/>
          <w:szCs w:val="24"/>
        </w:rPr>
        <w:t xml:space="preserve">, </w:t>
      </w:r>
      <w:proofErr w:type="gramStart"/>
      <w:r w:rsidR="00F84746">
        <w:rPr>
          <w:sz w:val="24"/>
          <w:szCs w:val="24"/>
        </w:rPr>
        <w:t>договор</w:t>
      </w:r>
      <w:proofErr w:type="gramEnd"/>
      <w:r w:rsidR="00F84746">
        <w:rPr>
          <w:sz w:val="24"/>
          <w:szCs w:val="24"/>
        </w:rPr>
        <w:t xml:space="preserve"> ПФ</w:t>
      </w:r>
      <w:r>
        <w:rPr>
          <w:sz w:val="24"/>
          <w:szCs w:val="24"/>
        </w:rPr>
        <w:t>).</w:t>
      </w:r>
    </w:p>
    <w:p w:rsidR="004A1312" w:rsidRPr="00F2598F" w:rsidRDefault="006449C6" w:rsidP="00876A90">
      <w:pPr>
        <w:pStyle w:val="111"/>
        <w:widowControl w:val="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bookmarkStart w:id="48" w:name="_Toc463206273"/>
      <w:bookmarkStart w:id="49" w:name="_Toc463207570"/>
      <w:bookmarkStart w:id="50" w:name="_Toc463206274"/>
      <w:bookmarkStart w:id="51" w:name="_Toc463207571"/>
      <w:bookmarkEnd w:id="48"/>
      <w:bookmarkEnd w:id="49"/>
      <w:bookmarkEnd w:id="50"/>
      <w:bookmarkEnd w:id="51"/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</w:t>
      </w:r>
      <w:r w:rsidR="004A1312" w:rsidRPr="00F2598F">
        <w:rPr>
          <w:sz w:val="24"/>
          <w:szCs w:val="24"/>
        </w:rPr>
        <w:t xml:space="preserve">Сведения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4A1312" w:rsidRPr="00F2598F">
        <w:rPr>
          <w:sz w:val="24"/>
          <w:szCs w:val="24"/>
        </w:rPr>
        <w:t xml:space="preserve"> с приложением электронного образа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226F3E" w:rsidRPr="00F2598F">
        <w:rPr>
          <w:sz w:val="24"/>
          <w:szCs w:val="24"/>
        </w:rPr>
        <w:t xml:space="preserve"> в течение </w:t>
      </w:r>
      <w:r w:rsidR="003E5952" w:rsidRPr="00F2598F">
        <w:rPr>
          <w:sz w:val="24"/>
          <w:szCs w:val="24"/>
        </w:rPr>
        <w:t>1</w:t>
      </w:r>
      <w:r w:rsidR="00900F77">
        <w:rPr>
          <w:sz w:val="24"/>
          <w:szCs w:val="24"/>
        </w:rPr>
        <w:t xml:space="preserve"> (</w:t>
      </w:r>
      <w:r w:rsidR="00E96E88">
        <w:rPr>
          <w:sz w:val="24"/>
          <w:szCs w:val="24"/>
        </w:rPr>
        <w:t>О</w:t>
      </w:r>
      <w:r w:rsidR="00900F77">
        <w:rPr>
          <w:sz w:val="24"/>
          <w:szCs w:val="24"/>
        </w:rPr>
        <w:t>дного)</w:t>
      </w:r>
      <w:r w:rsidR="003E5952" w:rsidRPr="00F2598F">
        <w:rPr>
          <w:sz w:val="24"/>
          <w:szCs w:val="24"/>
        </w:rPr>
        <w:t xml:space="preserve"> рабочего дня</w:t>
      </w:r>
      <w:r w:rsidR="004A1312" w:rsidRPr="00F2598F">
        <w:rPr>
          <w:sz w:val="24"/>
          <w:szCs w:val="24"/>
        </w:rPr>
        <w:t xml:space="preserve"> подлежат обязательному размещению</w:t>
      </w:r>
      <w:r w:rsidR="00226F3E" w:rsidRPr="00F2598F">
        <w:rPr>
          <w:sz w:val="24"/>
          <w:szCs w:val="24"/>
        </w:rPr>
        <w:t xml:space="preserve"> в </w:t>
      </w:r>
      <w:r w:rsidR="000E4CFA">
        <w:rPr>
          <w:sz w:val="24"/>
          <w:szCs w:val="24"/>
        </w:rPr>
        <w:t>ВИС</w:t>
      </w:r>
      <w:r w:rsidR="005A1EA6" w:rsidRPr="00F2598F">
        <w:rPr>
          <w:sz w:val="24"/>
          <w:szCs w:val="24"/>
        </w:rPr>
        <w:t xml:space="preserve">. </w:t>
      </w:r>
    </w:p>
    <w:p w:rsidR="00B8569B" w:rsidRPr="00F2598F" w:rsidRDefault="003F34BE" w:rsidP="00876A9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4</w:t>
      </w:r>
      <w:r w:rsidR="00B8569B" w:rsidRPr="00F2598F">
        <w:rPr>
          <w:sz w:val="24"/>
          <w:szCs w:val="24"/>
        </w:rPr>
        <w:t xml:space="preserve">. Уведомление о принятом решении, </w:t>
      </w:r>
      <w:r w:rsidR="00D50924" w:rsidRPr="00F2598F">
        <w:rPr>
          <w:sz w:val="24"/>
          <w:szCs w:val="24"/>
        </w:rPr>
        <w:t>независ</w:t>
      </w:r>
      <w:r w:rsidR="00B8569B" w:rsidRPr="00F2598F">
        <w:rPr>
          <w:sz w:val="24"/>
          <w:szCs w:val="24"/>
        </w:rPr>
        <w:t xml:space="preserve">имо от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B8569B" w:rsidRPr="00F2598F">
        <w:rPr>
          <w:sz w:val="24"/>
          <w:szCs w:val="24"/>
        </w:rPr>
        <w:t xml:space="preserve">, направляется в Личный кабинет Заявителя на РПГУ. </w:t>
      </w:r>
    </w:p>
    <w:p w:rsidR="001B6935" w:rsidRPr="00F2598F" w:rsidRDefault="001B6935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1EA6" w:rsidRPr="00F2598F" w:rsidRDefault="00BE2953" w:rsidP="00793942">
      <w:pPr>
        <w:pStyle w:val="2-"/>
      </w:pPr>
      <w:bookmarkStart w:id="52" w:name="_Toc438110037"/>
      <w:bookmarkStart w:id="53" w:name="_Toc438376242"/>
      <w:bookmarkStart w:id="54" w:name="_Toc510616997"/>
      <w:bookmarkStart w:id="55" w:name="_Toc28377939"/>
      <w:bookmarkStart w:id="56" w:name="_Toc40861756"/>
      <w:r w:rsidRPr="00F2598F">
        <w:t xml:space="preserve">7. </w:t>
      </w:r>
      <w:bookmarkStart w:id="57" w:name="_Hlk20900628"/>
      <w:r w:rsidR="00582ADB" w:rsidRPr="0034787E">
        <w:t xml:space="preserve">Срок </w:t>
      </w:r>
      <w:r w:rsidR="6BDCEDE7" w:rsidRPr="0034787E">
        <w:t xml:space="preserve">и порядок </w:t>
      </w:r>
      <w:r w:rsidR="00582ADB" w:rsidRPr="0034787E">
        <w:t xml:space="preserve">регистрации </w:t>
      </w:r>
      <w:bookmarkEnd w:id="52"/>
      <w:bookmarkEnd w:id="53"/>
      <w:r w:rsidR="6BDCEDE7" w:rsidRPr="0034787E">
        <w:t>З</w:t>
      </w:r>
      <w:r w:rsidR="009F2BB0" w:rsidRPr="0034787E">
        <w:t xml:space="preserve">апроса Заявителя </w:t>
      </w:r>
      <w:r w:rsidR="002B06DB" w:rsidRPr="0034787E">
        <w:t xml:space="preserve">о предоставлении </w:t>
      </w:r>
      <w:r w:rsidR="00F73A1E">
        <w:t xml:space="preserve">Муниципальной </w:t>
      </w:r>
      <w:r w:rsidR="00F04A0C" w:rsidRPr="0034787E">
        <w:t>услуги</w:t>
      </w:r>
      <w:r w:rsidR="6BDCEDE7" w:rsidRPr="0034787E">
        <w:t>, в том числе в электронной форме</w:t>
      </w:r>
      <w:bookmarkEnd w:id="54"/>
      <w:bookmarkEnd w:id="55"/>
      <w:bookmarkEnd w:id="56"/>
      <w:bookmarkEnd w:id="57"/>
    </w:p>
    <w:p w:rsidR="00DF25F6" w:rsidRPr="004C7E39" w:rsidRDefault="00DF25F6" w:rsidP="00793942">
      <w:pPr>
        <w:pStyle w:val="2-"/>
      </w:pPr>
    </w:p>
    <w:p w:rsidR="00F73A1E" w:rsidRDefault="00BE2953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bookmarkStart w:id="58" w:name="_Toc437973287"/>
      <w:bookmarkStart w:id="59" w:name="_Toc438110028"/>
      <w:bookmarkStart w:id="60" w:name="_Toc438376232"/>
      <w:bookmarkEnd w:id="38"/>
      <w:bookmarkEnd w:id="39"/>
      <w:bookmarkEnd w:id="40"/>
      <w:r w:rsidRPr="004C7E39">
        <w:rPr>
          <w:sz w:val="24"/>
          <w:szCs w:val="24"/>
        </w:rPr>
        <w:t>7.</w:t>
      </w:r>
      <w:r w:rsidR="009D74EB" w:rsidRPr="004C7E39">
        <w:rPr>
          <w:sz w:val="24"/>
          <w:szCs w:val="24"/>
        </w:rPr>
        <w:t>1</w:t>
      </w:r>
      <w:r w:rsidRPr="004C7E39">
        <w:rPr>
          <w:sz w:val="24"/>
          <w:szCs w:val="24"/>
        </w:rPr>
        <w:t xml:space="preserve">. </w:t>
      </w:r>
      <w:r w:rsidR="003370EF" w:rsidRPr="004C7E39">
        <w:rPr>
          <w:sz w:val="24"/>
          <w:szCs w:val="24"/>
        </w:rPr>
        <w:t xml:space="preserve">Запрос </w:t>
      </w:r>
      <w:r w:rsidR="009F2BB0" w:rsidRPr="004C7E39">
        <w:rPr>
          <w:sz w:val="24"/>
          <w:szCs w:val="24"/>
        </w:rPr>
        <w:t xml:space="preserve">о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9F2BB0" w:rsidRPr="004C7E39">
        <w:rPr>
          <w:sz w:val="24"/>
          <w:szCs w:val="24"/>
        </w:rPr>
        <w:t>, поданн</w:t>
      </w:r>
      <w:r w:rsidR="003370EF" w:rsidRPr="004C7E39">
        <w:rPr>
          <w:sz w:val="24"/>
          <w:szCs w:val="24"/>
        </w:rPr>
        <w:t>ый</w:t>
      </w:r>
      <w:r w:rsidR="009F2BB0" w:rsidRPr="004C7E39">
        <w:rPr>
          <w:sz w:val="24"/>
          <w:szCs w:val="24"/>
        </w:rPr>
        <w:t xml:space="preserve"> в электронной форме посредством РПГУ до 16:00 рабочего дня, регистрируется в </w:t>
      </w:r>
      <w:r w:rsidR="00F73A1E">
        <w:rPr>
          <w:sz w:val="24"/>
          <w:szCs w:val="24"/>
        </w:rPr>
        <w:t>Организации</w:t>
      </w:r>
      <w:r w:rsidR="00F73A1E" w:rsidRPr="004C7E39">
        <w:rPr>
          <w:sz w:val="24"/>
          <w:szCs w:val="24"/>
        </w:rPr>
        <w:t xml:space="preserve"> </w:t>
      </w:r>
      <w:r w:rsidR="009F2BB0" w:rsidRPr="004C7E39">
        <w:rPr>
          <w:sz w:val="24"/>
          <w:szCs w:val="24"/>
        </w:rPr>
        <w:t>в день его подачи.</w:t>
      </w:r>
    </w:p>
    <w:p w:rsidR="00FD4167" w:rsidRPr="004C7E39" w:rsidRDefault="003370EF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lastRenderedPageBreak/>
        <w:t>Запрос</w:t>
      </w:r>
      <w:r w:rsidR="009F2BB0" w:rsidRPr="004C7E39">
        <w:rPr>
          <w:sz w:val="24"/>
          <w:szCs w:val="24"/>
        </w:rPr>
        <w:t>, поданн</w:t>
      </w:r>
      <w:r w:rsidRPr="004C7E39">
        <w:rPr>
          <w:sz w:val="24"/>
          <w:szCs w:val="24"/>
        </w:rPr>
        <w:t>ый</w:t>
      </w:r>
      <w:r w:rsidR="009F2BB0" w:rsidRPr="004C7E39">
        <w:rPr>
          <w:sz w:val="24"/>
          <w:szCs w:val="24"/>
        </w:rPr>
        <w:t xml:space="preserve"> посредством РПГУ после 16:00 рабочего дня либо в нерабочий день, регистрируется в </w:t>
      </w:r>
      <w:r w:rsidR="00F73A1E">
        <w:rPr>
          <w:sz w:val="24"/>
          <w:szCs w:val="24"/>
        </w:rPr>
        <w:t>Организации</w:t>
      </w:r>
      <w:r w:rsidR="00F73A1E" w:rsidRPr="004C7E39">
        <w:rPr>
          <w:sz w:val="24"/>
          <w:szCs w:val="24"/>
        </w:rPr>
        <w:t xml:space="preserve"> </w:t>
      </w:r>
      <w:r w:rsidR="006449C6" w:rsidRPr="004C7E39">
        <w:rPr>
          <w:sz w:val="24"/>
          <w:szCs w:val="24"/>
        </w:rPr>
        <w:t>на</w:t>
      </w:r>
      <w:r w:rsidR="009F2BB0" w:rsidRPr="004C7E39">
        <w:rPr>
          <w:sz w:val="24"/>
          <w:szCs w:val="24"/>
        </w:rPr>
        <w:t xml:space="preserve"> следующий рабочий день. </w:t>
      </w:r>
    </w:p>
    <w:p w:rsidR="00226F3E" w:rsidRPr="004C7E39" w:rsidRDefault="00BE2953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7.</w:t>
      </w:r>
      <w:r w:rsidR="00B46050" w:rsidRPr="004C7E39">
        <w:rPr>
          <w:sz w:val="24"/>
          <w:szCs w:val="24"/>
        </w:rPr>
        <w:t>2</w:t>
      </w:r>
      <w:r w:rsidRPr="004C7E39">
        <w:rPr>
          <w:sz w:val="24"/>
          <w:szCs w:val="24"/>
        </w:rPr>
        <w:t xml:space="preserve">. </w:t>
      </w:r>
      <w:r w:rsidR="003370EF" w:rsidRPr="004C7E39">
        <w:rPr>
          <w:sz w:val="24"/>
          <w:szCs w:val="24"/>
        </w:rPr>
        <w:t>Запрос</w:t>
      </w:r>
      <w:r w:rsidR="00FD4167" w:rsidRPr="004C7E39">
        <w:rPr>
          <w:sz w:val="24"/>
          <w:szCs w:val="24"/>
        </w:rPr>
        <w:t>, поданн</w:t>
      </w:r>
      <w:r w:rsidR="003370EF" w:rsidRPr="004C7E39">
        <w:rPr>
          <w:sz w:val="24"/>
          <w:szCs w:val="24"/>
        </w:rPr>
        <w:t>ый</w:t>
      </w:r>
      <w:r w:rsidR="00FD4167" w:rsidRPr="004C7E39">
        <w:rPr>
          <w:sz w:val="24"/>
          <w:szCs w:val="24"/>
        </w:rPr>
        <w:t xml:space="preserve"> в иных формах, предусмотренных законодательством</w:t>
      </w:r>
      <w:r w:rsidR="00B43AD0" w:rsidRPr="004C7E39">
        <w:rPr>
          <w:sz w:val="24"/>
          <w:szCs w:val="24"/>
        </w:rPr>
        <w:t xml:space="preserve"> </w:t>
      </w:r>
      <w:r w:rsidR="00FD4167" w:rsidRPr="004C7E39">
        <w:rPr>
          <w:sz w:val="24"/>
          <w:szCs w:val="24"/>
        </w:rPr>
        <w:t>Российской</w:t>
      </w:r>
      <w:r w:rsidR="00B43AD0" w:rsidRPr="004C7E39">
        <w:rPr>
          <w:sz w:val="24"/>
          <w:szCs w:val="24"/>
        </w:rPr>
        <w:t xml:space="preserve"> </w:t>
      </w:r>
      <w:r w:rsidR="00FD4167" w:rsidRPr="004C7E39">
        <w:rPr>
          <w:sz w:val="24"/>
          <w:szCs w:val="24"/>
        </w:rPr>
        <w:t>Федерации</w:t>
      </w:r>
      <w:r w:rsidR="00B43AD0" w:rsidRPr="004C7E39">
        <w:rPr>
          <w:sz w:val="24"/>
          <w:szCs w:val="24"/>
        </w:rPr>
        <w:t xml:space="preserve">, </w:t>
      </w:r>
      <w:r w:rsidR="00FD4167" w:rsidRPr="004C7E39">
        <w:rPr>
          <w:sz w:val="24"/>
          <w:szCs w:val="24"/>
        </w:rPr>
        <w:t xml:space="preserve">регистрируется в </w:t>
      </w:r>
      <w:r w:rsidR="00F73A1E">
        <w:rPr>
          <w:sz w:val="24"/>
          <w:szCs w:val="24"/>
        </w:rPr>
        <w:t>Организации</w:t>
      </w:r>
      <w:r w:rsidR="00F73A1E" w:rsidRPr="004C7E39">
        <w:rPr>
          <w:sz w:val="24"/>
          <w:szCs w:val="24"/>
        </w:rPr>
        <w:t xml:space="preserve"> </w:t>
      </w:r>
      <w:r w:rsidR="00FD4167" w:rsidRPr="004C7E39">
        <w:rPr>
          <w:sz w:val="24"/>
          <w:szCs w:val="24"/>
        </w:rPr>
        <w:t xml:space="preserve">в порядке, установленном организационно-распорядительным </w:t>
      </w:r>
      <w:r w:rsidR="00170DBE" w:rsidRPr="004C7E39">
        <w:rPr>
          <w:sz w:val="24"/>
          <w:szCs w:val="24"/>
        </w:rPr>
        <w:t xml:space="preserve">актом </w:t>
      </w:r>
      <w:r w:rsidR="00F73A1E">
        <w:rPr>
          <w:sz w:val="24"/>
          <w:szCs w:val="24"/>
        </w:rPr>
        <w:t>Организации</w:t>
      </w:r>
      <w:r w:rsidR="00226F3E" w:rsidRPr="004C7E39">
        <w:rPr>
          <w:sz w:val="24"/>
          <w:szCs w:val="24"/>
        </w:rPr>
        <w:t>.</w:t>
      </w:r>
    </w:p>
    <w:p w:rsidR="00DF25F6" w:rsidRPr="00F2598F" w:rsidRDefault="00DF25F6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763F54" w:rsidRPr="00F2598F" w:rsidRDefault="00232BE7" w:rsidP="00793942">
      <w:pPr>
        <w:pStyle w:val="2-"/>
      </w:pPr>
      <w:bookmarkStart w:id="61" w:name="_Toc510616998"/>
      <w:bookmarkStart w:id="62" w:name="_Toc28377940"/>
      <w:bookmarkStart w:id="63" w:name="_Toc40861757"/>
      <w:bookmarkStart w:id="64" w:name="_Hlk20900646"/>
      <w:r w:rsidRPr="00F2598F">
        <w:t xml:space="preserve">8. </w:t>
      </w:r>
      <w:r w:rsidR="6BDCEDE7" w:rsidRPr="0034787E">
        <w:t xml:space="preserve">Срок предоставления </w:t>
      </w:r>
      <w:r w:rsidR="00F04A0C" w:rsidRPr="0034787E">
        <w:t>Муниципальной услуги</w:t>
      </w:r>
      <w:bookmarkEnd w:id="58"/>
      <w:bookmarkEnd w:id="59"/>
      <w:bookmarkEnd w:id="60"/>
      <w:bookmarkEnd w:id="61"/>
      <w:bookmarkEnd w:id="62"/>
      <w:bookmarkEnd w:id="63"/>
    </w:p>
    <w:p w:rsidR="00DF25F6" w:rsidRPr="00F2598F" w:rsidRDefault="00DF25F6" w:rsidP="00793942">
      <w:pPr>
        <w:pStyle w:val="2-"/>
      </w:pPr>
    </w:p>
    <w:bookmarkEnd w:id="64"/>
    <w:p w:rsidR="009963DF" w:rsidRDefault="00595CC1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8.1. </w:t>
      </w:r>
      <w:r w:rsidR="00490BA0" w:rsidRPr="00F2598F">
        <w:rPr>
          <w:sz w:val="24"/>
          <w:szCs w:val="24"/>
        </w:rPr>
        <w:t xml:space="preserve">Срок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9963DF">
        <w:rPr>
          <w:sz w:val="24"/>
          <w:szCs w:val="24"/>
        </w:rPr>
        <w:t>:</w:t>
      </w:r>
      <w:r w:rsidR="00590AEA" w:rsidRPr="00F2598F">
        <w:rPr>
          <w:sz w:val="24"/>
          <w:szCs w:val="24"/>
        </w:rPr>
        <w:t xml:space="preserve"> </w:t>
      </w:r>
    </w:p>
    <w:p w:rsidR="007533DE" w:rsidRDefault="009963DF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3E5952" w:rsidRPr="00F2598F">
        <w:rPr>
          <w:sz w:val="24"/>
          <w:szCs w:val="24"/>
        </w:rPr>
        <w:t>при необходимости проведения вступительных (приемных) испытаний составляет не более 45</w:t>
      </w:r>
      <w:r w:rsidR="0035382E">
        <w:rPr>
          <w:sz w:val="24"/>
          <w:szCs w:val="24"/>
        </w:rPr>
        <w:t xml:space="preserve"> (Сорока пяти)</w:t>
      </w:r>
      <w:r w:rsidR="003E5952"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3E5952" w:rsidRPr="00F2598F">
        <w:rPr>
          <w:sz w:val="24"/>
          <w:szCs w:val="24"/>
        </w:rPr>
        <w:t xml:space="preserve"> в </w:t>
      </w:r>
      <w:r w:rsidR="00F73A1E">
        <w:rPr>
          <w:sz w:val="24"/>
          <w:szCs w:val="24"/>
        </w:rPr>
        <w:t>Организации</w:t>
      </w:r>
      <w:r>
        <w:rPr>
          <w:sz w:val="24"/>
          <w:szCs w:val="24"/>
        </w:rPr>
        <w:t>;</w:t>
      </w:r>
    </w:p>
    <w:p w:rsidR="003E5952" w:rsidRPr="00F2598F" w:rsidRDefault="009963DF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8.1.2. п</w:t>
      </w:r>
      <w:r w:rsidR="003E5952" w:rsidRPr="00F2598F">
        <w:rPr>
          <w:sz w:val="24"/>
          <w:szCs w:val="24"/>
        </w:rPr>
        <w:t>ри отсутствии необходимости проведения вступительных (приемных) испытаний</w:t>
      </w:r>
      <w:r w:rsidR="00590AEA" w:rsidRPr="00F2598F">
        <w:rPr>
          <w:sz w:val="24"/>
          <w:szCs w:val="24"/>
        </w:rPr>
        <w:t xml:space="preserve"> </w:t>
      </w:r>
      <w:r w:rsidR="007533DE">
        <w:rPr>
          <w:sz w:val="24"/>
          <w:szCs w:val="24"/>
        </w:rPr>
        <w:t>составляет</w:t>
      </w:r>
      <w:r w:rsidR="00A464B3">
        <w:rPr>
          <w:sz w:val="24"/>
          <w:szCs w:val="24"/>
        </w:rPr>
        <w:t xml:space="preserve"> </w:t>
      </w:r>
      <w:r w:rsidR="003E5952" w:rsidRPr="00F2598F">
        <w:rPr>
          <w:sz w:val="24"/>
          <w:szCs w:val="24"/>
        </w:rPr>
        <w:t>не более 7</w:t>
      </w:r>
      <w:r w:rsidR="0035382E">
        <w:rPr>
          <w:sz w:val="24"/>
          <w:szCs w:val="24"/>
        </w:rPr>
        <w:t xml:space="preserve"> (Семи)</w:t>
      </w:r>
      <w:r w:rsidR="003E5952"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243FAB" w:rsidRPr="00F2598F">
        <w:rPr>
          <w:sz w:val="24"/>
          <w:szCs w:val="24"/>
        </w:rPr>
        <w:t xml:space="preserve"> </w:t>
      </w:r>
      <w:r w:rsidR="003E5952" w:rsidRPr="00F2598F">
        <w:rPr>
          <w:sz w:val="24"/>
          <w:szCs w:val="24"/>
        </w:rPr>
        <w:t xml:space="preserve">в </w:t>
      </w:r>
      <w:r w:rsidR="00F73A1E">
        <w:rPr>
          <w:sz w:val="24"/>
          <w:szCs w:val="24"/>
        </w:rPr>
        <w:t>Организации</w:t>
      </w:r>
      <w:r w:rsidR="003E5952" w:rsidRPr="00F2598F">
        <w:rPr>
          <w:sz w:val="24"/>
          <w:szCs w:val="24"/>
        </w:rPr>
        <w:t>.</w:t>
      </w:r>
    </w:p>
    <w:p w:rsidR="00FA3753" w:rsidRDefault="002C2F86" w:rsidP="00876A9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8.2.</w:t>
      </w:r>
      <w:r w:rsidR="00720793" w:rsidRPr="00F2598F">
        <w:rPr>
          <w:sz w:val="24"/>
          <w:szCs w:val="24"/>
        </w:rPr>
        <w:t xml:space="preserve"> </w:t>
      </w:r>
      <w:r w:rsidR="0064170B" w:rsidRPr="00F2598F">
        <w:rPr>
          <w:sz w:val="24"/>
          <w:szCs w:val="24"/>
        </w:rPr>
        <w:t>В случае наличия оснований для отказа</w:t>
      </w:r>
      <w:r w:rsidR="00595434" w:rsidRPr="00F2598F">
        <w:rPr>
          <w:sz w:val="24"/>
          <w:szCs w:val="24"/>
        </w:rPr>
        <w:t xml:space="preserve">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3B1AA9" w:rsidRPr="00F2598F">
        <w:rPr>
          <w:sz w:val="24"/>
          <w:szCs w:val="24"/>
        </w:rPr>
        <w:t>,</w:t>
      </w:r>
      <w:r w:rsidR="0064170B" w:rsidRPr="00F2598F">
        <w:rPr>
          <w:sz w:val="24"/>
          <w:szCs w:val="24"/>
        </w:rPr>
        <w:t xml:space="preserve"> соответствующий результат направляется Заявителю</w:t>
      </w:r>
      <w:r w:rsidR="00FA3753">
        <w:rPr>
          <w:sz w:val="24"/>
          <w:szCs w:val="24"/>
        </w:rPr>
        <w:t>:</w:t>
      </w:r>
      <w:r w:rsidR="00470674" w:rsidRPr="00F2598F">
        <w:rPr>
          <w:sz w:val="24"/>
          <w:szCs w:val="24"/>
        </w:rPr>
        <w:t xml:space="preserve"> </w:t>
      </w:r>
    </w:p>
    <w:p w:rsidR="006E5C69" w:rsidRDefault="00FA3753" w:rsidP="00876A9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8.2.1. </w:t>
      </w:r>
      <w:r w:rsidR="00590AEA" w:rsidRPr="00F2598F">
        <w:rPr>
          <w:sz w:val="24"/>
          <w:szCs w:val="24"/>
        </w:rPr>
        <w:t>при необходимости проведения вступительных (приемных) испытаний</w:t>
      </w:r>
      <w:r>
        <w:rPr>
          <w:sz w:val="24"/>
          <w:szCs w:val="24"/>
        </w:rPr>
        <w:t xml:space="preserve"> –</w:t>
      </w:r>
      <w:r w:rsidR="00590AEA" w:rsidRPr="00F2598F">
        <w:rPr>
          <w:sz w:val="24"/>
          <w:szCs w:val="24"/>
        </w:rPr>
        <w:t xml:space="preserve"> в срок не более 45</w:t>
      </w:r>
      <w:r>
        <w:rPr>
          <w:sz w:val="24"/>
          <w:szCs w:val="24"/>
        </w:rPr>
        <w:t xml:space="preserve"> (Сорока пяти)</w:t>
      </w:r>
      <w:r w:rsidR="00590AEA"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590AEA" w:rsidRPr="00F2598F">
        <w:rPr>
          <w:sz w:val="24"/>
          <w:szCs w:val="24"/>
        </w:rPr>
        <w:t xml:space="preserve"> в </w:t>
      </w:r>
      <w:r w:rsidR="00F73A1E">
        <w:rPr>
          <w:sz w:val="24"/>
          <w:szCs w:val="24"/>
        </w:rPr>
        <w:t>Организации</w:t>
      </w:r>
      <w:r>
        <w:rPr>
          <w:sz w:val="24"/>
          <w:szCs w:val="24"/>
        </w:rPr>
        <w:t>;</w:t>
      </w:r>
      <w:proofErr w:type="gramEnd"/>
    </w:p>
    <w:p w:rsidR="008A481B" w:rsidRPr="00F2598F" w:rsidRDefault="00FA3753" w:rsidP="00876A9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8.2.2. п</w:t>
      </w:r>
      <w:r w:rsidR="00590AEA" w:rsidRPr="00F2598F">
        <w:rPr>
          <w:sz w:val="24"/>
          <w:szCs w:val="24"/>
        </w:rPr>
        <w:t>ри отсутствии необходимости проведения вступительных (приемных) испытаний – в срок не более 7</w:t>
      </w:r>
      <w:r>
        <w:rPr>
          <w:sz w:val="24"/>
          <w:szCs w:val="24"/>
        </w:rPr>
        <w:t xml:space="preserve"> (Семи)</w:t>
      </w:r>
      <w:r w:rsidR="00590AEA"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243FAB" w:rsidRPr="00F2598F">
        <w:rPr>
          <w:sz w:val="24"/>
          <w:szCs w:val="24"/>
        </w:rPr>
        <w:t xml:space="preserve"> </w:t>
      </w:r>
      <w:r w:rsidR="00590AEA" w:rsidRPr="00F2598F">
        <w:rPr>
          <w:sz w:val="24"/>
          <w:szCs w:val="24"/>
        </w:rPr>
        <w:t xml:space="preserve">в </w:t>
      </w:r>
      <w:r w:rsidR="00F73A1E">
        <w:rPr>
          <w:sz w:val="24"/>
          <w:szCs w:val="24"/>
        </w:rPr>
        <w:t>Организации</w:t>
      </w:r>
      <w:r w:rsidR="0064170B" w:rsidRPr="00F2598F">
        <w:rPr>
          <w:sz w:val="24"/>
          <w:szCs w:val="24"/>
        </w:rPr>
        <w:t>.</w:t>
      </w:r>
    </w:p>
    <w:p w:rsidR="00590AEA" w:rsidRPr="00F2598F" w:rsidRDefault="00590AEA" w:rsidP="00876A90">
      <w:pPr>
        <w:pStyle w:val="11"/>
        <w:numPr>
          <w:ilvl w:val="1"/>
          <w:numId w:val="12"/>
        </w:numPr>
        <w:spacing w:line="240" w:lineRule="auto"/>
        <w:rPr>
          <w:sz w:val="24"/>
          <w:szCs w:val="24"/>
        </w:rPr>
      </w:pPr>
      <w:r w:rsidRPr="00F2598F">
        <w:rPr>
          <w:sz w:val="24"/>
          <w:szCs w:val="24"/>
        </w:rPr>
        <w:t xml:space="preserve">Периоды обращения за предоставлением </w:t>
      </w:r>
      <w:r w:rsidR="000D7DB7">
        <w:rPr>
          <w:sz w:val="24"/>
          <w:szCs w:val="24"/>
        </w:rPr>
        <w:t>Муниципальной у</w:t>
      </w:r>
      <w:r w:rsidRPr="00F2598F">
        <w:rPr>
          <w:sz w:val="24"/>
          <w:szCs w:val="24"/>
        </w:rPr>
        <w:t>слуги:</w:t>
      </w:r>
    </w:p>
    <w:p w:rsidR="00590AEA" w:rsidRPr="00A75D19" w:rsidRDefault="00590AEA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A75D19">
        <w:rPr>
          <w:sz w:val="24"/>
          <w:szCs w:val="24"/>
        </w:rPr>
        <w:t>8.3.</w:t>
      </w:r>
      <w:r w:rsidR="00243FAB" w:rsidRPr="00A75D19">
        <w:rPr>
          <w:sz w:val="24"/>
          <w:szCs w:val="24"/>
        </w:rPr>
        <w:t>1</w:t>
      </w:r>
      <w:r w:rsidRPr="00A75D19">
        <w:rPr>
          <w:sz w:val="24"/>
          <w:szCs w:val="24"/>
        </w:rPr>
        <w:t xml:space="preserve">. </w:t>
      </w:r>
      <w:r w:rsidR="00782F01" w:rsidRPr="00A75D19">
        <w:rPr>
          <w:sz w:val="24"/>
          <w:szCs w:val="24"/>
        </w:rPr>
        <w:t>Муниципальная услуга</w:t>
      </w:r>
      <w:r w:rsidRPr="00A75D19">
        <w:rPr>
          <w:sz w:val="24"/>
          <w:szCs w:val="24"/>
        </w:rPr>
        <w:t xml:space="preserve"> предоставляется </w:t>
      </w:r>
      <w:r w:rsidR="00F73A1E" w:rsidRPr="00A75D19">
        <w:rPr>
          <w:sz w:val="24"/>
          <w:szCs w:val="24"/>
        </w:rPr>
        <w:t>Организацией</w:t>
      </w:r>
      <w:r w:rsidR="00A75D19" w:rsidRPr="00A75D19">
        <w:rPr>
          <w:sz w:val="24"/>
          <w:szCs w:val="24"/>
        </w:rPr>
        <w:t>, подведомственной Комитету</w:t>
      </w:r>
      <w:r w:rsidR="00A75D19" w:rsidRPr="00A75D19">
        <w:rPr>
          <w:sz w:val="24"/>
          <w:szCs w:val="24"/>
        </w:rPr>
        <w:t xml:space="preserve"> по культуре, делам молодежи, спорту, туризму и физической культуре администрации Орехово-Зуевского городского округа Московской области</w:t>
      </w:r>
      <w:r w:rsidR="00F73A1E" w:rsidRPr="00A75D19">
        <w:rPr>
          <w:sz w:val="24"/>
          <w:szCs w:val="24"/>
        </w:rPr>
        <w:t xml:space="preserve"> </w:t>
      </w:r>
      <w:r w:rsidR="00E30B1D" w:rsidRPr="00A75D19">
        <w:rPr>
          <w:sz w:val="24"/>
          <w:szCs w:val="24"/>
        </w:rPr>
        <w:t xml:space="preserve">по дополнительным </w:t>
      </w:r>
      <w:r w:rsidR="00A16502" w:rsidRPr="00A75D19">
        <w:rPr>
          <w:sz w:val="24"/>
          <w:szCs w:val="24"/>
        </w:rPr>
        <w:t>общеобразовательным</w:t>
      </w:r>
      <w:r w:rsidR="00E30B1D" w:rsidRPr="00A75D19">
        <w:rPr>
          <w:sz w:val="24"/>
          <w:szCs w:val="24"/>
        </w:rPr>
        <w:t xml:space="preserve"> программам </w:t>
      </w:r>
      <w:r w:rsidRPr="00A75D19">
        <w:rPr>
          <w:sz w:val="24"/>
          <w:szCs w:val="24"/>
        </w:rPr>
        <w:t>в период:</w:t>
      </w:r>
    </w:p>
    <w:p w:rsidR="00590AEA" w:rsidRPr="002B0188" w:rsidRDefault="00590AEA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2B0188">
        <w:rPr>
          <w:sz w:val="24"/>
          <w:szCs w:val="24"/>
        </w:rPr>
        <w:t>а) основного набора с 15 апреля по 15 июня текущего года;</w:t>
      </w:r>
    </w:p>
    <w:p w:rsidR="00590AEA" w:rsidRPr="00F2598F" w:rsidRDefault="00590AEA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2B0188">
        <w:rPr>
          <w:sz w:val="24"/>
          <w:szCs w:val="24"/>
        </w:rPr>
        <w:t>б) дополнительного набора с 20 августа по 30 сентября текущего года.</w:t>
      </w:r>
    </w:p>
    <w:p w:rsidR="00590AEA" w:rsidRPr="00F2598F" w:rsidRDefault="00590AEA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8.3.</w:t>
      </w:r>
      <w:r w:rsidR="00243FAB" w:rsidRPr="00F2598F">
        <w:rPr>
          <w:sz w:val="24"/>
          <w:szCs w:val="24"/>
        </w:rPr>
        <w:t>2</w:t>
      </w:r>
      <w:r w:rsidR="001E070F">
        <w:rPr>
          <w:sz w:val="24"/>
          <w:szCs w:val="24"/>
        </w:rPr>
        <w:t xml:space="preserve">. </w:t>
      </w:r>
      <w:r w:rsidR="002B0188">
        <w:rPr>
          <w:sz w:val="24"/>
          <w:szCs w:val="24"/>
        </w:rPr>
        <w:t xml:space="preserve">Муниципальная </w:t>
      </w:r>
      <w:r w:rsidR="002B0188" w:rsidRPr="002B0188">
        <w:rPr>
          <w:sz w:val="24"/>
          <w:szCs w:val="24"/>
        </w:rPr>
        <w:t xml:space="preserve">услуга предоставляется </w:t>
      </w:r>
      <w:r w:rsidR="00F73A1E">
        <w:rPr>
          <w:sz w:val="24"/>
          <w:szCs w:val="24"/>
        </w:rPr>
        <w:t>Организацией</w:t>
      </w:r>
      <w:r w:rsidR="000E74A8">
        <w:rPr>
          <w:sz w:val="24"/>
          <w:szCs w:val="24"/>
        </w:rPr>
        <w:t>,</w:t>
      </w:r>
      <w:r w:rsidR="002B0188">
        <w:rPr>
          <w:sz w:val="24"/>
          <w:szCs w:val="24"/>
        </w:rPr>
        <w:t xml:space="preserve"> </w:t>
      </w:r>
      <w:proofErr w:type="gramStart"/>
      <w:r w:rsidR="002B0188">
        <w:rPr>
          <w:sz w:val="24"/>
          <w:szCs w:val="24"/>
        </w:rPr>
        <w:t>осуществляющими</w:t>
      </w:r>
      <w:proofErr w:type="gramEnd"/>
      <w:r w:rsidR="002B0188">
        <w:rPr>
          <w:sz w:val="24"/>
          <w:szCs w:val="24"/>
        </w:rPr>
        <w:t xml:space="preserve"> </w:t>
      </w:r>
      <w:r w:rsidR="00973DA8">
        <w:rPr>
          <w:sz w:val="24"/>
          <w:szCs w:val="24"/>
        </w:rPr>
        <w:t xml:space="preserve">обучение </w:t>
      </w:r>
      <w:r w:rsidR="00973DA8" w:rsidRPr="002B0188">
        <w:rPr>
          <w:sz w:val="24"/>
          <w:szCs w:val="24"/>
        </w:rPr>
        <w:t>по</w:t>
      </w:r>
      <w:r w:rsidR="002B0188" w:rsidRPr="002B0188">
        <w:rPr>
          <w:sz w:val="24"/>
          <w:szCs w:val="24"/>
        </w:rPr>
        <w:t xml:space="preserve"> дополнительным </w:t>
      </w:r>
      <w:r w:rsidR="00FE735E">
        <w:rPr>
          <w:sz w:val="24"/>
          <w:szCs w:val="24"/>
        </w:rPr>
        <w:t xml:space="preserve">общеразвивающим </w:t>
      </w:r>
      <w:r w:rsidR="002B0188" w:rsidRPr="002B0188">
        <w:rPr>
          <w:sz w:val="24"/>
          <w:szCs w:val="24"/>
        </w:rPr>
        <w:t>программам</w:t>
      </w:r>
      <w:r w:rsidR="00FB314B">
        <w:rPr>
          <w:sz w:val="24"/>
          <w:szCs w:val="24"/>
        </w:rPr>
        <w:t>,</w:t>
      </w:r>
      <w:r w:rsidR="002B0188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в период:</w:t>
      </w:r>
    </w:p>
    <w:p w:rsidR="00590AEA" w:rsidRPr="00F2598F" w:rsidRDefault="003B3DBC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а) основного набора </w:t>
      </w:r>
      <w:r w:rsidR="006A6E40">
        <w:rPr>
          <w:sz w:val="24"/>
          <w:szCs w:val="24"/>
        </w:rPr>
        <w:t xml:space="preserve">с </w:t>
      </w:r>
      <w:r w:rsidRPr="00F2598F">
        <w:rPr>
          <w:sz w:val="24"/>
          <w:szCs w:val="24"/>
        </w:rPr>
        <w:t>1</w:t>
      </w:r>
      <w:r w:rsidR="00B56662" w:rsidRPr="00B56662">
        <w:rPr>
          <w:sz w:val="24"/>
          <w:szCs w:val="24"/>
        </w:rPr>
        <w:t>5</w:t>
      </w:r>
      <w:r w:rsidR="00B56662">
        <w:rPr>
          <w:sz w:val="24"/>
          <w:szCs w:val="24"/>
        </w:rPr>
        <w:t xml:space="preserve"> апреля</w:t>
      </w:r>
      <w:r w:rsidR="00590AEA" w:rsidRPr="00F2598F">
        <w:rPr>
          <w:sz w:val="24"/>
          <w:szCs w:val="24"/>
        </w:rPr>
        <w:t xml:space="preserve"> </w:t>
      </w:r>
      <w:r w:rsidR="006A6E40">
        <w:rPr>
          <w:sz w:val="24"/>
          <w:szCs w:val="24"/>
        </w:rPr>
        <w:t>по</w:t>
      </w:r>
      <w:r w:rsidR="00590AEA" w:rsidRPr="00F2598F">
        <w:rPr>
          <w:sz w:val="24"/>
          <w:szCs w:val="24"/>
        </w:rPr>
        <w:t xml:space="preserve"> 15 августа текущего года;</w:t>
      </w:r>
    </w:p>
    <w:p w:rsidR="002B0188" w:rsidRDefault="00590AEA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б) дополнительного набора </w:t>
      </w:r>
      <w:r w:rsidR="006A6E40">
        <w:rPr>
          <w:sz w:val="24"/>
          <w:szCs w:val="24"/>
        </w:rPr>
        <w:t xml:space="preserve">с </w:t>
      </w:r>
      <w:r w:rsidRPr="00F2598F">
        <w:rPr>
          <w:sz w:val="24"/>
          <w:szCs w:val="24"/>
        </w:rPr>
        <w:t xml:space="preserve">15 августа </w:t>
      </w:r>
      <w:r w:rsidR="006A6E40">
        <w:rPr>
          <w:sz w:val="24"/>
          <w:szCs w:val="24"/>
        </w:rPr>
        <w:t>по</w:t>
      </w:r>
      <w:r w:rsidRPr="00F2598F">
        <w:rPr>
          <w:sz w:val="24"/>
          <w:szCs w:val="24"/>
        </w:rPr>
        <w:t xml:space="preserve"> 30 сентября текущего года. </w:t>
      </w:r>
    </w:p>
    <w:p w:rsidR="00590AEA" w:rsidRPr="00F2598F" w:rsidRDefault="00F73A1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Организация</w:t>
      </w:r>
      <w:r w:rsidR="000E74A8">
        <w:rPr>
          <w:sz w:val="24"/>
          <w:szCs w:val="24"/>
        </w:rPr>
        <w:t>,</w:t>
      </w:r>
      <w:r w:rsidR="008F7FE8">
        <w:rPr>
          <w:sz w:val="24"/>
          <w:szCs w:val="24"/>
        </w:rPr>
        <w:t xml:space="preserve"> осуществляющие</w:t>
      </w:r>
      <w:r w:rsidR="002B0188">
        <w:rPr>
          <w:sz w:val="24"/>
          <w:szCs w:val="24"/>
        </w:rPr>
        <w:t xml:space="preserve"> обучение</w:t>
      </w:r>
      <w:r w:rsidR="002B0188" w:rsidRPr="002B0188">
        <w:rPr>
          <w:sz w:val="24"/>
          <w:szCs w:val="24"/>
        </w:rPr>
        <w:t xml:space="preserve"> по дополнительным </w:t>
      </w:r>
      <w:r w:rsidR="00FE735E">
        <w:rPr>
          <w:sz w:val="24"/>
          <w:szCs w:val="24"/>
        </w:rPr>
        <w:t xml:space="preserve">общеразвивающим </w:t>
      </w:r>
      <w:r w:rsidR="002B0188" w:rsidRPr="002B0188">
        <w:rPr>
          <w:sz w:val="24"/>
          <w:szCs w:val="24"/>
        </w:rPr>
        <w:t>программам</w:t>
      </w:r>
      <w:r w:rsidR="002B0188">
        <w:rPr>
          <w:sz w:val="24"/>
          <w:szCs w:val="24"/>
        </w:rPr>
        <w:t>,</w:t>
      </w:r>
      <w:r w:rsidR="002B0188" w:rsidRPr="00F2598F">
        <w:rPr>
          <w:sz w:val="24"/>
          <w:szCs w:val="24"/>
        </w:rPr>
        <w:t xml:space="preserve"> </w:t>
      </w:r>
      <w:r w:rsidR="00590AEA" w:rsidRPr="00F2598F">
        <w:rPr>
          <w:sz w:val="24"/>
          <w:szCs w:val="24"/>
        </w:rPr>
        <w:t xml:space="preserve">ежегодно на текущий учебный год устанавливает периоды основного и дополнительного набора в соответствии с настоящим Административным регламентом. Прием </w:t>
      </w:r>
      <w:r w:rsidR="007D7130">
        <w:rPr>
          <w:sz w:val="24"/>
          <w:szCs w:val="24"/>
        </w:rPr>
        <w:br/>
      </w:r>
      <w:r w:rsidR="00590AEA" w:rsidRPr="00F2598F">
        <w:rPr>
          <w:sz w:val="24"/>
          <w:szCs w:val="24"/>
        </w:rPr>
        <w:t xml:space="preserve">в </w:t>
      </w:r>
      <w:r>
        <w:rPr>
          <w:sz w:val="24"/>
          <w:szCs w:val="24"/>
        </w:rPr>
        <w:t>Организацию</w:t>
      </w:r>
      <w:r w:rsidRPr="004C7E39">
        <w:rPr>
          <w:sz w:val="24"/>
          <w:szCs w:val="24"/>
        </w:rPr>
        <w:t xml:space="preserve"> </w:t>
      </w:r>
      <w:r w:rsidR="00590AEA" w:rsidRPr="00F2598F">
        <w:rPr>
          <w:sz w:val="24"/>
          <w:szCs w:val="24"/>
        </w:rPr>
        <w:t xml:space="preserve">может быть продолжен в течение учебного года при наличии свободных мест. </w:t>
      </w:r>
    </w:p>
    <w:p w:rsidR="00590AEA" w:rsidRPr="00F2598F" w:rsidRDefault="00590AEA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8.3.</w:t>
      </w:r>
      <w:r w:rsidR="00243FAB" w:rsidRPr="00F2598F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</w:t>
      </w:r>
      <w:r w:rsidR="00782F01" w:rsidRPr="00F2598F">
        <w:rPr>
          <w:sz w:val="24"/>
          <w:szCs w:val="24"/>
        </w:rPr>
        <w:t>Муниципальная услуга</w:t>
      </w:r>
      <w:r w:rsidR="001E070F" w:rsidRPr="001E070F">
        <w:t xml:space="preserve"> </w:t>
      </w:r>
      <w:r w:rsidR="001E070F">
        <w:rPr>
          <w:sz w:val="24"/>
          <w:szCs w:val="24"/>
        </w:rPr>
        <w:t xml:space="preserve">предоставляется </w:t>
      </w:r>
      <w:r w:rsidR="00F73A1E">
        <w:rPr>
          <w:sz w:val="24"/>
          <w:szCs w:val="24"/>
        </w:rPr>
        <w:t>Организациями</w:t>
      </w:r>
      <w:r w:rsidR="00E30B1D">
        <w:rPr>
          <w:sz w:val="24"/>
          <w:szCs w:val="24"/>
        </w:rPr>
        <w:t xml:space="preserve">, </w:t>
      </w:r>
      <w:r w:rsidR="00FE735E">
        <w:rPr>
          <w:sz w:val="24"/>
          <w:szCs w:val="24"/>
        </w:rPr>
        <w:t>включенным</w:t>
      </w:r>
      <w:r w:rsidR="003459C1">
        <w:rPr>
          <w:sz w:val="24"/>
          <w:szCs w:val="24"/>
        </w:rPr>
        <w:t>и</w:t>
      </w:r>
      <w:r w:rsidR="00FE735E">
        <w:rPr>
          <w:sz w:val="24"/>
          <w:szCs w:val="24"/>
        </w:rPr>
        <w:t xml:space="preserve"> в систему ПФДО</w:t>
      </w:r>
      <w:r w:rsidR="00E30B1D">
        <w:rPr>
          <w:sz w:val="24"/>
          <w:szCs w:val="24"/>
        </w:rPr>
        <w:t>,</w:t>
      </w:r>
      <w:r w:rsidR="003459C1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в период </w:t>
      </w:r>
      <w:r w:rsidR="001E070F">
        <w:rPr>
          <w:sz w:val="24"/>
          <w:szCs w:val="24"/>
        </w:rPr>
        <w:t xml:space="preserve">с </w:t>
      </w:r>
      <w:r w:rsidRPr="00F2598F">
        <w:rPr>
          <w:sz w:val="24"/>
          <w:szCs w:val="24"/>
        </w:rPr>
        <w:t xml:space="preserve">1 января </w:t>
      </w:r>
      <w:r w:rsidR="00136D14">
        <w:rPr>
          <w:sz w:val="24"/>
          <w:szCs w:val="24"/>
        </w:rPr>
        <w:t>по</w:t>
      </w:r>
      <w:r w:rsidRPr="00F2598F">
        <w:rPr>
          <w:sz w:val="24"/>
          <w:szCs w:val="24"/>
        </w:rPr>
        <w:t xml:space="preserve"> 15 ноября текущего года.</w:t>
      </w:r>
    </w:p>
    <w:p w:rsidR="00DF25F6" w:rsidRPr="00F2598F" w:rsidRDefault="00DF25F6" w:rsidP="00876A90">
      <w:pPr>
        <w:pStyle w:val="1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A1EA6" w:rsidRPr="00F2598F" w:rsidRDefault="00415A64" w:rsidP="00793942">
      <w:pPr>
        <w:pStyle w:val="2-"/>
      </w:pPr>
      <w:bookmarkStart w:id="65" w:name="_Toc463206276"/>
      <w:bookmarkStart w:id="66" w:name="_Toc463207573"/>
      <w:bookmarkStart w:id="67" w:name="_Toc463520461"/>
      <w:bookmarkStart w:id="68" w:name="_Toc463206277"/>
      <w:bookmarkStart w:id="69" w:name="_Toc463207574"/>
      <w:bookmarkStart w:id="70" w:name="_Toc463520462"/>
      <w:bookmarkStart w:id="71" w:name="_Toc28377941"/>
      <w:bookmarkStart w:id="72" w:name="_Toc40861758"/>
      <w:bookmarkStart w:id="73" w:name="_Hlk20900670"/>
      <w:bookmarkStart w:id="74" w:name="_Toc437973288"/>
      <w:bookmarkStart w:id="75" w:name="_Toc438110029"/>
      <w:bookmarkStart w:id="76" w:name="_Toc438376233"/>
      <w:bookmarkStart w:id="77" w:name="_Ref440654922"/>
      <w:bookmarkStart w:id="78" w:name="_Ref440654930"/>
      <w:bookmarkStart w:id="79" w:name="_Ref440654937"/>
      <w:bookmarkStart w:id="80" w:name="_Ref440654944"/>
      <w:bookmarkStart w:id="81" w:name="_Ref440654952"/>
      <w:bookmarkEnd w:id="65"/>
      <w:bookmarkEnd w:id="66"/>
      <w:bookmarkEnd w:id="67"/>
      <w:bookmarkEnd w:id="68"/>
      <w:bookmarkEnd w:id="69"/>
      <w:bookmarkEnd w:id="70"/>
      <w:r w:rsidRPr="00273855">
        <w:t xml:space="preserve">9. </w:t>
      </w:r>
      <w:bookmarkStart w:id="82" w:name="_Toc510616999"/>
      <w:r w:rsidR="00A43D6D">
        <w:t>Нормативные п</w:t>
      </w:r>
      <w:r w:rsidR="6BDCEDE7" w:rsidRPr="00273855">
        <w:t xml:space="preserve">равовые </w:t>
      </w:r>
      <w:r w:rsidR="00A43D6D">
        <w:t>акты, регулирующие</w:t>
      </w:r>
      <w:r w:rsidR="6BDCEDE7" w:rsidRPr="00273855">
        <w:t xml:space="preserve"> </w:t>
      </w:r>
      <w:bookmarkEnd w:id="71"/>
      <w:bookmarkEnd w:id="82"/>
      <w:r w:rsidR="00A43D6D" w:rsidRPr="00273855">
        <w:t>предоставлени</w:t>
      </w:r>
      <w:r w:rsidR="00A43D6D">
        <w:t>е</w:t>
      </w:r>
      <w:r w:rsidR="00A43D6D" w:rsidRPr="00273855">
        <w:t xml:space="preserve"> </w:t>
      </w:r>
      <w:r w:rsidR="006D2FCE" w:rsidRPr="00273855">
        <w:t>Муниципальной услуги</w:t>
      </w:r>
      <w:bookmarkEnd w:id="72"/>
    </w:p>
    <w:p w:rsidR="00DF25F6" w:rsidRPr="00F2598F" w:rsidRDefault="00DF25F6" w:rsidP="00793942">
      <w:pPr>
        <w:pStyle w:val="2-"/>
      </w:pPr>
    </w:p>
    <w:bookmarkEnd w:id="73"/>
    <w:p w:rsidR="001C7683" w:rsidRPr="00F2598F" w:rsidRDefault="008F7FE8" w:rsidP="00876A90">
      <w:pPr>
        <w:pStyle w:val="11"/>
        <w:numPr>
          <w:ilvl w:val="1"/>
          <w:numId w:val="13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Основными нормативными правовыми актами, регулирующими предоставление Услуги, является Федеральный закон от 29</w:t>
      </w:r>
      <w:r w:rsidR="00F73A1E">
        <w:rPr>
          <w:sz w:val="24"/>
          <w:szCs w:val="24"/>
        </w:rPr>
        <w:t>.12.</w:t>
      </w:r>
      <w:r>
        <w:rPr>
          <w:sz w:val="24"/>
          <w:szCs w:val="24"/>
        </w:rPr>
        <w:t>2012 №</w:t>
      </w:r>
      <w:r w:rsidR="00F73A1E">
        <w:rPr>
          <w:sz w:val="24"/>
          <w:szCs w:val="24"/>
        </w:rPr>
        <w:t xml:space="preserve"> </w:t>
      </w:r>
      <w:r>
        <w:rPr>
          <w:sz w:val="24"/>
          <w:szCs w:val="24"/>
        </w:rPr>
        <w:t>273-ФЗ «Об образовании в Российской Федерации» и Федеральный закон от 04</w:t>
      </w:r>
      <w:r w:rsidR="008E10D3">
        <w:rPr>
          <w:sz w:val="24"/>
          <w:szCs w:val="24"/>
        </w:rPr>
        <w:t>.12.</w:t>
      </w:r>
      <w:r>
        <w:rPr>
          <w:sz w:val="24"/>
          <w:szCs w:val="24"/>
        </w:rPr>
        <w:t xml:space="preserve">2007 № 329-ФЗ «О физической культуре и спорте в Российской Федерации» </w:t>
      </w:r>
    </w:p>
    <w:p w:rsidR="001904E4" w:rsidRDefault="001904E4" w:rsidP="00876A90">
      <w:pPr>
        <w:pStyle w:val="11"/>
        <w:numPr>
          <w:ilvl w:val="1"/>
          <w:numId w:val="13"/>
        </w:numPr>
        <w:spacing w:line="240" w:lineRule="auto"/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Перечень</w:t>
      </w:r>
      <w:r w:rsidR="00C31AA4" w:rsidRPr="00F2598F">
        <w:rPr>
          <w:sz w:val="24"/>
          <w:szCs w:val="24"/>
        </w:rPr>
        <w:t xml:space="preserve"> нормативных правовых актов, регулирующих предоставление </w:t>
      </w:r>
      <w:r w:rsidR="00F04A0C" w:rsidRPr="00F2598F">
        <w:rPr>
          <w:sz w:val="24"/>
          <w:szCs w:val="24"/>
          <w:lang w:eastAsia="ar-SA"/>
        </w:rPr>
        <w:t>Муниципальной услуги</w:t>
      </w:r>
      <w:r w:rsidR="00B22CDD" w:rsidRPr="00F2598F">
        <w:rPr>
          <w:sz w:val="24"/>
          <w:szCs w:val="24"/>
        </w:rPr>
        <w:t xml:space="preserve">, </w:t>
      </w:r>
      <w:r w:rsidR="00C31AA4" w:rsidRPr="00F2598F">
        <w:rPr>
          <w:sz w:val="24"/>
          <w:szCs w:val="24"/>
        </w:rPr>
        <w:t xml:space="preserve">указан в Приложении </w:t>
      </w:r>
      <w:r w:rsidR="00DB7421">
        <w:rPr>
          <w:sz w:val="24"/>
          <w:szCs w:val="24"/>
        </w:rPr>
        <w:t>3</w:t>
      </w:r>
      <w:r w:rsidR="00FC3CBA" w:rsidRPr="00F2598F">
        <w:rPr>
          <w:sz w:val="24"/>
          <w:szCs w:val="24"/>
        </w:rPr>
        <w:t xml:space="preserve"> </w:t>
      </w:r>
      <w:r w:rsidR="00C31AA4" w:rsidRPr="00F2598F">
        <w:rPr>
          <w:sz w:val="24"/>
          <w:szCs w:val="24"/>
        </w:rPr>
        <w:t xml:space="preserve">к </w:t>
      </w:r>
      <w:r w:rsidR="00A61301" w:rsidRPr="00F2598F">
        <w:rPr>
          <w:sz w:val="24"/>
          <w:szCs w:val="24"/>
        </w:rPr>
        <w:t xml:space="preserve">настоящему </w:t>
      </w:r>
      <w:r w:rsidR="00C31AA4" w:rsidRPr="00F2598F">
        <w:rPr>
          <w:sz w:val="24"/>
          <w:szCs w:val="24"/>
        </w:rPr>
        <w:t>Административному регламенту.</w:t>
      </w:r>
    </w:p>
    <w:p w:rsidR="003B148A" w:rsidRDefault="003B148A" w:rsidP="003B148A">
      <w:pPr>
        <w:pStyle w:val="11"/>
        <w:numPr>
          <w:ilvl w:val="1"/>
          <w:numId w:val="13"/>
        </w:numPr>
        <w:overflowPunct w:val="0"/>
        <w:autoSpaceDE/>
        <w:autoSpaceDN/>
        <w:adjustRightInd/>
        <w:spacing w:line="240" w:lineRule="auto"/>
        <w:ind w:left="0" w:firstLine="709"/>
        <w:rPr>
          <w:sz w:val="24"/>
          <w:szCs w:val="24"/>
        </w:rPr>
      </w:pPr>
      <w:r w:rsidRPr="003B148A">
        <w:rPr>
          <w:sz w:val="24"/>
          <w:szCs w:val="24"/>
          <w:lang w:eastAsia="ar-SA"/>
        </w:rPr>
        <w:t xml:space="preserve">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3B148A">
        <w:rPr>
          <w:sz w:val="24"/>
          <w:szCs w:val="24"/>
          <w:lang w:eastAsia="ar-SA"/>
        </w:rPr>
        <w:lastRenderedPageBreak/>
        <w:t xml:space="preserve">размещен на официальных сайтах </w:t>
      </w:r>
      <w:r>
        <w:rPr>
          <w:sz w:val="24"/>
          <w:szCs w:val="24"/>
          <w:lang w:eastAsia="ar-SA"/>
        </w:rPr>
        <w:t>О</w:t>
      </w:r>
      <w:r w:rsidRPr="003B148A">
        <w:rPr>
          <w:sz w:val="24"/>
          <w:szCs w:val="24"/>
          <w:lang w:eastAsia="ar-SA"/>
        </w:rPr>
        <w:t xml:space="preserve">рганизаций и Управления </w:t>
      </w:r>
      <w:r w:rsidRPr="003B148A">
        <w:rPr>
          <w:sz w:val="24"/>
          <w:szCs w:val="24"/>
        </w:rPr>
        <w:t>образования администрации Орехово-Зуевского городского округа Московской области</w:t>
      </w:r>
      <w:r>
        <w:rPr>
          <w:sz w:val="24"/>
          <w:szCs w:val="24"/>
          <w:lang w:eastAsia="ar-SA"/>
        </w:rPr>
        <w:t>.</w:t>
      </w:r>
    </w:p>
    <w:p w:rsidR="008F7FE8" w:rsidRDefault="008F7FE8" w:rsidP="00876A90">
      <w:pPr>
        <w:pStyle w:val="11"/>
        <w:numPr>
          <w:ilvl w:val="1"/>
          <w:numId w:val="13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Решение о предоставлении Услуги принимается </w:t>
      </w:r>
      <w:r w:rsidR="008E10D3">
        <w:rPr>
          <w:sz w:val="24"/>
          <w:szCs w:val="24"/>
        </w:rPr>
        <w:t xml:space="preserve">Организацией </w:t>
      </w:r>
      <w:r>
        <w:rPr>
          <w:sz w:val="24"/>
          <w:szCs w:val="24"/>
        </w:rPr>
        <w:t>на основании критериев отбора, установленных</w:t>
      </w:r>
      <w:r w:rsidR="008E10D3" w:rsidRPr="008E10D3">
        <w:rPr>
          <w:sz w:val="24"/>
          <w:szCs w:val="24"/>
        </w:rPr>
        <w:t>:</w:t>
      </w:r>
    </w:p>
    <w:p w:rsidR="008E10D3" w:rsidRDefault="00A75D19" w:rsidP="00876A90">
      <w:pPr>
        <w:pStyle w:val="11"/>
        <w:numPr>
          <w:ilvl w:val="2"/>
          <w:numId w:val="13"/>
        </w:numPr>
        <w:spacing w:line="240" w:lineRule="auto"/>
        <w:ind w:left="0" w:firstLine="709"/>
        <w:rPr>
          <w:color w:val="FF0000"/>
          <w:sz w:val="24"/>
          <w:szCs w:val="24"/>
        </w:rPr>
      </w:pPr>
      <w:r w:rsidRPr="00A75D19">
        <w:rPr>
          <w:sz w:val="24"/>
          <w:szCs w:val="24"/>
        </w:rPr>
        <w:t xml:space="preserve">Приказом Минпросвещения России от 09.11.2018 </w:t>
      </w:r>
      <w:r>
        <w:rPr>
          <w:sz w:val="24"/>
          <w:szCs w:val="24"/>
        </w:rPr>
        <w:t>№</w:t>
      </w:r>
      <w:r w:rsidRPr="00A75D19">
        <w:rPr>
          <w:sz w:val="24"/>
          <w:szCs w:val="24"/>
        </w:rPr>
        <w:t xml:space="preserve"> 196</w:t>
      </w:r>
      <w:r>
        <w:rPr>
          <w:sz w:val="24"/>
          <w:szCs w:val="24"/>
        </w:rPr>
        <w:t xml:space="preserve"> «</w:t>
      </w:r>
      <w:r w:rsidRPr="00A75D19">
        <w:rPr>
          <w:sz w:val="24"/>
          <w:szCs w:val="24"/>
        </w:rPr>
        <w:t>Об утверждении Порядка организации и осуществления образовательной деятельности по дополнительным общеобразовательным программам</w:t>
      </w:r>
      <w:r>
        <w:rPr>
          <w:sz w:val="24"/>
          <w:szCs w:val="24"/>
        </w:rPr>
        <w:t>»</w:t>
      </w:r>
      <w:r w:rsidRPr="00A75D19">
        <w:rPr>
          <w:sz w:val="24"/>
          <w:szCs w:val="24"/>
        </w:rPr>
        <w:t>;</w:t>
      </w:r>
    </w:p>
    <w:p w:rsidR="00C27ACC" w:rsidRDefault="00C27ACC" w:rsidP="00876A90">
      <w:pPr>
        <w:pStyle w:val="11"/>
        <w:numPr>
          <w:ilvl w:val="2"/>
          <w:numId w:val="13"/>
        </w:numPr>
        <w:spacing w:line="240" w:lineRule="auto"/>
        <w:ind w:left="0" w:firstLine="709"/>
        <w:rPr>
          <w:sz w:val="24"/>
          <w:szCs w:val="24"/>
        </w:rPr>
      </w:pPr>
      <w:r w:rsidRPr="008E10D3">
        <w:rPr>
          <w:sz w:val="24"/>
          <w:szCs w:val="24"/>
        </w:rPr>
        <w:t>Законом Московской о</w:t>
      </w:r>
      <w:r>
        <w:rPr>
          <w:sz w:val="24"/>
          <w:szCs w:val="24"/>
        </w:rPr>
        <w:t>бласти от 27.07.2013 № 94/2013-ОЗ</w:t>
      </w:r>
      <w:r w:rsidRPr="008E10D3">
        <w:rPr>
          <w:sz w:val="24"/>
          <w:szCs w:val="24"/>
        </w:rPr>
        <w:t xml:space="preserve"> «Об образовании»</w:t>
      </w:r>
      <w:r w:rsidRPr="00C27ACC">
        <w:rPr>
          <w:sz w:val="24"/>
          <w:szCs w:val="24"/>
        </w:rPr>
        <w:t>;</w:t>
      </w:r>
    </w:p>
    <w:p w:rsidR="000A334A" w:rsidRPr="00C27ACC" w:rsidRDefault="008E10D3" w:rsidP="00C27ACC">
      <w:pPr>
        <w:pStyle w:val="11"/>
        <w:numPr>
          <w:ilvl w:val="2"/>
          <w:numId w:val="13"/>
        </w:numPr>
        <w:spacing w:line="240" w:lineRule="auto"/>
        <w:ind w:left="0" w:firstLine="709"/>
        <w:rPr>
          <w:sz w:val="24"/>
          <w:szCs w:val="24"/>
        </w:rPr>
      </w:pPr>
      <w:r w:rsidRPr="008E10D3">
        <w:rPr>
          <w:sz w:val="24"/>
          <w:szCs w:val="24"/>
        </w:rPr>
        <w:t xml:space="preserve">Приказом Минпросвещения России от 09.11.2018 </w:t>
      </w:r>
      <w:r>
        <w:rPr>
          <w:sz w:val="24"/>
          <w:szCs w:val="24"/>
        </w:rPr>
        <w:t>№</w:t>
      </w:r>
      <w:r w:rsidRPr="008E10D3">
        <w:rPr>
          <w:sz w:val="24"/>
          <w:szCs w:val="24"/>
        </w:rPr>
        <w:t xml:space="preserve"> 196</w:t>
      </w:r>
      <w:r>
        <w:rPr>
          <w:sz w:val="24"/>
          <w:szCs w:val="24"/>
        </w:rPr>
        <w:t xml:space="preserve"> «</w:t>
      </w:r>
      <w:r w:rsidRPr="008E10D3">
        <w:rPr>
          <w:sz w:val="24"/>
          <w:szCs w:val="24"/>
        </w:rPr>
        <w:t>Об утверждении Порядка организации и осуществления образовательной деятельности по дополнительным общеобразовательным программам</w:t>
      </w:r>
      <w:r>
        <w:rPr>
          <w:sz w:val="24"/>
          <w:szCs w:val="24"/>
        </w:rPr>
        <w:t>»</w:t>
      </w:r>
      <w:r w:rsidR="00C27ACC">
        <w:rPr>
          <w:sz w:val="24"/>
          <w:szCs w:val="24"/>
        </w:rPr>
        <w:t>.</w:t>
      </w:r>
    </w:p>
    <w:p w:rsidR="00041073" w:rsidRPr="00F2598F" w:rsidRDefault="00041073" w:rsidP="00876A90">
      <w:pPr>
        <w:pStyle w:val="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E3B75" w:rsidRPr="00F2598F" w:rsidRDefault="00415A64" w:rsidP="00793942">
      <w:pPr>
        <w:pStyle w:val="2-"/>
      </w:pPr>
      <w:bookmarkStart w:id="83" w:name="_Toc28377942"/>
      <w:bookmarkStart w:id="84" w:name="_Toc40861759"/>
      <w:bookmarkStart w:id="85" w:name="_Hlk2090069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273855">
        <w:t xml:space="preserve">10. </w:t>
      </w:r>
      <w:bookmarkStart w:id="86" w:name="_Toc510617000"/>
      <w:r w:rsidR="6BDCEDE7" w:rsidRPr="00273855">
        <w:t>Исчерпывающий перечень документов,</w:t>
      </w:r>
      <w:r w:rsidR="00C27ACC">
        <w:t xml:space="preserve"> необходимых для предоставления </w:t>
      </w:r>
      <w:r w:rsidR="00F04A0C" w:rsidRPr="00273855">
        <w:t>Муниципальной услуги</w:t>
      </w:r>
      <w:r w:rsidR="6BDCEDE7" w:rsidRPr="00273855">
        <w:t>, подлежащих представлению Заявителем</w:t>
      </w:r>
      <w:bookmarkEnd w:id="83"/>
      <w:bookmarkEnd w:id="84"/>
      <w:bookmarkEnd w:id="86"/>
    </w:p>
    <w:p w:rsidR="00A4019C" w:rsidRPr="00F2598F" w:rsidRDefault="00A4019C" w:rsidP="00793942">
      <w:pPr>
        <w:pStyle w:val="2-"/>
      </w:pPr>
    </w:p>
    <w:bookmarkEnd w:id="85"/>
    <w:p w:rsidR="00401421" w:rsidRPr="004C7E39" w:rsidRDefault="00401421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10.1. </w:t>
      </w:r>
      <w:r w:rsidR="00BC17AB" w:rsidRPr="004C7E39">
        <w:rPr>
          <w:sz w:val="24"/>
          <w:szCs w:val="24"/>
        </w:rPr>
        <w:t xml:space="preserve">Перечень документов, </w:t>
      </w:r>
      <w:r w:rsidR="00D248CF" w:rsidRPr="004C7E39">
        <w:rPr>
          <w:sz w:val="24"/>
          <w:szCs w:val="24"/>
        </w:rPr>
        <w:t xml:space="preserve">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D248CF" w:rsidRPr="004C7E39">
        <w:rPr>
          <w:sz w:val="24"/>
          <w:szCs w:val="24"/>
        </w:rPr>
        <w:t xml:space="preserve">, подлежащих представлению </w:t>
      </w:r>
      <w:r w:rsidR="00BC17AB" w:rsidRPr="004C7E39">
        <w:rPr>
          <w:sz w:val="24"/>
          <w:szCs w:val="24"/>
        </w:rPr>
        <w:t>Заявителем</w:t>
      </w:r>
      <w:r w:rsidR="00D248CF" w:rsidRPr="004C7E39">
        <w:rPr>
          <w:sz w:val="24"/>
          <w:szCs w:val="24"/>
        </w:rPr>
        <w:t>,</w:t>
      </w:r>
      <w:r w:rsidR="00BF22C6" w:rsidRPr="004C7E39">
        <w:rPr>
          <w:sz w:val="24"/>
          <w:szCs w:val="24"/>
        </w:rPr>
        <w:t xml:space="preserve"> </w:t>
      </w:r>
      <w:r w:rsidR="00D50924" w:rsidRPr="004C7E39">
        <w:rPr>
          <w:sz w:val="24"/>
          <w:szCs w:val="24"/>
        </w:rPr>
        <w:t>независ</w:t>
      </w:r>
      <w:r w:rsidR="00500A3F" w:rsidRPr="004C7E39">
        <w:rPr>
          <w:sz w:val="24"/>
          <w:szCs w:val="24"/>
        </w:rPr>
        <w:t xml:space="preserve">имо от </w:t>
      </w:r>
      <w:r w:rsidR="00BF22C6" w:rsidRPr="004C7E39">
        <w:rPr>
          <w:sz w:val="24"/>
          <w:szCs w:val="24"/>
        </w:rPr>
        <w:t>категории и</w:t>
      </w:r>
      <w:r w:rsidR="00500A3F" w:rsidRPr="004C7E39">
        <w:rPr>
          <w:sz w:val="24"/>
          <w:szCs w:val="24"/>
        </w:rPr>
        <w:t xml:space="preserve"> основания для обращения</w:t>
      </w:r>
      <w:r w:rsidR="00BC17AB" w:rsidRPr="004C7E39">
        <w:rPr>
          <w:sz w:val="24"/>
          <w:szCs w:val="24"/>
        </w:rPr>
        <w:t xml:space="preserve"> </w:t>
      </w:r>
      <w:r w:rsidR="007D7130" w:rsidRPr="004C7E39">
        <w:rPr>
          <w:sz w:val="24"/>
          <w:szCs w:val="24"/>
        </w:rPr>
        <w:br/>
      </w:r>
      <w:r w:rsidR="00BC17AB" w:rsidRPr="004C7E39">
        <w:rPr>
          <w:sz w:val="24"/>
          <w:szCs w:val="24"/>
        </w:rPr>
        <w:t xml:space="preserve">за предоставлением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>:</w:t>
      </w:r>
    </w:p>
    <w:p w:rsidR="00401421" w:rsidRPr="004C7E39" w:rsidRDefault="00720793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10.1.1.</w:t>
      </w:r>
      <w:r w:rsidR="00401421" w:rsidRPr="004C7E39">
        <w:rPr>
          <w:sz w:val="24"/>
          <w:szCs w:val="24"/>
        </w:rPr>
        <w:t xml:space="preserve"> </w:t>
      </w:r>
      <w:r w:rsidR="00323CFC" w:rsidRPr="004C7E39">
        <w:rPr>
          <w:sz w:val="24"/>
          <w:szCs w:val="24"/>
        </w:rPr>
        <w:t>З</w:t>
      </w:r>
      <w:r w:rsidR="00412406" w:rsidRPr="004C7E39">
        <w:rPr>
          <w:sz w:val="24"/>
          <w:szCs w:val="24"/>
        </w:rPr>
        <w:t>апрос</w:t>
      </w:r>
      <w:r w:rsidR="00401421" w:rsidRPr="004C7E39">
        <w:rPr>
          <w:sz w:val="24"/>
          <w:szCs w:val="24"/>
        </w:rPr>
        <w:t xml:space="preserve"> о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401421" w:rsidRPr="004C7E39">
        <w:rPr>
          <w:sz w:val="24"/>
          <w:szCs w:val="24"/>
        </w:rPr>
        <w:t xml:space="preserve"> по ф</w:t>
      </w:r>
      <w:r w:rsidR="00AB5603" w:rsidRPr="004C7E39">
        <w:rPr>
          <w:sz w:val="24"/>
          <w:szCs w:val="24"/>
        </w:rPr>
        <w:t>орме, приведенной</w:t>
      </w:r>
      <w:r w:rsidR="007D7130" w:rsidRPr="004C7E39">
        <w:rPr>
          <w:sz w:val="24"/>
          <w:szCs w:val="24"/>
        </w:rPr>
        <w:br/>
      </w:r>
      <w:r w:rsidR="00AB5603" w:rsidRPr="004C7E39">
        <w:rPr>
          <w:sz w:val="24"/>
          <w:szCs w:val="24"/>
        </w:rPr>
        <w:t xml:space="preserve"> в Приложении</w:t>
      </w:r>
      <w:r w:rsidR="007F1E97" w:rsidRPr="004C7E39">
        <w:rPr>
          <w:sz w:val="24"/>
          <w:szCs w:val="24"/>
        </w:rPr>
        <w:t xml:space="preserve"> </w:t>
      </w:r>
      <w:r w:rsidR="00DB7421" w:rsidRPr="004C7E39">
        <w:rPr>
          <w:sz w:val="24"/>
          <w:szCs w:val="24"/>
        </w:rPr>
        <w:t>4</w:t>
      </w:r>
      <w:r w:rsidR="00F95B2A" w:rsidRPr="004C7E39">
        <w:rPr>
          <w:sz w:val="24"/>
          <w:szCs w:val="24"/>
        </w:rPr>
        <w:t xml:space="preserve"> </w:t>
      </w:r>
      <w:r w:rsidR="00401421" w:rsidRPr="004C7E39">
        <w:rPr>
          <w:sz w:val="24"/>
          <w:szCs w:val="24"/>
        </w:rPr>
        <w:t xml:space="preserve">к </w:t>
      </w:r>
      <w:r w:rsidR="00A61301" w:rsidRPr="004C7E39">
        <w:rPr>
          <w:sz w:val="24"/>
          <w:szCs w:val="24"/>
        </w:rPr>
        <w:t xml:space="preserve">настоящему </w:t>
      </w:r>
      <w:r w:rsidR="000E3B75" w:rsidRPr="004C7E39">
        <w:rPr>
          <w:sz w:val="24"/>
          <w:szCs w:val="24"/>
        </w:rPr>
        <w:t>Административному регламенту</w:t>
      </w:r>
      <w:r w:rsidR="00323CFC" w:rsidRPr="004C7E39">
        <w:rPr>
          <w:sz w:val="24"/>
          <w:szCs w:val="24"/>
        </w:rPr>
        <w:t xml:space="preserve"> (далее – Запрос)</w:t>
      </w:r>
      <w:r w:rsidR="00401421" w:rsidRPr="004C7E39">
        <w:rPr>
          <w:sz w:val="24"/>
          <w:szCs w:val="24"/>
        </w:rPr>
        <w:t>;</w:t>
      </w:r>
    </w:p>
    <w:p w:rsidR="00401421" w:rsidRPr="004C7E39" w:rsidRDefault="00720793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10.1.2.</w:t>
      </w:r>
      <w:r w:rsidR="00401421" w:rsidRPr="004C7E39">
        <w:rPr>
          <w:sz w:val="24"/>
          <w:szCs w:val="24"/>
        </w:rPr>
        <w:t xml:space="preserve"> документ</w:t>
      </w:r>
      <w:r w:rsidR="00412406" w:rsidRPr="004C7E39">
        <w:rPr>
          <w:sz w:val="24"/>
          <w:szCs w:val="24"/>
        </w:rPr>
        <w:t>,</w:t>
      </w:r>
      <w:r w:rsidR="00401421" w:rsidRPr="004C7E39">
        <w:rPr>
          <w:sz w:val="24"/>
          <w:szCs w:val="24"/>
        </w:rPr>
        <w:t xml:space="preserve"> удостоверяющий личность Заявителя</w:t>
      </w:r>
      <w:r w:rsidR="006B377A" w:rsidRPr="004C7E39">
        <w:rPr>
          <w:sz w:val="24"/>
          <w:szCs w:val="24"/>
        </w:rPr>
        <w:t>;</w:t>
      </w:r>
    </w:p>
    <w:p w:rsidR="00401421" w:rsidRPr="004C7E39" w:rsidRDefault="00720793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10.1.3.</w:t>
      </w:r>
      <w:r w:rsidR="00670362" w:rsidRPr="004C7E39">
        <w:rPr>
          <w:sz w:val="24"/>
          <w:szCs w:val="24"/>
        </w:rPr>
        <w:t xml:space="preserve"> </w:t>
      </w:r>
      <w:r w:rsidR="00401421" w:rsidRPr="004C7E39">
        <w:rPr>
          <w:sz w:val="24"/>
          <w:szCs w:val="24"/>
        </w:rPr>
        <w:t>документ</w:t>
      </w:r>
      <w:r w:rsidR="00412406" w:rsidRPr="004C7E39">
        <w:rPr>
          <w:sz w:val="24"/>
          <w:szCs w:val="24"/>
        </w:rPr>
        <w:t>,</w:t>
      </w:r>
      <w:r w:rsidR="00401421" w:rsidRPr="004C7E39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</w:t>
      </w:r>
      <w:r w:rsidR="00F04A0C" w:rsidRPr="004C7E39">
        <w:rPr>
          <w:sz w:val="24"/>
          <w:szCs w:val="24"/>
        </w:rPr>
        <w:t>Муниципальной услуги</w:t>
      </w:r>
      <w:r w:rsidR="00401421" w:rsidRPr="004C7E39">
        <w:rPr>
          <w:sz w:val="24"/>
          <w:szCs w:val="24"/>
        </w:rPr>
        <w:t xml:space="preserve"> представителя Заявителя;</w:t>
      </w:r>
    </w:p>
    <w:p w:rsidR="00500A3F" w:rsidRPr="004C7E39" w:rsidRDefault="00720793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10.1.4. </w:t>
      </w:r>
      <w:r w:rsidR="00401421" w:rsidRPr="004C7E39">
        <w:rPr>
          <w:sz w:val="24"/>
          <w:szCs w:val="24"/>
        </w:rPr>
        <w:t xml:space="preserve">документ, </w:t>
      </w:r>
      <w:r w:rsidR="00412406" w:rsidRPr="004C7E39">
        <w:rPr>
          <w:sz w:val="24"/>
          <w:szCs w:val="24"/>
        </w:rPr>
        <w:t xml:space="preserve">подтверждающий </w:t>
      </w:r>
      <w:r w:rsidR="00401421" w:rsidRPr="004C7E39">
        <w:rPr>
          <w:sz w:val="24"/>
          <w:szCs w:val="24"/>
        </w:rPr>
        <w:t xml:space="preserve">полномочия представителя Заявителя, в случае обращения за предоставлением </w:t>
      </w:r>
      <w:r w:rsidR="00F04A0C" w:rsidRPr="004C7E39">
        <w:rPr>
          <w:sz w:val="24"/>
          <w:szCs w:val="24"/>
        </w:rPr>
        <w:t>Муниципальной услуги</w:t>
      </w:r>
      <w:r w:rsidR="00401421" w:rsidRPr="004C7E39">
        <w:rPr>
          <w:sz w:val="24"/>
          <w:szCs w:val="24"/>
        </w:rPr>
        <w:t xml:space="preserve"> представителя Заявителя;</w:t>
      </w:r>
      <w:r w:rsidR="00DF3314" w:rsidRPr="004C7E39">
        <w:rPr>
          <w:sz w:val="24"/>
          <w:szCs w:val="24"/>
        </w:rPr>
        <w:t xml:space="preserve"> </w:t>
      </w:r>
    </w:p>
    <w:p w:rsidR="00E30B1D" w:rsidRPr="004C7E39" w:rsidRDefault="00A464B3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10.1.5</w:t>
      </w:r>
      <w:r w:rsidR="005F740E" w:rsidRPr="004C7E39">
        <w:rPr>
          <w:sz w:val="24"/>
          <w:szCs w:val="24"/>
        </w:rPr>
        <w:t>.</w:t>
      </w:r>
      <w:r w:rsidR="00401421" w:rsidRPr="004C7E39">
        <w:rPr>
          <w:sz w:val="24"/>
          <w:szCs w:val="24"/>
        </w:rPr>
        <w:t xml:space="preserve"> </w:t>
      </w:r>
      <w:r w:rsidR="005F740E" w:rsidRPr="004C7E39">
        <w:rPr>
          <w:sz w:val="24"/>
          <w:szCs w:val="24"/>
        </w:rPr>
        <w:t>до</w:t>
      </w:r>
      <w:r w:rsidR="00975BEB" w:rsidRPr="004C7E39">
        <w:rPr>
          <w:sz w:val="24"/>
          <w:szCs w:val="24"/>
        </w:rPr>
        <w:t xml:space="preserve">кументы об отсутствии </w:t>
      </w:r>
      <w:r w:rsidR="003F6202" w:rsidRPr="004C7E39">
        <w:rPr>
          <w:sz w:val="24"/>
          <w:szCs w:val="24"/>
        </w:rPr>
        <w:t xml:space="preserve">медицинских </w:t>
      </w:r>
      <w:r w:rsidR="00975BEB" w:rsidRPr="004C7E39">
        <w:rPr>
          <w:sz w:val="24"/>
          <w:szCs w:val="24"/>
        </w:rPr>
        <w:t>противопоказаний для заня</w:t>
      </w:r>
      <w:r w:rsidR="005F740E" w:rsidRPr="004C7E39">
        <w:rPr>
          <w:sz w:val="24"/>
          <w:szCs w:val="24"/>
        </w:rPr>
        <w:t>тий отдельными видами искусства</w:t>
      </w:r>
      <w:r w:rsidR="00975BEB" w:rsidRPr="004C7E39">
        <w:rPr>
          <w:sz w:val="24"/>
          <w:szCs w:val="24"/>
        </w:rPr>
        <w:t>, физической культурой и спортом</w:t>
      </w:r>
      <w:r w:rsidR="00E30B1D" w:rsidRPr="004C7E39">
        <w:rPr>
          <w:sz w:val="24"/>
          <w:szCs w:val="24"/>
        </w:rPr>
        <w:t>;</w:t>
      </w:r>
    </w:p>
    <w:p w:rsidR="00500A3F" w:rsidRPr="004C7E39" w:rsidRDefault="00E30B1D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10.1.6. </w:t>
      </w:r>
      <w:r w:rsidR="00226B51" w:rsidRPr="004C7E39">
        <w:rPr>
          <w:sz w:val="24"/>
          <w:szCs w:val="24"/>
        </w:rPr>
        <w:t>к</w:t>
      </w:r>
      <w:r w:rsidRPr="004C7E39">
        <w:rPr>
          <w:sz w:val="24"/>
          <w:szCs w:val="24"/>
        </w:rPr>
        <w:t>опия свидетельства о рождении кандидата на обучение или копия паспорта</w:t>
      </w:r>
      <w:r w:rsidR="003878A8" w:rsidRPr="004C7E39">
        <w:rPr>
          <w:sz w:val="24"/>
          <w:szCs w:val="24"/>
        </w:rPr>
        <w:t xml:space="preserve"> кандидата на обучение</w:t>
      </w:r>
      <w:r w:rsidRPr="004C7E39">
        <w:rPr>
          <w:sz w:val="24"/>
          <w:szCs w:val="24"/>
        </w:rPr>
        <w:t xml:space="preserve"> (при наличии)</w:t>
      </w:r>
      <w:r w:rsidR="00226B51" w:rsidRPr="004C7E39">
        <w:rPr>
          <w:sz w:val="24"/>
          <w:szCs w:val="24"/>
        </w:rPr>
        <w:t>.</w:t>
      </w:r>
    </w:p>
    <w:p w:rsidR="00401421" w:rsidRPr="004C7E39" w:rsidRDefault="003F34BE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</w:t>
      </w:r>
      <w:r w:rsidR="008E5CC3" w:rsidRPr="004C7E39">
        <w:rPr>
          <w:sz w:val="24"/>
          <w:szCs w:val="24"/>
        </w:rPr>
        <w:t>2</w:t>
      </w:r>
      <w:r w:rsidR="008228AA" w:rsidRPr="004C7E39">
        <w:rPr>
          <w:sz w:val="24"/>
          <w:szCs w:val="24"/>
        </w:rPr>
        <w:t xml:space="preserve">. Описание требований к документам </w:t>
      </w:r>
      <w:r w:rsidR="00401421" w:rsidRPr="004C7E39">
        <w:rPr>
          <w:sz w:val="24"/>
          <w:szCs w:val="24"/>
        </w:rPr>
        <w:t xml:space="preserve">и </w:t>
      </w:r>
      <w:r w:rsidR="008228AA" w:rsidRPr="004C7E39">
        <w:rPr>
          <w:sz w:val="24"/>
          <w:szCs w:val="24"/>
        </w:rPr>
        <w:t>форма</w:t>
      </w:r>
      <w:r w:rsidR="00FB648B" w:rsidRPr="004C7E39">
        <w:rPr>
          <w:sz w:val="24"/>
          <w:szCs w:val="24"/>
        </w:rPr>
        <w:t>м</w:t>
      </w:r>
      <w:r w:rsidR="008228AA" w:rsidRPr="004C7E39">
        <w:rPr>
          <w:sz w:val="24"/>
          <w:szCs w:val="24"/>
        </w:rPr>
        <w:t xml:space="preserve"> представления в</w:t>
      </w:r>
      <w:r w:rsidR="00214DA3" w:rsidRPr="004C7E39">
        <w:rPr>
          <w:sz w:val="24"/>
          <w:szCs w:val="24"/>
        </w:rPr>
        <w:t xml:space="preserve"> </w:t>
      </w:r>
      <w:r w:rsidR="00D50924" w:rsidRPr="004C7E39">
        <w:rPr>
          <w:sz w:val="24"/>
          <w:szCs w:val="24"/>
        </w:rPr>
        <w:t>завис</w:t>
      </w:r>
      <w:r w:rsidR="00214DA3" w:rsidRPr="004C7E39">
        <w:rPr>
          <w:sz w:val="24"/>
          <w:szCs w:val="24"/>
        </w:rPr>
        <w:t xml:space="preserve">имости </w:t>
      </w:r>
      <w:r w:rsidR="007D7130" w:rsidRPr="004C7E39">
        <w:rPr>
          <w:sz w:val="24"/>
          <w:szCs w:val="24"/>
        </w:rPr>
        <w:br/>
      </w:r>
      <w:r w:rsidR="00214DA3" w:rsidRPr="004C7E39">
        <w:rPr>
          <w:sz w:val="24"/>
          <w:szCs w:val="24"/>
        </w:rPr>
        <w:t xml:space="preserve">от способа </w:t>
      </w:r>
      <w:r w:rsidR="0096207F" w:rsidRPr="004C7E39">
        <w:rPr>
          <w:sz w:val="24"/>
          <w:szCs w:val="24"/>
        </w:rPr>
        <w:t>обращения приведен</w:t>
      </w:r>
      <w:r w:rsidR="008228AA" w:rsidRPr="004C7E39">
        <w:rPr>
          <w:sz w:val="24"/>
          <w:szCs w:val="24"/>
        </w:rPr>
        <w:t>о</w:t>
      </w:r>
      <w:r w:rsidR="00DF77DB" w:rsidRPr="004C7E39">
        <w:rPr>
          <w:sz w:val="24"/>
          <w:szCs w:val="24"/>
        </w:rPr>
        <w:t xml:space="preserve"> в Приложении </w:t>
      </w:r>
      <w:r w:rsidR="00952121" w:rsidRPr="004C7E39">
        <w:rPr>
          <w:sz w:val="24"/>
          <w:szCs w:val="24"/>
        </w:rPr>
        <w:t>5</w:t>
      </w:r>
      <w:r w:rsidR="00AB5603" w:rsidRPr="004C7E39">
        <w:rPr>
          <w:sz w:val="24"/>
          <w:szCs w:val="24"/>
        </w:rPr>
        <w:t xml:space="preserve"> </w:t>
      </w:r>
      <w:r w:rsidR="00EE170F" w:rsidRPr="004C7E39">
        <w:rPr>
          <w:sz w:val="24"/>
          <w:szCs w:val="24"/>
        </w:rPr>
        <w:t>к</w:t>
      </w:r>
      <w:r w:rsidR="00A61301" w:rsidRPr="004C7E39">
        <w:rPr>
          <w:sz w:val="24"/>
          <w:szCs w:val="24"/>
        </w:rPr>
        <w:t xml:space="preserve"> настоящему</w:t>
      </w:r>
      <w:r w:rsidR="00401421" w:rsidRPr="004C7E39">
        <w:rPr>
          <w:sz w:val="24"/>
          <w:szCs w:val="24"/>
        </w:rPr>
        <w:t xml:space="preserve"> Административному регламенту.</w:t>
      </w:r>
    </w:p>
    <w:p w:rsidR="00CD6BAF" w:rsidRPr="004C7E39" w:rsidRDefault="003F34BE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7" w:name="_Hlk32196831"/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</w:t>
      </w:r>
      <w:r w:rsidR="00FB648B" w:rsidRPr="004C7E39">
        <w:rPr>
          <w:rFonts w:ascii="Times New Roman" w:hAnsi="Times New Roman"/>
          <w:sz w:val="24"/>
          <w:szCs w:val="24"/>
        </w:rPr>
        <w:t xml:space="preserve"> </w:t>
      </w:r>
      <w:r w:rsidR="00CD6BAF" w:rsidRPr="004C7E39">
        <w:rPr>
          <w:rFonts w:ascii="Times New Roman" w:hAnsi="Times New Roman"/>
          <w:sz w:val="24"/>
          <w:szCs w:val="24"/>
        </w:rPr>
        <w:t>В случае</w:t>
      </w:r>
      <w:proofErr w:type="gramStart"/>
      <w:r w:rsidR="00CD6BAF" w:rsidRPr="004C7E39">
        <w:rPr>
          <w:rFonts w:ascii="Times New Roman" w:hAnsi="Times New Roman"/>
          <w:sz w:val="24"/>
          <w:szCs w:val="24"/>
        </w:rPr>
        <w:t>,</w:t>
      </w:r>
      <w:proofErr w:type="gramEnd"/>
      <w:r w:rsidR="00CD6BAF" w:rsidRPr="004C7E39">
        <w:rPr>
          <w:rFonts w:ascii="Times New Roman" w:hAnsi="Times New Roman"/>
          <w:sz w:val="24"/>
          <w:szCs w:val="24"/>
        </w:rPr>
        <w:t xml:space="preserve"> если для предоставления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="00CD6BAF" w:rsidRPr="004C7E39">
        <w:rPr>
          <w:rFonts w:ascii="Times New Roman" w:hAnsi="Times New Roman"/>
          <w:sz w:val="24"/>
          <w:szCs w:val="24"/>
        </w:rPr>
        <w:t xml:space="preserve"> необходима обработка персональных данных лица, не являющегося </w:t>
      </w:r>
      <w:r w:rsidR="00A33108" w:rsidRPr="004C7E39">
        <w:rPr>
          <w:rFonts w:ascii="Times New Roman" w:hAnsi="Times New Roman"/>
          <w:sz w:val="24"/>
          <w:szCs w:val="24"/>
        </w:rPr>
        <w:t>З</w:t>
      </w:r>
      <w:r w:rsidR="00CD6BAF" w:rsidRPr="004C7E39">
        <w:rPr>
          <w:rFonts w:ascii="Times New Roman" w:hAnsi="Times New Roman"/>
          <w:sz w:val="24"/>
          <w:szCs w:val="24"/>
        </w:rPr>
        <w:t xml:space="preserve">аявителем, и если в соответствии </w:t>
      </w:r>
      <w:r w:rsidR="007D7130" w:rsidRPr="004C7E39">
        <w:rPr>
          <w:rFonts w:ascii="Times New Roman" w:hAnsi="Times New Roman"/>
          <w:sz w:val="24"/>
          <w:szCs w:val="24"/>
        </w:rPr>
        <w:br/>
      </w:r>
      <w:r w:rsidR="00CD6BAF" w:rsidRPr="004C7E39">
        <w:rPr>
          <w:rFonts w:ascii="Times New Roman" w:hAnsi="Times New Roman"/>
          <w:sz w:val="24"/>
          <w:szCs w:val="24"/>
        </w:rPr>
        <w:t xml:space="preserve">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="00CD6BAF" w:rsidRPr="004C7E39">
        <w:rPr>
          <w:rFonts w:ascii="Times New Roman" w:hAnsi="Times New Roman"/>
          <w:sz w:val="24"/>
          <w:szCs w:val="24"/>
        </w:rPr>
        <w:t xml:space="preserve"> </w:t>
      </w:r>
      <w:r w:rsidR="00903441" w:rsidRPr="004C7E39">
        <w:rPr>
          <w:rFonts w:ascii="Times New Roman" w:hAnsi="Times New Roman"/>
          <w:sz w:val="24"/>
          <w:szCs w:val="24"/>
        </w:rPr>
        <w:t>З</w:t>
      </w:r>
      <w:r w:rsidR="00CD6BAF" w:rsidRPr="004C7E39">
        <w:rPr>
          <w:rFonts w:ascii="Times New Roman" w:hAnsi="Times New Roman"/>
          <w:sz w:val="24"/>
          <w:szCs w:val="24"/>
        </w:rPr>
        <w:t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r w:rsidR="00F049AB" w:rsidRPr="004C7E39">
        <w:rPr>
          <w:rFonts w:ascii="Times New Roman" w:hAnsi="Times New Roman"/>
          <w:sz w:val="24"/>
          <w:szCs w:val="24"/>
        </w:rPr>
        <w:t xml:space="preserve"> </w:t>
      </w:r>
      <w:r w:rsidR="00174CCF" w:rsidRPr="004C7E39">
        <w:rPr>
          <w:rFonts w:ascii="Times New Roman" w:hAnsi="Times New Roman"/>
          <w:color w:val="000000"/>
          <w:sz w:val="24"/>
          <w:szCs w:val="24"/>
        </w:rPr>
        <w:t xml:space="preserve">Документы, подтверждающие получение согласия, могут быть </w:t>
      </w:r>
      <w:proofErr w:type="gramStart"/>
      <w:r w:rsidR="00174CCF" w:rsidRPr="004C7E39">
        <w:rPr>
          <w:rFonts w:ascii="Times New Roman" w:hAnsi="Times New Roman"/>
          <w:color w:val="000000"/>
          <w:sz w:val="24"/>
          <w:szCs w:val="24"/>
        </w:rPr>
        <w:t>представлены</w:t>
      </w:r>
      <w:proofErr w:type="gramEnd"/>
      <w:r w:rsidR="00174CCF" w:rsidRPr="004C7E39">
        <w:rPr>
          <w:rFonts w:ascii="Times New Roman" w:hAnsi="Times New Roman"/>
          <w:color w:val="000000"/>
          <w:sz w:val="24"/>
          <w:szCs w:val="24"/>
        </w:rPr>
        <w:t xml:space="preserve"> в том числе </w:t>
      </w:r>
      <w:r w:rsidR="007D7130" w:rsidRPr="004C7E39">
        <w:rPr>
          <w:rFonts w:ascii="Times New Roman" w:hAnsi="Times New Roman"/>
          <w:color w:val="000000"/>
          <w:sz w:val="24"/>
          <w:szCs w:val="24"/>
        </w:rPr>
        <w:br/>
      </w:r>
      <w:r w:rsidR="00174CCF" w:rsidRPr="004C7E39">
        <w:rPr>
          <w:rFonts w:ascii="Times New Roman" w:hAnsi="Times New Roman"/>
          <w:color w:val="000000"/>
          <w:sz w:val="24"/>
          <w:szCs w:val="24"/>
        </w:rPr>
        <w:t>в форме электронного документа.</w:t>
      </w:r>
    </w:p>
    <w:bookmarkEnd w:id="87"/>
    <w:p w:rsidR="008228AA" w:rsidRPr="00732A87" w:rsidRDefault="00AB1EDD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2A87">
        <w:rPr>
          <w:rFonts w:ascii="Times New Roman" w:hAnsi="Times New Roman"/>
          <w:sz w:val="24"/>
          <w:szCs w:val="24"/>
        </w:rPr>
        <w:t>10.</w:t>
      </w:r>
      <w:r w:rsidR="008E5CC3" w:rsidRPr="00732A87">
        <w:rPr>
          <w:rFonts w:ascii="Times New Roman" w:hAnsi="Times New Roman"/>
          <w:sz w:val="24"/>
          <w:szCs w:val="24"/>
        </w:rPr>
        <w:t>4</w:t>
      </w:r>
      <w:r w:rsidRPr="00732A87">
        <w:rPr>
          <w:rFonts w:ascii="Times New Roman" w:hAnsi="Times New Roman"/>
          <w:sz w:val="24"/>
          <w:szCs w:val="24"/>
        </w:rPr>
        <w:t>.</w:t>
      </w:r>
      <w:r w:rsidR="005872FA" w:rsidRPr="00732A87">
        <w:rPr>
          <w:rFonts w:ascii="Times New Roman" w:hAnsi="Times New Roman"/>
          <w:sz w:val="24"/>
          <w:szCs w:val="24"/>
        </w:rPr>
        <w:t xml:space="preserve"> </w:t>
      </w:r>
      <w:r w:rsidR="00232BE7" w:rsidRPr="00732A87">
        <w:rPr>
          <w:rFonts w:ascii="Times New Roman" w:hAnsi="Times New Roman"/>
          <w:sz w:val="24"/>
          <w:szCs w:val="24"/>
        </w:rPr>
        <w:t xml:space="preserve"> </w:t>
      </w:r>
      <w:r w:rsidR="00732A87" w:rsidRPr="00732A87">
        <w:rPr>
          <w:rFonts w:ascii="Times New Roman" w:hAnsi="Times New Roman"/>
          <w:sz w:val="24"/>
          <w:szCs w:val="24"/>
        </w:rPr>
        <w:t xml:space="preserve">Организации </w:t>
      </w:r>
      <w:r w:rsidR="00CD6BAF" w:rsidRPr="00732A87">
        <w:rPr>
          <w:rFonts w:ascii="Times New Roman" w:hAnsi="Times New Roman"/>
          <w:sz w:val="24"/>
          <w:szCs w:val="24"/>
        </w:rPr>
        <w:t>запрещено требовать у Заявителя</w:t>
      </w:r>
      <w:r w:rsidR="008228AA" w:rsidRPr="00732A87">
        <w:rPr>
          <w:rFonts w:ascii="Times New Roman" w:hAnsi="Times New Roman"/>
          <w:sz w:val="24"/>
          <w:szCs w:val="24"/>
        </w:rPr>
        <w:t>:</w:t>
      </w:r>
    </w:p>
    <w:p w:rsidR="00D41207" w:rsidRPr="004C7E39" w:rsidRDefault="008B5D4B" w:rsidP="00876A9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.1. представления </w:t>
      </w:r>
      <w:r w:rsidR="008228AA" w:rsidRPr="004C7E39">
        <w:rPr>
          <w:rFonts w:ascii="Times New Roman" w:hAnsi="Times New Roman"/>
          <w:sz w:val="24"/>
          <w:szCs w:val="24"/>
        </w:rPr>
        <w:t>документ</w:t>
      </w:r>
      <w:r w:rsidRPr="004C7E39">
        <w:rPr>
          <w:rFonts w:ascii="Times New Roman" w:hAnsi="Times New Roman"/>
          <w:sz w:val="24"/>
          <w:szCs w:val="24"/>
        </w:rPr>
        <w:t>ов</w:t>
      </w:r>
      <w:r w:rsidR="008228AA" w:rsidRPr="004C7E39">
        <w:rPr>
          <w:rFonts w:ascii="Times New Roman" w:hAnsi="Times New Roman"/>
          <w:sz w:val="24"/>
          <w:szCs w:val="24"/>
        </w:rPr>
        <w:t xml:space="preserve"> и информации </w:t>
      </w:r>
      <w:r w:rsidRPr="004C7E39">
        <w:rPr>
          <w:rFonts w:ascii="Times New Roman" w:hAnsi="Times New Roman"/>
          <w:sz w:val="24"/>
          <w:szCs w:val="24"/>
        </w:rPr>
        <w:t>или</w:t>
      </w:r>
      <w:r w:rsidR="008228AA" w:rsidRPr="004C7E39">
        <w:rPr>
          <w:rFonts w:ascii="Times New Roman" w:hAnsi="Times New Roman"/>
          <w:sz w:val="24"/>
          <w:szCs w:val="24"/>
        </w:rPr>
        <w:t xml:space="preserve">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</w:t>
      </w:r>
      <w:r w:rsidR="00D41207" w:rsidRPr="004C7E39">
        <w:rPr>
          <w:rFonts w:ascii="Times New Roman" w:hAnsi="Times New Roman"/>
          <w:sz w:val="24"/>
          <w:szCs w:val="24"/>
        </w:rPr>
        <w:t>, настоящим Административным регламентом для</w:t>
      </w:r>
      <w:r w:rsidR="008228AA" w:rsidRPr="004C7E39">
        <w:rPr>
          <w:rFonts w:ascii="Times New Roman" w:hAnsi="Times New Roman"/>
          <w:sz w:val="24"/>
          <w:szCs w:val="24"/>
        </w:rPr>
        <w:t xml:space="preserve"> предоставлен</w:t>
      </w:r>
      <w:r w:rsidR="00D41207" w:rsidRPr="004C7E39">
        <w:rPr>
          <w:rFonts w:ascii="Times New Roman" w:hAnsi="Times New Roman"/>
          <w:sz w:val="24"/>
          <w:szCs w:val="24"/>
        </w:rPr>
        <w:t xml:space="preserve">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228AA" w:rsidRPr="004C7E39">
        <w:rPr>
          <w:rFonts w:ascii="Times New Roman" w:hAnsi="Times New Roman"/>
          <w:sz w:val="24"/>
          <w:szCs w:val="24"/>
        </w:rPr>
        <w:t>;</w:t>
      </w:r>
    </w:p>
    <w:p w:rsidR="008B5D4B" w:rsidRPr="004C7E39" w:rsidRDefault="008B5D4B" w:rsidP="00876A9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.2. 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которые находятся в распоряжении </w:t>
      </w:r>
      <w:r w:rsidR="00732A87" w:rsidRPr="00732A87">
        <w:rPr>
          <w:rFonts w:ascii="Times New Roman" w:hAnsi="Times New Roman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</w:t>
      </w:r>
      <w:r w:rsidR="005F740E" w:rsidRPr="004C7E39">
        <w:rPr>
          <w:rFonts w:ascii="Times New Roman" w:hAnsi="Times New Roman"/>
          <w:color w:val="000000"/>
          <w:sz w:val="24"/>
          <w:szCs w:val="24"/>
        </w:rPr>
        <w:br/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или органам местного самоуправления </w:t>
      </w:r>
      <w:r w:rsidR="00732A87">
        <w:rPr>
          <w:rFonts w:ascii="Times New Roman" w:hAnsi="Times New Roman"/>
          <w:color w:val="000000"/>
          <w:sz w:val="24"/>
          <w:szCs w:val="24"/>
        </w:rPr>
        <w:t>учреждений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участвующих в предоставлении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>, в соответствии с нормативными правовыми актами Российской Федерации, нормативными правовыми актами Московской области, настоящим Административным</w:t>
      </w:r>
      <w:proofErr w:type="gramEnd"/>
      <w:r w:rsidRPr="004C7E39">
        <w:rPr>
          <w:rFonts w:ascii="Times New Roman" w:hAnsi="Times New Roman"/>
          <w:color w:val="000000"/>
          <w:sz w:val="24"/>
          <w:szCs w:val="24"/>
        </w:rPr>
        <w:t xml:space="preserve"> регламентом за исключением документов, включенных в определенный </w:t>
      </w:r>
      <w:hyperlink r:id="rId10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от 27.07.2010 № 210-ФЗ «Об организации предоставления государственных и муниципальных услуг» перечень документов. </w:t>
      </w:r>
      <w:proofErr w:type="gramStart"/>
      <w:r w:rsidR="00E56B55" w:rsidRPr="004C7E39">
        <w:rPr>
          <w:rFonts w:ascii="Times New Roman" w:hAnsi="Times New Roman"/>
          <w:color w:val="000000"/>
          <w:sz w:val="24"/>
          <w:szCs w:val="24"/>
        </w:rPr>
        <w:t xml:space="preserve">(Заявитель вправе представить указанные документы и информацию в </w:t>
      </w:r>
      <w:r w:rsidR="00732A87" w:rsidRPr="00732A87">
        <w:rPr>
          <w:rFonts w:ascii="Times New Roman" w:hAnsi="Times New Roman"/>
          <w:sz w:val="24"/>
          <w:szCs w:val="24"/>
        </w:rPr>
        <w:t>О</w:t>
      </w:r>
      <w:r w:rsidR="00732A87">
        <w:rPr>
          <w:rFonts w:ascii="Times New Roman" w:hAnsi="Times New Roman"/>
          <w:sz w:val="24"/>
          <w:szCs w:val="24"/>
        </w:rPr>
        <w:t>рганизацию</w:t>
      </w:r>
      <w:r w:rsidR="00732A87" w:rsidRPr="00732A87">
        <w:rPr>
          <w:rFonts w:ascii="Times New Roman" w:hAnsi="Times New Roman"/>
          <w:sz w:val="24"/>
          <w:szCs w:val="24"/>
        </w:rPr>
        <w:t xml:space="preserve"> </w:t>
      </w:r>
      <w:r w:rsidR="00E56B55" w:rsidRPr="004C7E39">
        <w:rPr>
          <w:rFonts w:ascii="Times New Roman" w:hAnsi="Times New Roman"/>
          <w:color w:val="000000"/>
          <w:sz w:val="24"/>
          <w:szCs w:val="24"/>
        </w:rPr>
        <w:t>по собственной инициативе);</w:t>
      </w:r>
      <w:proofErr w:type="gramEnd"/>
    </w:p>
    <w:p w:rsidR="00916CC1" w:rsidRPr="004C7E39" w:rsidRDefault="006E53D7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.3. 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 xml:space="preserve"> и связанных с обращением в иные государственные органы, органы местного самоуправления, </w:t>
      </w:r>
      <w:r w:rsidR="00732A87">
        <w:rPr>
          <w:rFonts w:ascii="Times New Roman" w:hAnsi="Times New Roman"/>
          <w:color w:val="000000"/>
          <w:sz w:val="24"/>
          <w:szCs w:val="24"/>
        </w:rPr>
        <w:t>учреждения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>, за исключением получения услуг и получения документов и информации, предоставляемых в результате предоставления таких услуг, указанных в п</w:t>
      </w:r>
      <w:r w:rsidR="001077CD" w:rsidRPr="004C7E39">
        <w:rPr>
          <w:rFonts w:ascii="Times New Roman" w:hAnsi="Times New Roman"/>
          <w:color w:val="000000"/>
          <w:sz w:val="24"/>
          <w:szCs w:val="24"/>
        </w:rPr>
        <w:t>одразделе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 xml:space="preserve"> 15 </w:t>
      </w:r>
      <w:r w:rsidR="00A61301" w:rsidRPr="004C7E39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>Административного регламента;</w:t>
      </w:r>
    </w:p>
    <w:p w:rsidR="008228AA" w:rsidRPr="004C7E39" w:rsidRDefault="00916CC1" w:rsidP="00876A90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.4. </w:t>
      </w:r>
      <w:r w:rsidR="008228AA" w:rsidRPr="004C7E39">
        <w:rPr>
          <w:rFonts w:ascii="Times New Roman" w:hAnsi="Times New Roman"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228AA" w:rsidRPr="004C7E39">
        <w:rPr>
          <w:rFonts w:ascii="Times New Roman" w:hAnsi="Times New Roman"/>
          <w:sz w:val="24"/>
          <w:szCs w:val="24"/>
        </w:rPr>
        <w:t>, за исключением следующих случаев:</w:t>
      </w:r>
    </w:p>
    <w:p w:rsidR="008228AA" w:rsidRPr="004C7E39" w:rsidRDefault="008228AA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а) изменение требований нормативных правовых ак</w:t>
      </w:r>
      <w:r w:rsidR="00D41207" w:rsidRPr="004C7E39">
        <w:rPr>
          <w:rFonts w:ascii="Times New Roman" w:hAnsi="Times New Roman"/>
          <w:sz w:val="24"/>
          <w:szCs w:val="24"/>
        </w:rPr>
        <w:t xml:space="preserve">тов, касающихся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, после первоначальной под</w:t>
      </w:r>
      <w:r w:rsidR="00D41207" w:rsidRPr="004C7E39">
        <w:rPr>
          <w:rFonts w:ascii="Times New Roman" w:hAnsi="Times New Roman"/>
          <w:sz w:val="24"/>
          <w:szCs w:val="24"/>
        </w:rPr>
        <w:t xml:space="preserve">ачи </w:t>
      </w:r>
      <w:r w:rsidR="00F92BAD" w:rsidRPr="004C7E39">
        <w:rPr>
          <w:rFonts w:ascii="Times New Roman" w:hAnsi="Times New Roman"/>
          <w:sz w:val="24"/>
          <w:szCs w:val="24"/>
        </w:rPr>
        <w:t>За</w:t>
      </w:r>
      <w:r w:rsidR="00412406" w:rsidRPr="004C7E39">
        <w:rPr>
          <w:rFonts w:ascii="Times New Roman" w:hAnsi="Times New Roman"/>
          <w:sz w:val="24"/>
          <w:szCs w:val="24"/>
        </w:rPr>
        <w:t>проса</w:t>
      </w:r>
      <w:r w:rsidRPr="004C7E39">
        <w:rPr>
          <w:rFonts w:ascii="Times New Roman" w:hAnsi="Times New Roman"/>
          <w:sz w:val="24"/>
          <w:szCs w:val="24"/>
        </w:rPr>
        <w:t>;</w:t>
      </w:r>
    </w:p>
    <w:p w:rsidR="008228AA" w:rsidRPr="004C7E39" w:rsidRDefault="008228AA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б) наличие ошибок в </w:t>
      </w:r>
      <w:r w:rsidR="00F92BAD" w:rsidRPr="004C7E39">
        <w:rPr>
          <w:rFonts w:ascii="Times New Roman" w:hAnsi="Times New Roman"/>
          <w:sz w:val="24"/>
          <w:szCs w:val="24"/>
        </w:rPr>
        <w:t>З</w:t>
      </w:r>
      <w:r w:rsidR="00412406" w:rsidRPr="004C7E39">
        <w:rPr>
          <w:rFonts w:ascii="Times New Roman" w:hAnsi="Times New Roman"/>
          <w:sz w:val="24"/>
          <w:szCs w:val="24"/>
        </w:rPr>
        <w:t xml:space="preserve">апросе </w:t>
      </w:r>
      <w:r w:rsidR="00D41207" w:rsidRPr="004C7E39">
        <w:rPr>
          <w:rFonts w:ascii="Times New Roman" w:hAnsi="Times New Roman"/>
          <w:sz w:val="24"/>
          <w:szCs w:val="24"/>
        </w:rPr>
        <w:t>и документах, поданных З</w:t>
      </w:r>
      <w:r w:rsidRPr="004C7E39">
        <w:rPr>
          <w:rFonts w:ascii="Times New Roman" w:hAnsi="Times New Roman"/>
          <w:sz w:val="24"/>
          <w:szCs w:val="24"/>
        </w:rPr>
        <w:t xml:space="preserve">аявителем после первоначального отказа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и не включенных в представленный ранее комплект документов</w:t>
      </w:r>
      <w:r w:rsidR="00D41207" w:rsidRPr="004C7E39">
        <w:rPr>
          <w:rFonts w:ascii="Times New Roman" w:hAnsi="Times New Roman"/>
          <w:sz w:val="24"/>
          <w:szCs w:val="24"/>
        </w:rPr>
        <w:t xml:space="preserve">, 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;</w:t>
      </w:r>
    </w:p>
    <w:p w:rsidR="008228AA" w:rsidRPr="004C7E39" w:rsidRDefault="008228AA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;</w:t>
      </w:r>
    </w:p>
    <w:p w:rsidR="00B72D4F" w:rsidRPr="004C7E39" w:rsidRDefault="008228AA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7E39">
        <w:rPr>
          <w:rFonts w:ascii="Times New Roman" w:hAnsi="Times New Roman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</w:t>
      </w:r>
      <w:r w:rsidR="000A0DAB" w:rsidRPr="004C7E39">
        <w:rPr>
          <w:rFonts w:ascii="Times New Roman" w:hAnsi="Times New Roman"/>
          <w:sz w:val="24"/>
          <w:szCs w:val="24"/>
        </w:rPr>
        <w:t>работника</w:t>
      </w:r>
      <w:r w:rsidRPr="004C7E39">
        <w:rPr>
          <w:rFonts w:ascii="Times New Roman" w:hAnsi="Times New Roman"/>
          <w:sz w:val="24"/>
          <w:szCs w:val="24"/>
        </w:rPr>
        <w:t xml:space="preserve"> </w:t>
      </w:r>
      <w:r w:rsidR="00732A87" w:rsidRPr="00732A87">
        <w:rPr>
          <w:rFonts w:ascii="Times New Roman" w:hAnsi="Times New Roman"/>
          <w:sz w:val="24"/>
          <w:szCs w:val="24"/>
        </w:rPr>
        <w:t xml:space="preserve">Организации </w:t>
      </w:r>
      <w:r w:rsidRPr="004C7E39">
        <w:rPr>
          <w:rFonts w:ascii="Times New Roman" w:hAnsi="Times New Roman"/>
          <w:sz w:val="24"/>
          <w:szCs w:val="24"/>
        </w:rPr>
        <w:t xml:space="preserve">при первоначальном отказе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о чем в письменном виде за подписью руководителя </w:t>
      </w:r>
      <w:r w:rsidR="00732A87" w:rsidRPr="00732A87">
        <w:rPr>
          <w:rFonts w:ascii="Times New Roman" w:hAnsi="Times New Roman"/>
          <w:sz w:val="24"/>
          <w:szCs w:val="24"/>
        </w:rPr>
        <w:t xml:space="preserve">Организации </w:t>
      </w:r>
      <w:r w:rsidRPr="004C7E39">
        <w:rPr>
          <w:rFonts w:ascii="Times New Roman" w:hAnsi="Times New Roman"/>
          <w:sz w:val="24"/>
          <w:szCs w:val="24"/>
        </w:rPr>
        <w:t xml:space="preserve">при первоначальном отказе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31605" w:rsidRPr="004C7E39">
        <w:rPr>
          <w:rFonts w:ascii="Times New Roman" w:hAnsi="Times New Roman"/>
          <w:sz w:val="24"/>
          <w:szCs w:val="24"/>
        </w:rPr>
        <w:t>,</w:t>
      </w:r>
      <w:r w:rsidR="00D41207" w:rsidRPr="004C7E39">
        <w:rPr>
          <w:rFonts w:ascii="Times New Roman" w:hAnsi="Times New Roman"/>
          <w:sz w:val="24"/>
          <w:szCs w:val="24"/>
        </w:rPr>
        <w:t xml:space="preserve"> уведомляется З</w:t>
      </w:r>
      <w:r w:rsidRPr="004C7E39">
        <w:rPr>
          <w:rFonts w:ascii="Times New Roman" w:hAnsi="Times New Roman"/>
          <w:sz w:val="24"/>
          <w:szCs w:val="24"/>
        </w:rPr>
        <w:t>аявитель, а также приносятся извинения за доставленные неудобства.</w:t>
      </w:r>
      <w:proofErr w:type="gramEnd"/>
    </w:p>
    <w:p w:rsidR="00F45639" w:rsidRPr="004C7E39" w:rsidRDefault="00F45639" w:rsidP="00876A90">
      <w:pPr>
        <w:pStyle w:val="aff1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5</w:t>
      </w:r>
      <w:r w:rsidRPr="004C7E39">
        <w:rPr>
          <w:rFonts w:ascii="Times New Roman" w:hAnsi="Times New Roman"/>
          <w:sz w:val="24"/>
          <w:szCs w:val="24"/>
        </w:rPr>
        <w:t xml:space="preserve">. </w:t>
      </w:r>
      <w:r w:rsidRPr="004C7E39">
        <w:rPr>
          <w:rFonts w:ascii="Times New Roman" w:hAnsi="Times New Roman"/>
          <w:color w:val="000000"/>
          <w:sz w:val="24"/>
          <w:szCs w:val="24"/>
        </w:rPr>
        <w:t>Документы, составленные на иностранном языке, подлежат переводу на русский язык. Верность перевода</w:t>
      </w:r>
      <w:r w:rsidR="008E170E" w:rsidRPr="004C7E39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A4019C" w:rsidRPr="00F2598F" w:rsidRDefault="00A4019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32E" w:rsidRPr="00F2598F" w:rsidRDefault="00415A64" w:rsidP="00793942">
      <w:pPr>
        <w:pStyle w:val="2-"/>
      </w:pPr>
      <w:bookmarkStart w:id="88" w:name="_Toc28377943"/>
      <w:bookmarkStart w:id="89" w:name="_Toc40861760"/>
      <w:bookmarkStart w:id="90" w:name="_Hlk20900705"/>
      <w:r w:rsidRPr="00273855">
        <w:t xml:space="preserve">11. </w:t>
      </w:r>
      <w:bookmarkStart w:id="91" w:name="_Toc437973289"/>
      <w:bookmarkStart w:id="92" w:name="_Toc438110030"/>
      <w:bookmarkStart w:id="93" w:name="_Toc438376234"/>
      <w:bookmarkStart w:id="94" w:name="_Toc510617001"/>
      <w:r w:rsidR="6BDCEDE7" w:rsidRPr="00273855">
        <w:t xml:space="preserve">Исчерпывающий перечень документов, необходимых для предоставления </w:t>
      </w:r>
      <w:r w:rsidR="00F04A0C" w:rsidRPr="00273855">
        <w:t>Муниципальной услуги</w:t>
      </w:r>
      <w:r w:rsidR="6BDCEDE7" w:rsidRPr="00273855">
        <w:t xml:space="preserve">, которые находятся в распоряжении органов власти, органов местного самоуправления или </w:t>
      </w:r>
      <w:bookmarkEnd w:id="88"/>
      <w:bookmarkEnd w:id="89"/>
      <w:bookmarkEnd w:id="91"/>
      <w:bookmarkEnd w:id="92"/>
      <w:bookmarkEnd w:id="93"/>
      <w:bookmarkEnd w:id="94"/>
      <w:r w:rsidR="00732A87" w:rsidRPr="00732A87">
        <w:t>О</w:t>
      </w:r>
      <w:r w:rsidR="00732A87">
        <w:t>рганизации</w:t>
      </w:r>
    </w:p>
    <w:p w:rsidR="00A4019C" w:rsidRPr="00F2598F" w:rsidRDefault="00A4019C" w:rsidP="00793942">
      <w:pPr>
        <w:pStyle w:val="2-"/>
      </w:pPr>
    </w:p>
    <w:p w:rsidR="00A42CFC" w:rsidRPr="004C7E39" w:rsidRDefault="00732A87" w:rsidP="00876A90">
      <w:pPr>
        <w:pStyle w:val="11"/>
        <w:widowControl w:val="0"/>
        <w:numPr>
          <w:ilvl w:val="1"/>
          <w:numId w:val="14"/>
        </w:numPr>
        <w:spacing w:line="240" w:lineRule="auto"/>
        <w:ind w:left="0" w:firstLine="709"/>
        <w:rPr>
          <w:sz w:val="24"/>
          <w:szCs w:val="24"/>
        </w:rPr>
      </w:pPr>
      <w:bookmarkStart w:id="95" w:name="_Ref438363884"/>
      <w:bookmarkEnd w:id="90"/>
      <w:r w:rsidRPr="00732A87">
        <w:rPr>
          <w:sz w:val="24"/>
          <w:szCs w:val="24"/>
        </w:rPr>
        <w:t>Организаци</w:t>
      </w:r>
      <w:r>
        <w:rPr>
          <w:sz w:val="24"/>
          <w:szCs w:val="24"/>
        </w:rPr>
        <w:t>я</w:t>
      </w:r>
      <w:r w:rsidRPr="00732A87">
        <w:rPr>
          <w:sz w:val="24"/>
          <w:szCs w:val="24"/>
        </w:rPr>
        <w:t xml:space="preserve"> </w:t>
      </w:r>
      <w:r w:rsidR="004358A3" w:rsidRPr="004C7E39">
        <w:rPr>
          <w:sz w:val="24"/>
          <w:szCs w:val="24"/>
        </w:rPr>
        <w:t xml:space="preserve">в порядке </w:t>
      </w:r>
      <w:r w:rsidR="00786A06" w:rsidRPr="004C7E39">
        <w:rPr>
          <w:sz w:val="24"/>
          <w:szCs w:val="24"/>
        </w:rPr>
        <w:t>меж</w:t>
      </w:r>
      <w:r w:rsidR="00E3158A" w:rsidRPr="004C7E39">
        <w:rPr>
          <w:sz w:val="24"/>
          <w:szCs w:val="24"/>
        </w:rPr>
        <w:t>ведомственного</w:t>
      </w:r>
      <w:r w:rsidR="00D41207" w:rsidRPr="004C7E39">
        <w:rPr>
          <w:sz w:val="24"/>
          <w:szCs w:val="24"/>
        </w:rPr>
        <w:t xml:space="preserve"> информационного</w:t>
      </w:r>
      <w:r w:rsidR="00786A06" w:rsidRPr="004C7E39">
        <w:rPr>
          <w:sz w:val="24"/>
          <w:szCs w:val="24"/>
        </w:rPr>
        <w:t xml:space="preserve"> взаимодействия в целях представления и получения документов и информации </w:t>
      </w:r>
      <w:r w:rsidR="00D41207" w:rsidRPr="004C7E39">
        <w:rPr>
          <w:sz w:val="24"/>
          <w:szCs w:val="24"/>
        </w:rPr>
        <w:t xml:space="preserve">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D41207" w:rsidRPr="004C7E39">
        <w:rPr>
          <w:sz w:val="24"/>
          <w:szCs w:val="24"/>
        </w:rPr>
        <w:t>, которые находятся</w:t>
      </w:r>
      <w:r w:rsidR="00975BEB" w:rsidRPr="004C7E39">
        <w:rPr>
          <w:sz w:val="24"/>
          <w:szCs w:val="24"/>
        </w:rPr>
        <w:t xml:space="preserve"> в распоряжении органов власти, </w:t>
      </w:r>
      <w:r w:rsidR="00D01420" w:rsidRPr="004C7E39">
        <w:rPr>
          <w:sz w:val="24"/>
          <w:szCs w:val="24"/>
        </w:rPr>
        <w:t>органов местного самоу</w:t>
      </w:r>
      <w:r w:rsidR="00F04B02" w:rsidRPr="004C7E39">
        <w:rPr>
          <w:sz w:val="24"/>
          <w:szCs w:val="24"/>
        </w:rPr>
        <w:t xml:space="preserve">правления или </w:t>
      </w:r>
      <w:r>
        <w:rPr>
          <w:sz w:val="24"/>
          <w:szCs w:val="24"/>
        </w:rPr>
        <w:t>учреждений</w:t>
      </w:r>
      <w:r w:rsidR="00F04B02" w:rsidRPr="004C7E39">
        <w:rPr>
          <w:sz w:val="24"/>
          <w:szCs w:val="24"/>
        </w:rPr>
        <w:t xml:space="preserve">, </w:t>
      </w:r>
      <w:r w:rsidR="00A42CFC" w:rsidRPr="004C7E39">
        <w:rPr>
          <w:sz w:val="24"/>
          <w:szCs w:val="24"/>
        </w:rPr>
        <w:t>запрашивает:</w:t>
      </w:r>
    </w:p>
    <w:p w:rsidR="001A79D0" w:rsidRPr="004C7E39" w:rsidRDefault="00A42CFC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11.1.1. </w:t>
      </w:r>
      <w:r w:rsidR="00975BEB" w:rsidRPr="004C7E39">
        <w:rPr>
          <w:sz w:val="24"/>
          <w:szCs w:val="24"/>
        </w:rPr>
        <w:t xml:space="preserve">в случае, предусмотренном </w:t>
      </w:r>
      <w:r w:rsidR="004F16DD" w:rsidRPr="004C7E39">
        <w:rPr>
          <w:sz w:val="24"/>
          <w:szCs w:val="24"/>
        </w:rPr>
        <w:t>под</w:t>
      </w:r>
      <w:r w:rsidR="00975BEB" w:rsidRPr="004C7E39">
        <w:rPr>
          <w:sz w:val="24"/>
          <w:szCs w:val="24"/>
        </w:rPr>
        <w:t>пунктом 6.1.</w:t>
      </w:r>
      <w:r w:rsidR="00760B22" w:rsidRPr="004C7E39">
        <w:rPr>
          <w:sz w:val="24"/>
          <w:szCs w:val="24"/>
        </w:rPr>
        <w:t>1</w:t>
      </w:r>
      <w:r w:rsidR="00F63C55" w:rsidRPr="004C7E39">
        <w:rPr>
          <w:sz w:val="24"/>
          <w:szCs w:val="24"/>
        </w:rPr>
        <w:t>.</w:t>
      </w:r>
      <w:r w:rsidR="00975BEB" w:rsidRPr="004C7E39">
        <w:rPr>
          <w:sz w:val="24"/>
          <w:szCs w:val="24"/>
        </w:rPr>
        <w:t xml:space="preserve"> настоящего Административного регламента, у </w:t>
      </w:r>
      <w:r w:rsidR="006C2359" w:rsidRPr="004C7E39">
        <w:rPr>
          <w:sz w:val="24"/>
          <w:szCs w:val="24"/>
        </w:rPr>
        <w:t>Администрации</w:t>
      </w:r>
      <w:r w:rsidR="00975BEB" w:rsidRPr="004C7E39">
        <w:rPr>
          <w:sz w:val="24"/>
          <w:szCs w:val="24"/>
        </w:rPr>
        <w:t xml:space="preserve"> </w:t>
      </w:r>
      <w:bookmarkEnd w:id="95"/>
      <w:r w:rsidR="00574F9B" w:rsidRPr="004C7E39">
        <w:rPr>
          <w:sz w:val="24"/>
          <w:szCs w:val="24"/>
        </w:rPr>
        <w:t>данные сертификата дополнительного образования, выданного ранее кандидату на обучение по дополнительным</w:t>
      </w:r>
      <w:r w:rsidR="00DA1759" w:rsidRPr="004C7E39">
        <w:rPr>
          <w:sz w:val="24"/>
          <w:szCs w:val="24"/>
        </w:rPr>
        <w:t xml:space="preserve"> обще</w:t>
      </w:r>
      <w:r w:rsidR="00760B22" w:rsidRPr="004C7E39">
        <w:rPr>
          <w:sz w:val="24"/>
          <w:szCs w:val="24"/>
        </w:rPr>
        <w:t>развивающим</w:t>
      </w:r>
      <w:r w:rsidR="00DA1759" w:rsidRPr="004C7E39">
        <w:rPr>
          <w:sz w:val="24"/>
          <w:szCs w:val="24"/>
        </w:rPr>
        <w:t xml:space="preserve"> программам. </w:t>
      </w:r>
    </w:p>
    <w:p w:rsidR="00D16E3F" w:rsidRPr="004C7E39" w:rsidRDefault="00786A06" w:rsidP="00876A90">
      <w:pPr>
        <w:pStyle w:val="11"/>
        <w:numPr>
          <w:ilvl w:val="1"/>
          <w:numId w:val="14"/>
        </w:numPr>
        <w:spacing w:line="240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Непредставление (несвоевременное представление) </w:t>
      </w:r>
      <w:r w:rsidR="00D16E3F" w:rsidRPr="004C7E39">
        <w:rPr>
          <w:sz w:val="24"/>
          <w:szCs w:val="24"/>
        </w:rPr>
        <w:t>органами государственной власти</w:t>
      </w:r>
      <w:r w:rsidR="00831605" w:rsidRPr="004C7E39">
        <w:rPr>
          <w:sz w:val="24"/>
          <w:szCs w:val="24"/>
        </w:rPr>
        <w:t xml:space="preserve">, органами местного самоуправления или </w:t>
      </w:r>
      <w:r w:rsidR="00732A87">
        <w:rPr>
          <w:sz w:val="24"/>
          <w:szCs w:val="24"/>
        </w:rPr>
        <w:t>учреждениями</w:t>
      </w:r>
      <w:r w:rsidR="00D16E3F" w:rsidRPr="004C7E39">
        <w:rPr>
          <w:sz w:val="24"/>
          <w:szCs w:val="24"/>
        </w:rPr>
        <w:t xml:space="preserve"> </w:t>
      </w:r>
      <w:r w:rsidR="00831605" w:rsidRPr="004C7E39">
        <w:rPr>
          <w:sz w:val="24"/>
          <w:szCs w:val="24"/>
        </w:rPr>
        <w:t xml:space="preserve">по межведомственному </w:t>
      </w:r>
      <w:r w:rsidR="003D005E" w:rsidRPr="004C7E39">
        <w:rPr>
          <w:sz w:val="24"/>
          <w:szCs w:val="24"/>
        </w:rPr>
        <w:t xml:space="preserve">информационному </w:t>
      </w:r>
      <w:r w:rsidR="00831605" w:rsidRPr="004C7E39">
        <w:rPr>
          <w:sz w:val="24"/>
          <w:szCs w:val="24"/>
        </w:rPr>
        <w:t xml:space="preserve">запросу </w:t>
      </w:r>
      <w:r w:rsidR="00D16E3F" w:rsidRPr="004C7E39">
        <w:rPr>
          <w:sz w:val="24"/>
          <w:szCs w:val="24"/>
        </w:rPr>
        <w:t xml:space="preserve">документов и информации </w:t>
      </w:r>
      <w:r w:rsidRPr="004C7E39">
        <w:rPr>
          <w:sz w:val="24"/>
          <w:szCs w:val="24"/>
        </w:rPr>
        <w:t xml:space="preserve">не может являться основанием для отказа в предоставлении </w:t>
      </w:r>
      <w:r w:rsidR="00B22C16" w:rsidRPr="004C7E39">
        <w:rPr>
          <w:sz w:val="24"/>
          <w:szCs w:val="24"/>
        </w:rPr>
        <w:t>З</w:t>
      </w:r>
      <w:r w:rsidRPr="004C7E39">
        <w:rPr>
          <w:sz w:val="24"/>
          <w:szCs w:val="24"/>
        </w:rPr>
        <w:t xml:space="preserve">аявителю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. </w:t>
      </w:r>
    </w:p>
    <w:p w:rsidR="00B72D4F" w:rsidRPr="004C7E39" w:rsidRDefault="00D16E3F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11.3. </w:t>
      </w:r>
      <w:r w:rsidR="00786A06" w:rsidRPr="004C7E39">
        <w:rPr>
          <w:rFonts w:ascii="Times New Roman" w:hAnsi="Times New Roman"/>
          <w:sz w:val="24"/>
          <w:szCs w:val="24"/>
        </w:rPr>
        <w:t>Должностное лицо и (или) работник</w:t>
      </w:r>
      <w:r w:rsidRPr="004C7E39">
        <w:rPr>
          <w:rFonts w:ascii="Times New Roman" w:hAnsi="Times New Roman"/>
          <w:sz w:val="24"/>
          <w:szCs w:val="24"/>
        </w:rPr>
        <w:t xml:space="preserve"> указанных</w:t>
      </w:r>
      <w:r w:rsidR="00E417A1" w:rsidRPr="004C7E39">
        <w:rPr>
          <w:rFonts w:ascii="Times New Roman" w:hAnsi="Times New Roman"/>
          <w:sz w:val="24"/>
          <w:szCs w:val="24"/>
        </w:rPr>
        <w:t xml:space="preserve"> в пункте 11.2</w:t>
      </w:r>
      <w:r w:rsidR="00A61301" w:rsidRPr="004C7E39">
        <w:rPr>
          <w:rFonts w:ascii="Times New Roman" w:hAnsi="Times New Roman"/>
          <w:sz w:val="24"/>
          <w:szCs w:val="24"/>
        </w:rPr>
        <w:t xml:space="preserve"> </w:t>
      </w:r>
      <w:r w:rsidR="00672C5C" w:rsidRPr="004C7E39">
        <w:rPr>
          <w:rFonts w:ascii="Times New Roman" w:hAnsi="Times New Roman"/>
          <w:sz w:val="24"/>
          <w:szCs w:val="24"/>
        </w:rPr>
        <w:t>настоящего Административного</w:t>
      </w:r>
      <w:r w:rsidR="00E417A1" w:rsidRPr="004C7E39">
        <w:rPr>
          <w:rFonts w:ascii="Times New Roman" w:hAnsi="Times New Roman"/>
          <w:sz w:val="24"/>
          <w:szCs w:val="24"/>
        </w:rPr>
        <w:t xml:space="preserve"> регламента</w:t>
      </w:r>
      <w:r w:rsidRPr="004C7E39">
        <w:rPr>
          <w:rFonts w:ascii="Times New Roman" w:hAnsi="Times New Roman"/>
          <w:sz w:val="24"/>
          <w:szCs w:val="24"/>
        </w:rPr>
        <w:t xml:space="preserve"> органов</w:t>
      </w:r>
      <w:r w:rsidR="007B0AF1">
        <w:rPr>
          <w:rFonts w:ascii="Times New Roman" w:hAnsi="Times New Roman"/>
          <w:sz w:val="24"/>
          <w:szCs w:val="24"/>
        </w:rPr>
        <w:t xml:space="preserve"> и учреждений</w:t>
      </w:r>
      <w:r w:rsidR="00786A06" w:rsidRPr="004C7E39">
        <w:rPr>
          <w:rFonts w:ascii="Times New Roman" w:hAnsi="Times New Roman"/>
          <w:sz w:val="24"/>
          <w:szCs w:val="24"/>
        </w:rPr>
        <w:t xml:space="preserve">, не представившие (несвоевременно представившие) запрошенные и находящиеся в </w:t>
      </w:r>
      <w:r w:rsidR="00831605" w:rsidRPr="004C7E39">
        <w:rPr>
          <w:rFonts w:ascii="Times New Roman" w:hAnsi="Times New Roman"/>
          <w:sz w:val="24"/>
          <w:szCs w:val="24"/>
        </w:rPr>
        <w:t xml:space="preserve">их </w:t>
      </w:r>
      <w:r w:rsidR="00786A06" w:rsidRPr="004C7E39">
        <w:rPr>
          <w:rFonts w:ascii="Times New Roman" w:hAnsi="Times New Roman"/>
          <w:sz w:val="24"/>
          <w:szCs w:val="24"/>
        </w:rPr>
        <w:t>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  <w:bookmarkStart w:id="96" w:name="_Toc437973293"/>
      <w:bookmarkStart w:id="97" w:name="_Toc438110034"/>
      <w:bookmarkStart w:id="98" w:name="_Toc438376239"/>
      <w:bookmarkStart w:id="99" w:name="_Toc510617002"/>
      <w:bookmarkStart w:id="100" w:name="_Toc437973291"/>
      <w:bookmarkStart w:id="101" w:name="_Toc438110032"/>
      <w:bookmarkStart w:id="102" w:name="_Toc438376236"/>
    </w:p>
    <w:p w:rsidR="0091479B" w:rsidRPr="004C7E39" w:rsidRDefault="0091479B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lastRenderedPageBreak/>
        <w:t xml:space="preserve">11.4. Документы, указанные в пункте </w:t>
      </w:r>
      <w:r w:rsidR="00F83731">
        <w:fldChar w:fldCharType="begin"/>
      </w:r>
      <w:r w:rsidR="00F83731">
        <w:instrText xml:space="preserve"> REF _Ref438363884 \r \h  \* MERGEFORMAT </w:instrText>
      </w:r>
      <w:r w:rsidR="00F83731">
        <w:fldChar w:fldCharType="separate"/>
      </w:r>
      <w:r w:rsidR="00793942" w:rsidRPr="00793942">
        <w:rPr>
          <w:rFonts w:ascii="Times New Roman" w:hAnsi="Times New Roman"/>
          <w:sz w:val="24"/>
          <w:szCs w:val="24"/>
        </w:rPr>
        <w:t>11.1</w:t>
      </w:r>
      <w:r w:rsidR="00F83731">
        <w:fldChar w:fldCharType="end"/>
      </w:r>
      <w:r w:rsidRPr="004C7E39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.</w:t>
      </w:r>
    </w:p>
    <w:p w:rsidR="00B3105D" w:rsidRPr="00F2598F" w:rsidRDefault="00B3105D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6467FD" w:rsidRPr="00F2598F" w:rsidRDefault="00415A64" w:rsidP="00793942">
      <w:pPr>
        <w:pStyle w:val="2-"/>
      </w:pPr>
      <w:bookmarkStart w:id="103" w:name="_Hlk20900714"/>
      <w:bookmarkStart w:id="104" w:name="_Toc28377944"/>
      <w:bookmarkStart w:id="105" w:name="_Toc40861761"/>
      <w:r w:rsidRPr="00273855">
        <w:t xml:space="preserve">12. </w:t>
      </w:r>
      <w:r w:rsidR="6BDCEDE7" w:rsidRPr="00273855">
        <w:t xml:space="preserve">Исчерпывающий перечень оснований для отказа в приеме документов, необходимых для предоставления </w:t>
      </w:r>
      <w:r w:rsidR="00F04A0C" w:rsidRPr="00273855">
        <w:t>Муниципальной услуги</w:t>
      </w:r>
      <w:bookmarkEnd w:id="96"/>
      <w:bookmarkEnd w:id="97"/>
      <w:bookmarkEnd w:id="98"/>
      <w:bookmarkEnd w:id="99"/>
      <w:bookmarkEnd w:id="103"/>
      <w:bookmarkEnd w:id="104"/>
      <w:bookmarkEnd w:id="105"/>
    </w:p>
    <w:p w:rsidR="00B3105D" w:rsidRPr="00F2598F" w:rsidRDefault="00B3105D" w:rsidP="00793942">
      <w:pPr>
        <w:pStyle w:val="2-"/>
      </w:pPr>
    </w:p>
    <w:p w:rsidR="006467FD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12.1. </w:t>
      </w:r>
      <w:r w:rsidR="00265869" w:rsidRPr="00F2598F">
        <w:rPr>
          <w:sz w:val="24"/>
          <w:szCs w:val="24"/>
        </w:rPr>
        <w:t xml:space="preserve">Основаниями для отказа в приеме </w:t>
      </w:r>
      <w:r w:rsidR="006467FD" w:rsidRPr="00F2598F">
        <w:rPr>
          <w:sz w:val="24"/>
          <w:szCs w:val="24"/>
        </w:rPr>
        <w:t xml:space="preserve">документов, </w:t>
      </w:r>
      <w:r w:rsidR="00EF6765" w:rsidRPr="00F2598F">
        <w:rPr>
          <w:sz w:val="24"/>
          <w:szCs w:val="24"/>
        </w:rPr>
        <w:t xml:space="preserve">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953C10" w:rsidRPr="00F2598F">
        <w:rPr>
          <w:sz w:val="24"/>
          <w:szCs w:val="24"/>
        </w:rPr>
        <w:t>,</w:t>
      </w:r>
      <w:r w:rsidR="00EF6765" w:rsidRPr="00F2598F">
        <w:rPr>
          <w:sz w:val="24"/>
          <w:szCs w:val="24"/>
        </w:rPr>
        <w:t xml:space="preserve"> </w:t>
      </w:r>
      <w:r w:rsidR="006467FD" w:rsidRPr="00F2598F">
        <w:rPr>
          <w:sz w:val="24"/>
          <w:szCs w:val="24"/>
        </w:rPr>
        <w:t xml:space="preserve">являются: </w:t>
      </w:r>
    </w:p>
    <w:p w:rsidR="006467FD" w:rsidRPr="00F2598F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12.1.1. </w:t>
      </w:r>
      <w:r w:rsidR="00574F9B" w:rsidRPr="00F2598F">
        <w:rPr>
          <w:sz w:val="24"/>
          <w:szCs w:val="24"/>
        </w:rPr>
        <w:t xml:space="preserve">обращение за предоставлением </w:t>
      </w:r>
      <w:r w:rsidR="00D96D76" w:rsidRPr="00F2598F">
        <w:rPr>
          <w:sz w:val="24"/>
          <w:szCs w:val="24"/>
        </w:rPr>
        <w:t xml:space="preserve">иной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167675" w:rsidRPr="00F2598F">
        <w:rPr>
          <w:sz w:val="24"/>
          <w:szCs w:val="24"/>
        </w:rPr>
        <w:t>;</w:t>
      </w:r>
    </w:p>
    <w:p w:rsidR="00265869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12.1.2. </w:t>
      </w:r>
      <w:r w:rsidR="0092770C">
        <w:rPr>
          <w:sz w:val="24"/>
          <w:szCs w:val="24"/>
        </w:rPr>
        <w:t>З</w:t>
      </w:r>
      <w:r w:rsidR="00EE170F" w:rsidRPr="00F2598F">
        <w:rPr>
          <w:sz w:val="24"/>
          <w:szCs w:val="24"/>
        </w:rPr>
        <w:t>аявителем п</w:t>
      </w:r>
      <w:r w:rsidR="00265869" w:rsidRPr="00F2598F">
        <w:rPr>
          <w:sz w:val="24"/>
          <w:szCs w:val="24"/>
        </w:rPr>
        <w:t xml:space="preserve">редставлен неполный комплект документов, 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167675" w:rsidRPr="00F2598F">
        <w:rPr>
          <w:sz w:val="24"/>
          <w:szCs w:val="24"/>
        </w:rPr>
        <w:t>;</w:t>
      </w:r>
    </w:p>
    <w:p w:rsidR="0024598A" w:rsidRPr="00F2598F" w:rsidRDefault="0024598A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12.1.3. документы, необходимые для предоставления Муниципальной услуги, утратили силу;</w:t>
      </w:r>
    </w:p>
    <w:p w:rsidR="006467FD" w:rsidRPr="00F2598F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4</w:t>
      </w:r>
      <w:r w:rsidRPr="00F2598F">
        <w:rPr>
          <w:rFonts w:eastAsia="Times New Roman"/>
          <w:sz w:val="24"/>
          <w:szCs w:val="24"/>
        </w:rPr>
        <w:t>.</w:t>
      </w:r>
      <w:r w:rsidRPr="00F2598F">
        <w:rPr>
          <w:sz w:val="24"/>
          <w:szCs w:val="24"/>
        </w:rPr>
        <w:t xml:space="preserve"> </w:t>
      </w:r>
      <w:r w:rsidR="000523F5" w:rsidRPr="00F2598F">
        <w:rPr>
          <w:sz w:val="24"/>
          <w:szCs w:val="24"/>
        </w:rPr>
        <w:t xml:space="preserve"> </w:t>
      </w:r>
      <w:r w:rsidR="00167675" w:rsidRPr="00F2598F">
        <w:rPr>
          <w:sz w:val="24"/>
          <w:szCs w:val="24"/>
        </w:rPr>
        <w:t>д</w:t>
      </w:r>
      <w:r w:rsidRPr="00F2598F">
        <w:rPr>
          <w:sz w:val="24"/>
          <w:szCs w:val="24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167675" w:rsidRPr="00F2598F">
        <w:rPr>
          <w:sz w:val="24"/>
          <w:szCs w:val="24"/>
        </w:rPr>
        <w:t>;</w:t>
      </w:r>
    </w:p>
    <w:p w:rsidR="00265869" w:rsidRPr="00F2598F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5</w:t>
      </w:r>
      <w:r w:rsidRPr="00F2598F">
        <w:rPr>
          <w:sz w:val="24"/>
          <w:szCs w:val="24"/>
        </w:rPr>
        <w:t xml:space="preserve">. </w:t>
      </w:r>
      <w:r w:rsidR="00167675" w:rsidRPr="00F2598F">
        <w:rPr>
          <w:sz w:val="24"/>
          <w:szCs w:val="24"/>
        </w:rPr>
        <w:t>д</w:t>
      </w:r>
      <w:r w:rsidRPr="00F2598F">
        <w:rPr>
          <w:sz w:val="24"/>
          <w:szCs w:val="24"/>
        </w:rPr>
        <w:t xml:space="preserve"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167675" w:rsidRPr="00F2598F">
        <w:rPr>
          <w:sz w:val="24"/>
          <w:szCs w:val="24"/>
        </w:rPr>
        <w:t>;</w:t>
      </w:r>
    </w:p>
    <w:p w:rsidR="006467FD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12.1.</w:t>
      </w:r>
      <w:r w:rsidR="00146A16">
        <w:rPr>
          <w:sz w:val="24"/>
          <w:szCs w:val="24"/>
        </w:rPr>
        <w:t>6</w:t>
      </w:r>
      <w:r w:rsidRPr="00F2598F">
        <w:rPr>
          <w:sz w:val="24"/>
          <w:szCs w:val="24"/>
        </w:rPr>
        <w:t>.</w:t>
      </w:r>
      <w:r w:rsidR="00167675" w:rsidRPr="00F2598F">
        <w:rPr>
          <w:sz w:val="24"/>
          <w:szCs w:val="24"/>
        </w:rPr>
        <w:t xml:space="preserve"> н</w:t>
      </w:r>
      <w:r w:rsidR="006467FD" w:rsidRPr="00F2598F">
        <w:rPr>
          <w:sz w:val="24"/>
          <w:szCs w:val="24"/>
        </w:rPr>
        <w:t xml:space="preserve">екорректное заполнение обязательных полей в форме интерактивного </w:t>
      </w:r>
      <w:r w:rsidR="005E3EDB" w:rsidRPr="00F2598F">
        <w:rPr>
          <w:sz w:val="24"/>
          <w:szCs w:val="24"/>
        </w:rPr>
        <w:t>З</w:t>
      </w:r>
      <w:r w:rsidR="006467FD" w:rsidRPr="00F2598F">
        <w:rPr>
          <w:sz w:val="24"/>
          <w:szCs w:val="24"/>
        </w:rPr>
        <w:t>апроса</w:t>
      </w:r>
      <w:r w:rsidR="00F10639" w:rsidRPr="00F2598F">
        <w:rPr>
          <w:sz w:val="24"/>
          <w:szCs w:val="24"/>
        </w:rPr>
        <w:t xml:space="preserve"> </w:t>
      </w:r>
      <w:r w:rsidR="00196D5B" w:rsidRPr="00F2598F">
        <w:rPr>
          <w:sz w:val="24"/>
          <w:szCs w:val="24"/>
        </w:rPr>
        <w:t xml:space="preserve">на РПГУ </w:t>
      </w:r>
      <w:r w:rsidR="006467FD" w:rsidRPr="00F2598F">
        <w:rPr>
          <w:sz w:val="24"/>
          <w:szCs w:val="24"/>
        </w:rPr>
        <w:t xml:space="preserve">(отсутствие заполнения, недостоверное, неполное либо неправильное, несоответствующее требованиям, </w:t>
      </w:r>
      <w:r w:rsidR="00385198" w:rsidRPr="00F2598F">
        <w:rPr>
          <w:sz w:val="24"/>
          <w:szCs w:val="24"/>
        </w:rPr>
        <w:t xml:space="preserve">установленным </w:t>
      </w:r>
      <w:r w:rsidR="00A61301" w:rsidRPr="00F2598F">
        <w:rPr>
          <w:sz w:val="24"/>
          <w:szCs w:val="24"/>
        </w:rPr>
        <w:t xml:space="preserve">настоящим </w:t>
      </w:r>
      <w:r w:rsidR="00385198" w:rsidRPr="00F2598F">
        <w:rPr>
          <w:sz w:val="24"/>
          <w:szCs w:val="24"/>
        </w:rPr>
        <w:t>Административным</w:t>
      </w:r>
      <w:r w:rsidR="00F10639" w:rsidRPr="00F2598F">
        <w:rPr>
          <w:sz w:val="24"/>
          <w:szCs w:val="24"/>
        </w:rPr>
        <w:t xml:space="preserve"> регламентом</w:t>
      </w:r>
      <w:r w:rsidR="00F10639" w:rsidRPr="00F2598F">
        <w:rPr>
          <w:rFonts w:eastAsia="Times New Roman"/>
          <w:sz w:val="24"/>
          <w:szCs w:val="24"/>
        </w:rPr>
        <w:t>)</w:t>
      </w:r>
      <w:r w:rsidR="00167675" w:rsidRPr="00F2598F">
        <w:rPr>
          <w:rFonts w:eastAsia="Times New Roman"/>
          <w:sz w:val="24"/>
          <w:szCs w:val="24"/>
        </w:rPr>
        <w:t>;</w:t>
      </w:r>
    </w:p>
    <w:p w:rsidR="006467FD" w:rsidRPr="00F2598F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12.1.</w:t>
      </w:r>
      <w:r w:rsidR="00146A16">
        <w:rPr>
          <w:sz w:val="24"/>
          <w:szCs w:val="24"/>
        </w:rPr>
        <w:t>7</w:t>
      </w:r>
      <w:r w:rsidRPr="00F2598F">
        <w:rPr>
          <w:sz w:val="24"/>
          <w:szCs w:val="24"/>
        </w:rPr>
        <w:t xml:space="preserve">. </w:t>
      </w:r>
      <w:r w:rsidR="00167675" w:rsidRPr="00F2598F">
        <w:rPr>
          <w:sz w:val="24"/>
          <w:szCs w:val="24"/>
        </w:rPr>
        <w:t>п</w:t>
      </w:r>
      <w:r w:rsidR="006467FD" w:rsidRPr="00F2598F">
        <w:rPr>
          <w:sz w:val="24"/>
          <w:szCs w:val="24"/>
        </w:rPr>
        <w:t xml:space="preserve">редставление электронных </w:t>
      </w:r>
      <w:r w:rsidR="00805F31" w:rsidRPr="00F2598F">
        <w:rPr>
          <w:sz w:val="24"/>
          <w:szCs w:val="24"/>
        </w:rPr>
        <w:t>образов документов</w:t>
      </w:r>
      <w:r w:rsidR="00265869" w:rsidRPr="00F2598F">
        <w:rPr>
          <w:sz w:val="24"/>
          <w:szCs w:val="24"/>
        </w:rPr>
        <w:t xml:space="preserve"> посредством РПГУ</w:t>
      </w:r>
      <w:r w:rsidR="00265869" w:rsidRPr="00F2598F">
        <w:rPr>
          <w:rFonts w:eastAsia="Times New Roman"/>
          <w:sz w:val="24"/>
          <w:szCs w:val="24"/>
        </w:rPr>
        <w:t>,</w:t>
      </w:r>
      <w:r w:rsidR="00265869" w:rsidRPr="00F2598F">
        <w:rPr>
          <w:sz w:val="24"/>
          <w:szCs w:val="24"/>
        </w:rPr>
        <w:t xml:space="preserve"> не позволя</w:t>
      </w:r>
      <w:r w:rsidR="000523F5" w:rsidRPr="00F2598F">
        <w:rPr>
          <w:sz w:val="24"/>
          <w:szCs w:val="24"/>
        </w:rPr>
        <w:t>ющих</w:t>
      </w:r>
      <w:r w:rsidR="006467FD" w:rsidRPr="00F2598F">
        <w:rPr>
          <w:sz w:val="24"/>
          <w:szCs w:val="24"/>
        </w:rPr>
        <w:t xml:space="preserve"> в полном объеме прочитать текст документа и</w:t>
      </w:r>
      <w:r w:rsidRPr="00F2598F">
        <w:rPr>
          <w:sz w:val="24"/>
          <w:szCs w:val="24"/>
        </w:rPr>
        <w:t xml:space="preserve"> (</w:t>
      </w:r>
      <w:r w:rsidR="006467FD" w:rsidRPr="00F2598F">
        <w:rPr>
          <w:sz w:val="24"/>
          <w:szCs w:val="24"/>
        </w:rPr>
        <w:t>или</w:t>
      </w:r>
      <w:r w:rsidRPr="00F2598F">
        <w:rPr>
          <w:sz w:val="24"/>
          <w:szCs w:val="24"/>
        </w:rPr>
        <w:t>)</w:t>
      </w:r>
      <w:r w:rsidR="00F10639" w:rsidRPr="00F2598F">
        <w:rPr>
          <w:sz w:val="24"/>
          <w:szCs w:val="24"/>
        </w:rPr>
        <w:t xml:space="preserve"> распознать реквизиты документа</w:t>
      </w:r>
      <w:r w:rsidR="00167675" w:rsidRPr="00F2598F">
        <w:rPr>
          <w:sz w:val="24"/>
          <w:szCs w:val="24"/>
        </w:rPr>
        <w:t>;</w:t>
      </w:r>
    </w:p>
    <w:p w:rsidR="004214F7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proofErr w:type="gramStart"/>
      <w:r w:rsidRPr="00F2598F">
        <w:rPr>
          <w:rFonts w:eastAsia="Times New Roman"/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8</w:t>
      </w:r>
      <w:r w:rsidRPr="00F2598F">
        <w:rPr>
          <w:rFonts w:eastAsia="Times New Roman"/>
          <w:sz w:val="24"/>
          <w:szCs w:val="24"/>
        </w:rPr>
        <w:t>.</w:t>
      </w:r>
      <w:r w:rsidR="00EF6765" w:rsidRPr="00F2598F">
        <w:rPr>
          <w:sz w:val="24"/>
          <w:szCs w:val="24"/>
        </w:rPr>
        <w:t xml:space="preserve"> </w:t>
      </w:r>
      <w:r w:rsidR="00167675" w:rsidRPr="00F2598F">
        <w:rPr>
          <w:sz w:val="24"/>
          <w:szCs w:val="24"/>
        </w:rPr>
        <w:t>п</w:t>
      </w:r>
      <w:r w:rsidR="006467FD" w:rsidRPr="00F2598F">
        <w:rPr>
          <w:sz w:val="24"/>
          <w:szCs w:val="24"/>
        </w:rPr>
        <w:t xml:space="preserve">одача </w:t>
      </w:r>
      <w:r w:rsidRPr="00F2598F">
        <w:rPr>
          <w:sz w:val="24"/>
          <w:szCs w:val="24"/>
        </w:rPr>
        <w:t xml:space="preserve">Запроса </w:t>
      </w:r>
      <w:r w:rsidR="006467FD" w:rsidRPr="00F2598F">
        <w:rPr>
          <w:sz w:val="24"/>
          <w:szCs w:val="24"/>
        </w:rPr>
        <w:t xml:space="preserve">и иных документов в электронной форме, подписанных с использованием </w:t>
      </w:r>
      <w:r w:rsidR="005E3EDB" w:rsidRPr="00F2598F">
        <w:rPr>
          <w:sz w:val="24"/>
          <w:szCs w:val="24"/>
        </w:rPr>
        <w:t>ЭП</w:t>
      </w:r>
      <w:r w:rsidR="00265869" w:rsidRPr="00F2598F">
        <w:rPr>
          <w:sz w:val="24"/>
          <w:szCs w:val="24"/>
        </w:rPr>
        <w:t xml:space="preserve">, не принадлежащей </w:t>
      </w:r>
      <w:r w:rsidR="00196D5B" w:rsidRPr="00F2598F">
        <w:rPr>
          <w:sz w:val="24"/>
          <w:szCs w:val="24"/>
        </w:rPr>
        <w:t>Заявителю или</w:t>
      </w:r>
      <w:r w:rsidR="00265869" w:rsidRPr="00F2598F">
        <w:rPr>
          <w:sz w:val="24"/>
          <w:szCs w:val="24"/>
        </w:rPr>
        <w:t xml:space="preserve"> п</w:t>
      </w:r>
      <w:r w:rsidR="009E3079" w:rsidRPr="00F2598F">
        <w:rPr>
          <w:sz w:val="24"/>
          <w:szCs w:val="24"/>
        </w:rPr>
        <w:t>редставителю</w:t>
      </w:r>
      <w:r w:rsidR="00265869" w:rsidRPr="00F2598F">
        <w:rPr>
          <w:sz w:val="24"/>
          <w:szCs w:val="24"/>
        </w:rPr>
        <w:t xml:space="preserve"> З</w:t>
      </w:r>
      <w:r w:rsidR="00F10639" w:rsidRPr="00F2598F">
        <w:rPr>
          <w:sz w:val="24"/>
          <w:szCs w:val="24"/>
        </w:rPr>
        <w:t>аявителя</w:t>
      </w:r>
      <w:r w:rsidR="004214F7">
        <w:rPr>
          <w:rFonts w:eastAsia="Times New Roman"/>
          <w:sz w:val="24"/>
          <w:szCs w:val="24"/>
        </w:rPr>
        <w:t>;</w:t>
      </w:r>
      <w:proofErr w:type="gramEnd"/>
    </w:p>
    <w:p w:rsidR="00577601" w:rsidRPr="007A55D7" w:rsidRDefault="004214F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 xml:space="preserve">. </w:t>
      </w:r>
      <w:r w:rsidRPr="00035B5A">
        <w:rPr>
          <w:rFonts w:eastAsia="Times New Roman"/>
          <w:sz w:val="24"/>
          <w:szCs w:val="24"/>
        </w:rPr>
        <w:t xml:space="preserve">поступление Запроса, аналогичного ранее зарегистрированному Запросу, срок предоставления </w:t>
      </w:r>
      <w:r w:rsidR="00991019">
        <w:rPr>
          <w:rFonts w:eastAsia="Times New Roman"/>
          <w:sz w:val="24"/>
          <w:szCs w:val="24"/>
        </w:rPr>
        <w:t>Муниципальной</w:t>
      </w:r>
      <w:r w:rsidRPr="00035B5A">
        <w:rPr>
          <w:rFonts w:eastAsia="Times New Roman"/>
          <w:sz w:val="24"/>
          <w:szCs w:val="24"/>
        </w:rPr>
        <w:t xml:space="preserve"> услуги по которому не истек на момент поступления такого Запроса</w:t>
      </w:r>
      <w:r>
        <w:rPr>
          <w:rFonts w:eastAsia="Times New Roman"/>
          <w:sz w:val="24"/>
          <w:szCs w:val="24"/>
        </w:rPr>
        <w:t>.</w:t>
      </w:r>
    </w:p>
    <w:p w:rsidR="00FD4167" w:rsidRPr="00F2598F" w:rsidRDefault="007E17F0" w:rsidP="00876A90">
      <w:pPr>
        <w:pStyle w:val="11"/>
        <w:widowControl w:val="0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12.2</w:t>
      </w:r>
      <w:r w:rsidR="6BDCEDE7" w:rsidRPr="00F2598F">
        <w:rPr>
          <w:sz w:val="24"/>
          <w:szCs w:val="24"/>
        </w:rPr>
        <w:t xml:space="preserve">. </w:t>
      </w:r>
      <w:proofErr w:type="gramStart"/>
      <w:r w:rsidR="00F10639" w:rsidRPr="00F2598F">
        <w:rPr>
          <w:sz w:val="24"/>
          <w:szCs w:val="24"/>
        </w:rPr>
        <w:t xml:space="preserve">При обращении через РПГУ решение об отказе в приеме документов, 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F10639" w:rsidRPr="00F2598F">
        <w:rPr>
          <w:sz w:val="24"/>
          <w:szCs w:val="24"/>
        </w:rPr>
        <w:t xml:space="preserve">, </w:t>
      </w:r>
      <w:r w:rsidRPr="00F2598F">
        <w:rPr>
          <w:sz w:val="24"/>
          <w:szCs w:val="24"/>
        </w:rPr>
        <w:t xml:space="preserve">оформляется </w:t>
      </w:r>
      <w:r w:rsidR="00555F86" w:rsidRPr="00F2598F">
        <w:rPr>
          <w:sz w:val="24"/>
          <w:szCs w:val="24"/>
        </w:rPr>
        <w:t>по фо</w:t>
      </w:r>
      <w:r w:rsidR="00AB5603" w:rsidRPr="00F2598F">
        <w:rPr>
          <w:sz w:val="24"/>
          <w:szCs w:val="24"/>
        </w:rPr>
        <w:t xml:space="preserve">рме, приведенной в Приложении </w:t>
      </w:r>
      <w:r w:rsidR="00A31F39">
        <w:rPr>
          <w:sz w:val="24"/>
          <w:szCs w:val="24"/>
        </w:rPr>
        <w:t>6</w:t>
      </w:r>
      <w:r w:rsidR="000F599A">
        <w:rPr>
          <w:sz w:val="24"/>
          <w:szCs w:val="24"/>
        </w:rPr>
        <w:t xml:space="preserve"> </w:t>
      </w:r>
      <w:r w:rsidR="00555F86" w:rsidRPr="00F2598F">
        <w:rPr>
          <w:sz w:val="24"/>
          <w:szCs w:val="24"/>
        </w:rPr>
        <w:t xml:space="preserve">к </w:t>
      </w:r>
      <w:r w:rsidR="00A61301" w:rsidRPr="00F2598F">
        <w:rPr>
          <w:sz w:val="24"/>
          <w:szCs w:val="24"/>
        </w:rPr>
        <w:t xml:space="preserve">настоящему </w:t>
      </w:r>
      <w:r w:rsidR="00555F86" w:rsidRPr="00F2598F">
        <w:rPr>
          <w:sz w:val="24"/>
          <w:szCs w:val="24"/>
        </w:rPr>
        <w:t>Административному регламенту</w:t>
      </w:r>
      <w:r w:rsidR="6BDCEDE7" w:rsidRPr="00F2598F">
        <w:rPr>
          <w:sz w:val="24"/>
          <w:szCs w:val="24"/>
        </w:rPr>
        <w:t>,</w:t>
      </w:r>
      <w:r w:rsidR="00555F86" w:rsidRPr="00F2598F">
        <w:rPr>
          <w:sz w:val="24"/>
          <w:szCs w:val="24"/>
        </w:rPr>
        <w:t xml:space="preserve"> </w:t>
      </w:r>
      <w:r w:rsidR="00F10639" w:rsidRPr="00F2598F">
        <w:rPr>
          <w:sz w:val="24"/>
          <w:szCs w:val="24"/>
        </w:rPr>
        <w:t xml:space="preserve">в виде </w:t>
      </w:r>
      <w:r w:rsidR="00196D5B" w:rsidRPr="00F2598F">
        <w:rPr>
          <w:sz w:val="24"/>
          <w:szCs w:val="24"/>
        </w:rPr>
        <w:t>электронного документа,</w:t>
      </w:r>
      <w:r w:rsidR="00F10639" w:rsidRPr="00F2598F">
        <w:rPr>
          <w:sz w:val="24"/>
          <w:szCs w:val="24"/>
        </w:rPr>
        <w:t xml:space="preserve"> подписанного </w:t>
      </w:r>
      <w:r w:rsidR="00D96D76" w:rsidRPr="00F2598F">
        <w:rPr>
          <w:sz w:val="24"/>
          <w:szCs w:val="24"/>
        </w:rPr>
        <w:t xml:space="preserve">усиленной квалифицированной </w:t>
      </w:r>
      <w:r w:rsidR="005B0333">
        <w:rPr>
          <w:sz w:val="24"/>
          <w:szCs w:val="24"/>
        </w:rPr>
        <w:t>ЭП</w:t>
      </w:r>
      <w:r w:rsidR="005B0333" w:rsidRPr="00F2598F">
        <w:rPr>
          <w:sz w:val="24"/>
          <w:szCs w:val="24"/>
        </w:rPr>
        <w:t xml:space="preserve"> </w:t>
      </w:r>
      <w:r w:rsidR="00F716C5">
        <w:rPr>
          <w:sz w:val="24"/>
          <w:szCs w:val="24"/>
        </w:rPr>
        <w:t>работника</w:t>
      </w:r>
      <w:r w:rsidR="00F10639" w:rsidRPr="00F2598F">
        <w:rPr>
          <w:sz w:val="24"/>
          <w:szCs w:val="24"/>
        </w:rPr>
        <w:t xml:space="preserve"> </w:t>
      </w:r>
      <w:r w:rsidR="00732A87" w:rsidRPr="00732A87">
        <w:rPr>
          <w:sz w:val="24"/>
          <w:szCs w:val="24"/>
        </w:rPr>
        <w:t>Организации</w:t>
      </w:r>
      <w:r w:rsidR="00F10639" w:rsidRPr="00F2598F">
        <w:rPr>
          <w:sz w:val="24"/>
          <w:szCs w:val="24"/>
        </w:rPr>
        <w:t xml:space="preserve">, направляется в </w:t>
      </w:r>
      <w:r w:rsidR="00F10639" w:rsidRPr="00F2598F">
        <w:rPr>
          <w:rFonts w:eastAsia="Times New Roman"/>
          <w:sz w:val="24"/>
          <w:szCs w:val="24"/>
        </w:rPr>
        <w:t>личный</w:t>
      </w:r>
      <w:r w:rsidR="00F10639" w:rsidRPr="00F2598F">
        <w:rPr>
          <w:sz w:val="24"/>
          <w:szCs w:val="24"/>
        </w:rPr>
        <w:t xml:space="preserve"> кабинет Заявителя на РПГУ не позднее первого рабочего дня, следующего за днем подачи </w:t>
      </w:r>
      <w:r w:rsidR="6BDCEDE7" w:rsidRPr="00F2598F">
        <w:rPr>
          <w:sz w:val="24"/>
          <w:szCs w:val="24"/>
        </w:rPr>
        <w:t>Запроса</w:t>
      </w:r>
      <w:r w:rsidR="00F10639" w:rsidRPr="00F2598F">
        <w:rPr>
          <w:sz w:val="24"/>
          <w:szCs w:val="24"/>
        </w:rPr>
        <w:t>.</w:t>
      </w:r>
      <w:proofErr w:type="gramEnd"/>
    </w:p>
    <w:p w:rsidR="00D96D76" w:rsidRPr="00F2598F" w:rsidRDefault="00D96D76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</w:t>
      </w:r>
      <w:r w:rsidR="0012335E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Выдача решения об отказе в приеме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в случае обращения Заявителя в </w:t>
      </w:r>
      <w:r w:rsidR="00732A87" w:rsidRPr="00732A87">
        <w:rPr>
          <w:sz w:val="24"/>
          <w:szCs w:val="24"/>
        </w:rPr>
        <w:t>Организаци</w:t>
      </w:r>
      <w:r w:rsidR="00732A87">
        <w:rPr>
          <w:sz w:val="24"/>
          <w:szCs w:val="24"/>
        </w:rPr>
        <w:t>ю</w:t>
      </w:r>
      <w:r w:rsidR="00732A87" w:rsidRPr="00732A87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в иных формах, предусмотренных законодательством Российской Федерации, устанавливается организационно-распорядительным актом </w:t>
      </w:r>
      <w:r w:rsidR="00732A87" w:rsidRPr="00732A87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который размещается на сайте </w:t>
      </w:r>
      <w:r w:rsidR="00732A87" w:rsidRPr="00732A87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>.</w:t>
      </w:r>
    </w:p>
    <w:p w:rsidR="007F5835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</w:t>
      </w:r>
      <w:r w:rsidR="00042FF2">
        <w:rPr>
          <w:sz w:val="24"/>
          <w:szCs w:val="24"/>
        </w:rPr>
        <w:t>4</w:t>
      </w:r>
      <w:r w:rsidRPr="00F2598F">
        <w:rPr>
          <w:sz w:val="24"/>
          <w:szCs w:val="24"/>
        </w:rPr>
        <w:t>. Отказ в прием</w:t>
      </w:r>
      <w:r w:rsidR="00533F23" w:rsidRPr="00F2598F">
        <w:rPr>
          <w:sz w:val="24"/>
          <w:szCs w:val="24"/>
        </w:rPr>
        <w:t xml:space="preserve">е </w:t>
      </w:r>
      <w:r w:rsidRPr="00F2598F">
        <w:rPr>
          <w:sz w:val="24"/>
          <w:szCs w:val="24"/>
        </w:rPr>
        <w:t xml:space="preserve">документов, 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не препятствует повторному обращению Заявителя в </w:t>
      </w:r>
      <w:r w:rsidR="00732A87" w:rsidRPr="00732A87">
        <w:rPr>
          <w:sz w:val="24"/>
          <w:szCs w:val="24"/>
        </w:rPr>
        <w:t>Организаци</w:t>
      </w:r>
      <w:r w:rsidR="00732A87">
        <w:rPr>
          <w:sz w:val="24"/>
          <w:szCs w:val="24"/>
        </w:rPr>
        <w:t>ю</w:t>
      </w:r>
      <w:r w:rsidR="00732A87" w:rsidRPr="00732A87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за предоставлением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. </w:t>
      </w:r>
    </w:p>
    <w:p w:rsidR="00B3105D" w:rsidRPr="00F2598F" w:rsidRDefault="00B3105D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EF6765" w:rsidRPr="00F2598F" w:rsidRDefault="00415A64" w:rsidP="00793942">
      <w:pPr>
        <w:pStyle w:val="2-"/>
      </w:pPr>
      <w:bookmarkStart w:id="106" w:name="_Toc40861762"/>
      <w:bookmarkStart w:id="107" w:name="_Toc28377945"/>
      <w:bookmarkEnd w:id="100"/>
      <w:bookmarkEnd w:id="101"/>
      <w:bookmarkEnd w:id="102"/>
      <w:r w:rsidRPr="00273855">
        <w:t xml:space="preserve">13. </w:t>
      </w:r>
      <w:bookmarkStart w:id="108" w:name="_Toc510617003"/>
      <w:bookmarkStart w:id="109" w:name="_Hlk20900732"/>
      <w:r w:rsidR="6BDCEDE7" w:rsidRPr="00273855">
        <w:t>Исчерпывающий перечень оснований для приостановления или отказа</w:t>
      </w:r>
      <w:bookmarkEnd w:id="106"/>
      <w:r w:rsidR="6BDCEDE7" w:rsidRPr="00273855">
        <w:t xml:space="preserve"> </w:t>
      </w:r>
      <w:bookmarkStart w:id="110" w:name="_Toc40861763"/>
      <w:r w:rsidR="6BDCEDE7" w:rsidRPr="00273855">
        <w:t xml:space="preserve">в предоставлении </w:t>
      </w:r>
      <w:r w:rsidR="00F04A0C" w:rsidRPr="00273855">
        <w:t>Муниципальной услуги</w:t>
      </w:r>
      <w:bookmarkEnd w:id="107"/>
      <w:bookmarkEnd w:id="110"/>
      <w:r w:rsidR="6BDCEDE7" w:rsidRPr="00F2598F">
        <w:t xml:space="preserve"> </w:t>
      </w:r>
      <w:bookmarkEnd w:id="108"/>
      <w:bookmarkEnd w:id="109"/>
    </w:p>
    <w:p w:rsidR="00B3105D" w:rsidRPr="00F2598F" w:rsidRDefault="00B3105D" w:rsidP="00793942">
      <w:pPr>
        <w:pStyle w:val="2-"/>
      </w:pPr>
    </w:p>
    <w:p w:rsidR="00A35037" w:rsidRPr="00A75D19" w:rsidRDefault="00A3503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A75D19">
        <w:rPr>
          <w:sz w:val="24"/>
          <w:szCs w:val="24"/>
        </w:rPr>
        <w:t xml:space="preserve">13.1. Основания для приостановления предоставления </w:t>
      </w:r>
      <w:r w:rsidR="00F04A0C" w:rsidRPr="00A75D19">
        <w:rPr>
          <w:sz w:val="24"/>
          <w:szCs w:val="24"/>
        </w:rPr>
        <w:t>Муниципальной услуги</w:t>
      </w:r>
      <w:r w:rsidR="00577601" w:rsidRPr="00A75D19">
        <w:rPr>
          <w:sz w:val="24"/>
          <w:szCs w:val="24"/>
        </w:rPr>
        <w:t xml:space="preserve"> </w:t>
      </w:r>
      <w:r w:rsidRPr="00A75D19">
        <w:rPr>
          <w:sz w:val="24"/>
          <w:szCs w:val="24"/>
        </w:rPr>
        <w:t>отсутствуют.</w:t>
      </w:r>
    </w:p>
    <w:p w:rsidR="00025364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</w:t>
      </w:r>
      <w:r w:rsidR="00025364" w:rsidRPr="00F2598F">
        <w:rPr>
          <w:sz w:val="24"/>
          <w:szCs w:val="24"/>
        </w:rPr>
        <w:t xml:space="preserve">Основаниями для отказа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025364" w:rsidRPr="00F2598F">
        <w:rPr>
          <w:sz w:val="24"/>
          <w:szCs w:val="24"/>
        </w:rPr>
        <w:t xml:space="preserve"> являются:</w:t>
      </w:r>
    </w:p>
    <w:p w:rsidR="002669DD" w:rsidRPr="00F2598F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.1. </w:t>
      </w:r>
      <w:r w:rsidR="00167675" w:rsidRPr="00F2598F">
        <w:rPr>
          <w:sz w:val="24"/>
          <w:szCs w:val="24"/>
        </w:rPr>
        <w:t>н</w:t>
      </w:r>
      <w:r w:rsidRPr="00F2598F">
        <w:rPr>
          <w:sz w:val="24"/>
          <w:szCs w:val="24"/>
        </w:rPr>
        <w:t>аличие противоречивых сведений в Запросе и приложенных к нему документах</w:t>
      </w:r>
      <w:r w:rsidR="00167675" w:rsidRPr="00F2598F">
        <w:rPr>
          <w:sz w:val="24"/>
          <w:szCs w:val="24"/>
        </w:rPr>
        <w:t>;</w:t>
      </w:r>
    </w:p>
    <w:p w:rsidR="007B67CA" w:rsidRPr="00F2598F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.2. </w:t>
      </w:r>
      <w:r w:rsidR="00167675" w:rsidRPr="00F2598F">
        <w:rPr>
          <w:sz w:val="24"/>
          <w:szCs w:val="24"/>
        </w:rPr>
        <w:t>н</w:t>
      </w:r>
      <w:r w:rsidRPr="00F2598F">
        <w:rPr>
          <w:sz w:val="24"/>
          <w:szCs w:val="24"/>
        </w:rPr>
        <w:t xml:space="preserve">есоответствие категории Заявителя кругу лиц, указанных в </w:t>
      </w:r>
      <w:r w:rsidR="001077CD" w:rsidRPr="00F2598F">
        <w:rPr>
          <w:sz w:val="24"/>
          <w:szCs w:val="24"/>
        </w:rPr>
        <w:t>подраздел</w:t>
      </w:r>
      <w:r w:rsidRPr="00F2598F">
        <w:rPr>
          <w:sz w:val="24"/>
          <w:szCs w:val="24"/>
        </w:rPr>
        <w:t xml:space="preserve">е 2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</w:t>
      </w:r>
      <w:r w:rsidR="00167675" w:rsidRPr="00F2598F">
        <w:rPr>
          <w:sz w:val="24"/>
          <w:szCs w:val="24"/>
        </w:rPr>
        <w:t>;</w:t>
      </w:r>
    </w:p>
    <w:p w:rsidR="007B67CA" w:rsidRPr="00F2598F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.3. </w:t>
      </w:r>
      <w:r w:rsidR="00167675" w:rsidRPr="00F2598F">
        <w:rPr>
          <w:sz w:val="24"/>
          <w:szCs w:val="24"/>
        </w:rPr>
        <w:t>н</w:t>
      </w:r>
      <w:r w:rsidRPr="00F2598F">
        <w:rPr>
          <w:sz w:val="24"/>
          <w:szCs w:val="24"/>
        </w:rPr>
        <w:t>есоответствие документов, указанных в п</w:t>
      </w:r>
      <w:r w:rsidR="001077CD" w:rsidRPr="00F2598F">
        <w:rPr>
          <w:sz w:val="24"/>
          <w:szCs w:val="24"/>
        </w:rPr>
        <w:t>одразделе</w:t>
      </w:r>
      <w:r w:rsidRPr="00F2598F">
        <w:rPr>
          <w:sz w:val="24"/>
          <w:szCs w:val="24"/>
        </w:rPr>
        <w:t xml:space="preserve"> 10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регламента, по форме или содержанию требованиям законодательства Российской Федерации</w:t>
      </w:r>
      <w:r w:rsidR="00167675" w:rsidRPr="00F2598F">
        <w:rPr>
          <w:sz w:val="24"/>
          <w:szCs w:val="24"/>
        </w:rPr>
        <w:t>;</w:t>
      </w:r>
    </w:p>
    <w:p w:rsidR="007B67CA" w:rsidRPr="00F2598F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.4. </w:t>
      </w:r>
      <w:r w:rsidR="00713FA6">
        <w:rPr>
          <w:sz w:val="24"/>
          <w:szCs w:val="24"/>
        </w:rPr>
        <w:t>З</w:t>
      </w:r>
      <w:r w:rsidRPr="00F2598F">
        <w:rPr>
          <w:sz w:val="24"/>
          <w:szCs w:val="24"/>
        </w:rPr>
        <w:t>апрос подан лицом, не имеющим полномочий представлять интересы Заявителя</w:t>
      </w:r>
      <w:r w:rsidR="00167675" w:rsidRPr="00F2598F">
        <w:rPr>
          <w:sz w:val="24"/>
          <w:szCs w:val="24"/>
        </w:rPr>
        <w:t>;</w:t>
      </w:r>
    </w:p>
    <w:p w:rsidR="002F5554" w:rsidRPr="00F2598F" w:rsidRDefault="002F5554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.5. отзыв Запроса по инициативе Заявителя;</w:t>
      </w:r>
    </w:p>
    <w:p w:rsidR="00574F9B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2F5554" w:rsidRPr="00F2598F">
        <w:rPr>
          <w:sz w:val="24"/>
          <w:szCs w:val="24"/>
        </w:rPr>
        <w:t>6</w:t>
      </w:r>
      <w:r w:rsidRPr="00F2598F">
        <w:rPr>
          <w:sz w:val="24"/>
          <w:szCs w:val="24"/>
        </w:rPr>
        <w:t>.</w:t>
      </w:r>
      <w:r w:rsidR="00526709" w:rsidRPr="00F2598F">
        <w:rPr>
          <w:sz w:val="24"/>
          <w:szCs w:val="24"/>
        </w:rPr>
        <w:t xml:space="preserve"> </w:t>
      </w:r>
      <w:r w:rsidR="00DA1759" w:rsidRPr="00F2598F">
        <w:rPr>
          <w:sz w:val="24"/>
          <w:szCs w:val="24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="00305426">
        <w:rPr>
          <w:sz w:val="24"/>
          <w:szCs w:val="24"/>
        </w:rPr>
        <w:t>;</w:t>
      </w:r>
    </w:p>
    <w:p w:rsidR="00574F9B" w:rsidRPr="00F2598F" w:rsidRDefault="00574F9B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.7. отсутствие свободных мест в </w:t>
      </w:r>
      <w:r w:rsidR="004E5D57" w:rsidRPr="00732A87">
        <w:rPr>
          <w:sz w:val="24"/>
          <w:szCs w:val="24"/>
        </w:rPr>
        <w:t>Организации</w:t>
      </w:r>
      <w:r w:rsidR="000F2A56">
        <w:rPr>
          <w:sz w:val="24"/>
          <w:szCs w:val="24"/>
        </w:rPr>
        <w:t>;</w:t>
      </w:r>
    </w:p>
    <w:p w:rsidR="00574F9B" w:rsidRPr="00273855" w:rsidRDefault="00574F9B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444DB0" w:rsidRPr="00F2598F">
        <w:rPr>
          <w:sz w:val="24"/>
          <w:szCs w:val="24"/>
        </w:rPr>
        <w:t>8</w:t>
      </w:r>
      <w:r w:rsidRPr="00F2598F">
        <w:rPr>
          <w:sz w:val="24"/>
          <w:szCs w:val="24"/>
        </w:rPr>
        <w:t xml:space="preserve">. неявка в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ю</w:t>
      </w:r>
      <w:r w:rsidR="004E5D57" w:rsidRPr="00732A87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в течение </w:t>
      </w:r>
      <w:r w:rsidR="0034787E">
        <w:rPr>
          <w:sz w:val="24"/>
          <w:szCs w:val="24"/>
        </w:rPr>
        <w:t>4</w:t>
      </w:r>
      <w:r w:rsidR="000905B9">
        <w:rPr>
          <w:sz w:val="24"/>
          <w:szCs w:val="24"/>
        </w:rPr>
        <w:t xml:space="preserve"> (Четырех)</w:t>
      </w:r>
      <w:r w:rsidRPr="00F2598F">
        <w:rPr>
          <w:sz w:val="24"/>
          <w:szCs w:val="24"/>
        </w:rPr>
        <w:t xml:space="preserve"> рабочих дней после получения уведомления о </w:t>
      </w:r>
      <w:r w:rsidRPr="00273855">
        <w:rPr>
          <w:sz w:val="24"/>
          <w:szCs w:val="24"/>
        </w:rPr>
        <w:t>необходимости личного посещения для з</w:t>
      </w:r>
      <w:r w:rsidR="007E17F0" w:rsidRPr="00273855">
        <w:rPr>
          <w:sz w:val="24"/>
          <w:szCs w:val="24"/>
        </w:rPr>
        <w:t xml:space="preserve">аключения </w:t>
      </w:r>
      <w:r w:rsidR="00A9664B" w:rsidRPr="00273855">
        <w:rPr>
          <w:sz w:val="24"/>
          <w:szCs w:val="24"/>
        </w:rPr>
        <w:t>договора об образовании</w:t>
      </w:r>
      <w:r w:rsidR="00305426">
        <w:rPr>
          <w:sz w:val="24"/>
          <w:szCs w:val="24"/>
        </w:rPr>
        <w:t>;</w:t>
      </w:r>
      <w:r w:rsidRPr="00273855">
        <w:rPr>
          <w:sz w:val="24"/>
          <w:szCs w:val="24"/>
        </w:rPr>
        <w:t xml:space="preserve"> </w:t>
      </w:r>
    </w:p>
    <w:p w:rsidR="00574F9B" w:rsidRPr="00273855" w:rsidRDefault="00574F9B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273855">
        <w:rPr>
          <w:sz w:val="24"/>
          <w:szCs w:val="24"/>
        </w:rPr>
        <w:t>13.</w:t>
      </w:r>
      <w:r w:rsidR="00577601" w:rsidRPr="00273855">
        <w:rPr>
          <w:sz w:val="24"/>
          <w:szCs w:val="24"/>
        </w:rPr>
        <w:t>2</w:t>
      </w:r>
      <w:r w:rsidRPr="00273855">
        <w:rPr>
          <w:sz w:val="24"/>
          <w:szCs w:val="24"/>
        </w:rPr>
        <w:t>.</w:t>
      </w:r>
      <w:r w:rsidR="00C82E92" w:rsidRPr="00273855">
        <w:rPr>
          <w:sz w:val="24"/>
          <w:szCs w:val="24"/>
        </w:rPr>
        <w:t>9</w:t>
      </w:r>
      <w:r w:rsidRPr="00273855">
        <w:rPr>
          <w:sz w:val="24"/>
          <w:szCs w:val="24"/>
        </w:rPr>
        <w:t xml:space="preserve">. 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</w:t>
      </w:r>
      <w:proofErr w:type="gramStart"/>
      <w:r w:rsidRPr="00273855">
        <w:rPr>
          <w:sz w:val="24"/>
          <w:szCs w:val="24"/>
        </w:rPr>
        <w:t>обучения по</w:t>
      </w:r>
      <w:proofErr w:type="gramEnd"/>
      <w:r w:rsidRPr="00273855">
        <w:rPr>
          <w:sz w:val="24"/>
          <w:szCs w:val="24"/>
        </w:rPr>
        <w:t xml:space="preserve"> выбранной программе</w:t>
      </w:r>
      <w:r w:rsidR="001D6438">
        <w:rPr>
          <w:sz w:val="24"/>
          <w:szCs w:val="24"/>
        </w:rPr>
        <w:t>;</w:t>
      </w:r>
      <w:r w:rsidRPr="00273855">
        <w:rPr>
          <w:sz w:val="24"/>
          <w:szCs w:val="24"/>
        </w:rPr>
        <w:t xml:space="preserve"> </w:t>
      </w:r>
    </w:p>
    <w:p w:rsidR="00574F9B" w:rsidRPr="00F2598F" w:rsidRDefault="00574F9B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273855">
        <w:rPr>
          <w:sz w:val="24"/>
          <w:szCs w:val="24"/>
        </w:rPr>
        <w:t>13.</w:t>
      </w:r>
      <w:r w:rsidR="00577601" w:rsidRPr="00273855">
        <w:rPr>
          <w:sz w:val="24"/>
          <w:szCs w:val="24"/>
        </w:rPr>
        <w:t>2</w:t>
      </w:r>
      <w:r w:rsidRPr="00273855">
        <w:rPr>
          <w:sz w:val="24"/>
          <w:szCs w:val="24"/>
        </w:rPr>
        <w:t>.1</w:t>
      </w:r>
      <w:r w:rsidR="00C82E92" w:rsidRPr="00273855">
        <w:rPr>
          <w:sz w:val="24"/>
          <w:szCs w:val="24"/>
        </w:rPr>
        <w:t>0</w:t>
      </w:r>
      <w:r w:rsidRPr="00273855">
        <w:rPr>
          <w:sz w:val="24"/>
          <w:szCs w:val="24"/>
        </w:rPr>
        <w:t>. неявка на прохождение</w:t>
      </w:r>
      <w:r w:rsidRPr="00F2598F">
        <w:rPr>
          <w:sz w:val="24"/>
          <w:szCs w:val="24"/>
        </w:rPr>
        <w:t xml:space="preserve"> вступительных (приемных) испытаний в </w:t>
      </w:r>
      <w:r w:rsidR="004E5D57" w:rsidRPr="00732A87">
        <w:rPr>
          <w:sz w:val="24"/>
          <w:szCs w:val="24"/>
        </w:rPr>
        <w:t>О</w:t>
      </w:r>
      <w:r w:rsidR="004E5D57">
        <w:rPr>
          <w:sz w:val="24"/>
          <w:szCs w:val="24"/>
        </w:rPr>
        <w:t>рганизацию</w:t>
      </w:r>
      <w:r w:rsidR="00305426">
        <w:rPr>
          <w:sz w:val="24"/>
          <w:szCs w:val="24"/>
        </w:rPr>
        <w:t>;</w:t>
      </w:r>
      <w:r w:rsidRPr="00F2598F">
        <w:rPr>
          <w:sz w:val="24"/>
          <w:szCs w:val="24"/>
        </w:rPr>
        <w:t xml:space="preserve"> </w:t>
      </w:r>
    </w:p>
    <w:p w:rsidR="00574F9B" w:rsidRPr="00F2598F" w:rsidRDefault="00574F9B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E77EC3" w:rsidRPr="00F2598F">
        <w:rPr>
          <w:sz w:val="24"/>
          <w:szCs w:val="24"/>
        </w:rPr>
        <w:t>1</w:t>
      </w:r>
      <w:r w:rsidR="00C82E92">
        <w:rPr>
          <w:sz w:val="24"/>
          <w:szCs w:val="24"/>
        </w:rPr>
        <w:t>1</w:t>
      </w:r>
      <w:r w:rsidRPr="00F2598F">
        <w:rPr>
          <w:sz w:val="24"/>
          <w:szCs w:val="24"/>
        </w:rPr>
        <w:t>.</w:t>
      </w:r>
      <w:r w:rsidR="00E77EC3" w:rsidRPr="00F2598F">
        <w:rPr>
          <w:sz w:val="24"/>
          <w:szCs w:val="24"/>
        </w:rPr>
        <w:t xml:space="preserve"> н</w:t>
      </w:r>
      <w:r w:rsidRPr="00F2598F">
        <w:rPr>
          <w:sz w:val="24"/>
          <w:szCs w:val="24"/>
        </w:rPr>
        <w:t xml:space="preserve">епредставление оригиналов документов, сведения о которых указаны Заявителем в электронной форме </w:t>
      </w:r>
      <w:r w:rsidR="00305426">
        <w:rPr>
          <w:sz w:val="24"/>
          <w:szCs w:val="24"/>
        </w:rPr>
        <w:t>Запроса</w:t>
      </w:r>
      <w:r w:rsidR="00305426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на РПГУ</w:t>
      </w:r>
      <w:r w:rsidR="00487A9B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в день проведения вступительных (приемных) испытаний в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ю</w:t>
      </w:r>
      <w:r w:rsidR="004E5D57" w:rsidRPr="00732A87">
        <w:rPr>
          <w:sz w:val="24"/>
          <w:szCs w:val="24"/>
        </w:rPr>
        <w:t xml:space="preserve"> </w:t>
      </w:r>
      <w:r w:rsidR="00DB32F3">
        <w:rPr>
          <w:sz w:val="24"/>
          <w:szCs w:val="24"/>
        </w:rPr>
        <w:t>либо в случае отсутствия необходимости проведения вступительных (приемных) испытаний в день подписания договора</w:t>
      </w:r>
      <w:r w:rsidR="00305426">
        <w:rPr>
          <w:sz w:val="24"/>
          <w:szCs w:val="24"/>
        </w:rPr>
        <w:t>;</w:t>
      </w:r>
    </w:p>
    <w:p w:rsidR="00577601" w:rsidRPr="00F2598F" w:rsidRDefault="00577601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13.2.1</w:t>
      </w:r>
      <w:r w:rsidR="00C82E92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несоответствие оригиналов документов сведениям, указанным в электронной форме </w:t>
      </w:r>
      <w:r w:rsidR="00305426">
        <w:rPr>
          <w:sz w:val="24"/>
          <w:szCs w:val="24"/>
        </w:rPr>
        <w:t>Запроса</w:t>
      </w:r>
      <w:r w:rsidR="00305426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на РПГУ</w:t>
      </w:r>
      <w:r w:rsidR="003B2D27">
        <w:rPr>
          <w:sz w:val="24"/>
          <w:szCs w:val="24"/>
        </w:rPr>
        <w:t>;</w:t>
      </w:r>
    </w:p>
    <w:p w:rsidR="00305426" w:rsidRDefault="00574F9B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.1</w:t>
      </w:r>
      <w:r w:rsidR="00C82E92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</w:t>
      </w:r>
      <w:r w:rsidR="00305426">
        <w:rPr>
          <w:sz w:val="24"/>
          <w:szCs w:val="24"/>
        </w:rPr>
        <w:t>о</w:t>
      </w:r>
      <w:r w:rsidRPr="00F2598F">
        <w:rPr>
          <w:sz w:val="24"/>
          <w:szCs w:val="24"/>
        </w:rPr>
        <w:t>трицательные результаты вступительных (приемных) испытаний</w:t>
      </w:r>
      <w:r w:rsidR="00305426">
        <w:rPr>
          <w:sz w:val="24"/>
          <w:szCs w:val="24"/>
        </w:rPr>
        <w:t>;</w:t>
      </w:r>
    </w:p>
    <w:p w:rsidR="00574F9B" w:rsidRPr="00F2598F" w:rsidRDefault="00305426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13.2.14. </w:t>
      </w:r>
      <w:r w:rsidRPr="00160C9A">
        <w:rPr>
          <w:sz w:val="24"/>
          <w:szCs w:val="24"/>
        </w:rPr>
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</w:r>
      <w:r w:rsidR="00053926">
        <w:rPr>
          <w:sz w:val="24"/>
          <w:szCs w:val="24"/>
        </w:rPr>
        <w:t>.</w:t>
      </w:r>
    </w:p>
    <w:p w:rsidR="00E348E5" w:rsidRPr="00F2598F" w:rsidRDefault="00E348E5" w:rsidP="00876A90">
      <w:pPr>
        <w:pStyle w:val="11"/>
        <w:widowControl w:val="0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Заявитель вправе отказаться от получения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на основании заявления, написанного в свободной форме, направив по адресу электронной почты или обратившись в </w:t>
      </w:r>
      <w:r w:rsidR="004E5D57" w:rsidRPr="00732A87">
        <w:rPr>
          <w:sz w:val="24"/>
          <w:szCs w:val="24"/>
        </w:rPr>
        <w:t>О</w:t>
      </w:r>
      <w:r w:rsidR="004E5D57">
        <w:rPr>
          <w:sz w:val="24"/>
          <w:szCs w:val="24"/>
        </w:rPr>
        <w:t>рганизацию</w:t>
      </w:r>
      <w:r w:rsidR="00A82571">
        <w:rPr>
          <w:sz w:val="24"/>
          <w:szCs w:val="24"/>
        </w:rPr>
        <w:t>, а также посредством РПГУ в Личном кабинете.</w:t>
      </w:r>
      <w:r w:rsidRPr="00F2598F">
        <w:rPr>
          <w:sz w:val="24"/>
          <w:szCs w:val="24"/>
        </w:rPr>
        <w:t xml:space="preserve"> На основании поступившего заявления об отказе </w:t>
      </w:r>
      <w:r w:rsidR="00FB3117">
        <w:rPr>
          <w:sz w:val="24"/>
          <w:szCs w:val="24"/>
        </w:rPr>
        <w:t>от</w:t>
      </w:r>
      <w:r w:rsidR="00FB3117" w:rsidRPr="00F2598F">
        <w:rPr>
          <w:sz w:val="24"/>
          <w:szCs w:val="24"/>
        </w:rPr>
        <w:t xml:space="preserve"> предоставлени</w:t>
      </w:r>
      <w:r w:rsidR="00FB3117">
        <w:rPr>
          <w:sz w:val="24"/>
          <w:szCs w:val="24"/>
        </w:rPr>
        <w:t>я</w:t>
      </w:r>
      <w:r w:rsidR="00FB3117" w:rsidRPr="00F2598F">
        <w:rPr>
          <w:sz w:val="24"/>
          <w:szCs w:val="24"/>
        </w:rPr>
        <w:t xml:space="preserve">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</w:t>
      </w:r>
      <w:r w:rsidR="00F716C5">
        <w:rPr>
          <w:sz w:val="24"/>
          <w:szCs w:val="24"/>
        </w:rPr>
        <w:t>работником</w:t>
      </w:r>
      <w:r w:rsidRPr="00F2598F">
        <w:rPr>
          <w:sz w:val="24"/>
          <w:szCs w:val="24"/>
        </w:rPr>
        <w:t xml:space="preserve"> </w:t>
      </w:r>
      <w:r w:rsidR="004E5D57" w:rsidRPr="00732A87">
        <w:rPr>
          <w:sz w:val="24"/>
          <w:szCs w:val="24"/>
        </w:rPr>
        <w:t xml:space="preserve">Организации </w:t>
      </w:r>
      <w:r w:rsidRPr="00F2598F">
        <w:rPr>
          <w:sz w:val="24"/>
          <w:szCs w:val="24"/>
        </w:rPr>
        <w:t xml:space="preserve">принимается решение об отказе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. Факт отказа Заявителя от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с приложением заявления и решения об отказе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фиксируется в </w:t>
      </w:r>
      <w:r w:rsidR="000E4CFA">
        <w:rPr>
          <w:sz w:val="24"/>
          <w:szCs w:val="24"/>
        </w:rPr>
        <w:t>ВИС</w:t>
      </w:r>
      <w:r w:rsidRPr="00F2598F">
        <w:rPr>
          <w:sz w:val="24"/>
          <w:szCs w:val="24"/>
        </w:rPr>
        <w:t xml:space="preserve">. Отказ от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не препятствует повторному обращению Заявителя в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ю</w:t>
      </w:r>
      <w:r w:rsidR="004E5D57" w:rsidRPr="00732A87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за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.</w:t>
      </w:r>
    </w:p>
    <w:p w:rsidR="00850F02" w:rsidRPr="00F2598F" w:rsidRDefault="00850F02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13.</w:t>
      </w:r>
      <w:r w:rsidR="00577601" w:rsidRPr="00F2598F">
        <w:rPr>
          <w:rFonts w:ascii="Times New Roman" w:hAnsi="Times New Roman"/>
          <w:sz w:val="24"/>
          <w:szCs w:val="24"/>
        </w:rPr>
        <w:t>4</w:t>
      </w:r>
      <w:r w:rsidRPr="00F2598F">
        <w:rPr>
          <w:rFonts w:ascii="Times New Roman" w:hAnsi="Times New Roman"/>
          <w:sz w:val="24"/>
          <w:szCs w:val="24"/>
        </w:rPr>
        <w:t>. Заявитель вправе повторно обратиться в</w:t>
      </w:r>
      <w:r w:rsidR="0029049A">
        <w:rPr>
          <w:rFonts w:ascii="Times New Roman" w:hAnsi="Times New Roman"/>
          <w:sz w:val="24"/>
          <w:szCs w:val="24"/>
        </w:rPr>
        <w:t xml:space="preserve"> </w:t>
      </w:r>
      <w:r w:rsidR="004E5D57" w:rsidRPr="00732A87">
        <w:rPr>
          <w:rFonts w:ascii="Times New Roman" w:hAnsi="Times New Roman"/>
          <w:sz w:val="24"/>
          <w:szCs w:val="24"/>
        </w:rPr>
        <w:t>Организаци</w:t>
      </w:r>
      <w:r w:rsidR="004E5D57">
        <w:rPr>
          <w:rFonts w:ascii="Times New Roman" w:hAnsi="Times New Roman"/>
          <w:sz w:val="24"/>
          <w:szCs w:val="24"/>
        </w:rPr>
        <w:t>ю</w:t>
      </w:r>
      <w:r w:rsidR="004E5D57" w:rsidRPr="00732A87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с Запросом после устранения оснований, указанных в пункте 13.</w:t>
      </w:r>
      <w:r w:rsidR="000523F5" w:rsidRPr="00F2598F">
        <w:rPr>
          <w:rFonts w:ascii="Times New Roman" w:hAnsi="Times New Roman"/>
          <w:sz w:val="24"/>
          <w:szCs w:val="24"/>
        </w:rPr>
        <w:t>2</w:t>
      </w:r>
      <w:r w:rsidRPr="00F2598F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7E455C" w:rsidRPr="00F2598F" w:rsidRDefault="007E455C" w:rsidP="00876A90">
      <w:pPr>
        <w:pStyle w:val="111"/>
        <w:numPr>
          <w:ilvl w:val="2"/>
          <w:numId w:val="0"/>
        </w:numPr>
        <w:spacing w:line="240" w:lineRule="auto"/>
        <w:rPr>
          <w:sz w:val="24"/>
          <w:szCs w:val="24"/>
        </w:rPr>
      </w:pPr>
    </w:p>
    <w:p w:rsidR="006467FD" w:rsidRPr="00273855" w:rsidRDefault="00415A64" w:rsidP="00793942">
      <w:pPr>
        <w:pStyle w:val="2-"/>
      </w:pPr>
      <w:bookmarkStart w:id="111" w:name="_Toc439068368"/>
      <w:bookmarkStart w:id="112" w:name="_Toc439084272"/>
      <w:bookmarkStart w:id="113" w:name="_Toc439151286"/>
      <w:bookmarkStart w:id="114" w:name="_Toc439151364"/>
      <w:bookmarkStart w:id="115" w:name="_Toc439151441"/>
      <w:bookmarkStart w:id="116" w:name="_Toc439151950"/>
      <w:bookmarkStart w:id="117" w:name="_Toc437973290"/>
      <w:bookmarkStart w:id="118" w:name="_Toc438110031"/>
      <w:bookmarkStart w:id="119" w:name="_Toc438376235"/>
      <w:bookmarkStart w:id="120" w:name="_Toc510617004"/>
      <w:bookmarkStart w:id="121" w:name="_Hlk20900762"/>
      <w:bookmarkStart w:id="122" w:name="_Toc28377946"/>
      <w:bookmarkStart w:id="123" w:name="_Toc40861764"/>
      <w:bookmarkStart w:id="124" w:name="_Toc437973294"/>
      <w:bookmarkStart w:id="125" w:name="_Toc438110035"/>
      <w:bookmarkStart w:id="126" w:name="_Toc438376240"/>
      <w:bookmarkEnd w:id="111"/>
      <w:bookmarkEnd w:id="112"/>
      <w:bookmarkEnd w:id="113"/>
      <w:bookmarkEnd w:id="114"/>
      <w:bookmarkEnd w:id="115"/>
      <w:bookmarkEnd w:id="116"/>
      <w:r w:rsidRPr="00273855">
        <w:t xml:space="preserve">14. </w:t>
      </w:r>
      <w:r w:rsidR="6BDCEDE7" w:rsidRPr="00273855">
        <w:t xml:space="preserve">Порядок, размер и основания взимания государственной пошлины или иной платы, взимаемой за предоставление </w:t>
      </w:r>
      <w:r w:rsidR="00F04A0C" w:rsidRPr="00273855">
        <w:t>Муниципальной услуги</w:t>
      </w:r>
      <w:bookmarkEnd w:id="117"/>
      <w:bookmarkEnd w:id="118"/>
      <w:bookmarkEnd w:id="119"/>
      <w:bookmarkEnd w:id="120"/>
      <w:bookmarkEnd w:id="121"/>
      <w:bookmarkEnd w:id="122"/>
      <w:bookmarkEnd w:id="123"/>
    </w:p>
    <w:p w:rsidR="007E455C" w:rsidRPr="00273855" w:rsidRDefault="007E455C" w:rsidP="00793942">
      <w:pPr>
        <w:pStyle w:val="2-"/>
      </w:pPr>
    </w:p>
    <w:p w:rsidR="00151534" w:rsidRPr="00273855" w:rsidRDefault="0005595B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273855">
        <w:rPr>
          <w:sz w:val="24"/>
          <w:szCs w:val="24"/>
        </w:rPr>
        <w:t>14.1.</w:t>
      </w:r>
      <w:r w:rsidR="6BDCEDE7" w:rsidRPr="00273855">
        <w:rPr>
          <w:sz w:val="24"/>
          <w:szCs w:val="24"/>
        </w:rPr>
        <w:t xml:space="preserve"> </w:t>
      </w:r>
      <w:r w:rsidR="00782F01" w:rsidRPr="00273855">
        <w:rPr>
          <w:sz w:val="24"/>
          <w:szCs w:val="24"/>
        </w:rPr>
        <w:t>Муниципальная услуга</w:t>
      </w:r>
      <w:r w:rsidR="006467FD" w:rsidRPr="00273855">
        <w:rPr>
          <w:sz w:val="24"/>
          <w:szCs w:val="24"/>
        </w:rPr>
        <w:t xml:space="preserve"> предоставляется бесплатно</w:t>
      </w:r>
      <w:r w:rsidR="00151534" w:rsidRPr="00273855">
        <w:rPr>
          <w:sz w:val="24"/>
          <w:szCs w:val="24"/>
        </w:rPr>
        <w:t>.</w:t>
      </w:r>
    </w:p>
    <w:p w:rsidR="00577601" w:rsidRPr="00273855" w:rsidRDefault="00577601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F758AD" w:rsidRPr="00273855" w:rsidRDefault="00232BE7" w:rsidP="00793942">
      <w:pPr>
        <w:pStyle w:val="2-"/>
      </w:pPr>
      <w:bookmarkStart w:id="127" w:name="_Toc510617005"/>
      <w:bookmarkStart w:id="128" w:name="_Toc28377947"/>
      <w:bookmarkStart w:id="129" w:name="_Toc40861765"/>
      <w:bookmarkStart w:id="130" w:name="_Hlk20900777"/>
      <w:r w:rsidRPr="00273855">
        <w:t xml:space="preserve">15. </w:t>
      </w:r>
      <w:r w:rsidR="6BDCEDE7" w:rsidRPr="00273855">
        <w:t xml:space="preserve">Перечень услуг, которые являются необходимыми и обязательными для предоставления </w:t>
      </w:r>
      <w:r w:rsidR="00F04A0C" w:rsidRPr="00273855">
        <w:t>Муниципальной услуги</w:t>
      </w:r>
      <w:r w:rsidR="6BDCEDE7" w:rsidRPr="00273855">
        <w:t>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  <w:bookmarkEnd w:id="127"/>
      <w:bookmarkEnd w:id="128"/>
      <w:bookmarkEnd w:id="129"/>
    </w:p>
    <w:p w:rsidR="007E455C" w:rsidRPr="00273855" w:rsidRDefault="007E455C" w:rsidP="00793942">
      <w:pPr>
        <w:pStyle w:val="2-"/>
      </w:pPr>
    </w:p>
    <w:bookmarkEnd w:id="130"/>
    <w:p w:rsidR="00AB0438" w:rsidRPr="00273855" w:rsidRDefault="00232BE7" w:rsidP="00876A90">
      <w:pPr>
        <w:pStyle w:val="11"/>
        <w:numPr>
          <w:ilvl w:val="1"/>
          <w:numId w:val="15"/>
        </w:numPr>
        <w:spacing w:line="240" w:lineRule="auto"/>
        <w:ind w:left="0" w:firstLine="709"/>
        <w:rPr>
          <w:sz w:val="24"/>
          <w:szCs w:val="24"/>
        </w:rPr>
      </w:pPr>
      <w:r w:rsidRPr="00273855">
        <w:rPr>
          <w:sz w:val="24"/>
          <w:szCs w:val="24"/>
        </w:rPr>
        <w:t xml:space="preserve"> </w:t>
      </w:r>
      <w:r w:rsidR="6BDCEDE7" w:rsidRPr="00273855">
        <w:rPr>
          <w:sz w:val="24"/>
          <w:szCs w:val="24"/>
        </w:rPr>
        <w:t xml:space="preserve">Услуги, которые являются необходимыми и обязательными для предоставления </w:t>
      </w:r>
      <w:r w:rsidR="00F04A0C" w:rsidRPr="00273855">
        <w:rPr>
          <w:sz w:val="24"/>
          <w:szCs w:val="24"/>
        </w:rPr>
        <w:t>Муниципальной услуги</w:t>
      </w:r>
      <w:r w:rsidR="6BDCEDE7" w:rsidRPr="00273855">
        <w:rPr>
          <w:sz w:val="24"/>
          <w:szCs w:val="24"/>
        </w:rPr>
        <w:t xml:space="preserve">, отсутствуют. </w:t>
      </w:r>
    </w:p>
    <w:p w:rsidR="007E455C" w:rsidRDefault="007E455C" w:rsidP="00876A90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782DCB" w:rsidRPr="00273855" w:rsidRDefault="00782DCB" w:rsidP="00876A90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23AE7" w:rsidRPr="00F2598F" w:rsidRDefault="00415A64" w:rsidP="00793942">
      <w:pPr>
        <w:pStyle w:val="2-"/>
      </w:pPr>
      <w:bookmarkStart w:id="131" w:name="_Toc510617006"/>
      <w:bookmarkStart w:id="132" w:name="_Toc28377948"/>
      <w:bookmarkStart w:id="133" w:name="_Toc40861766"/>
      <w:bookmarkStart w:id="134" w:name="_Hlk20900792"/>
      <w:r w:rsidRPr="00273855">
        <w:lastRenderedPageBreak/>
        <w:t xml:space="preserve">16. </w:t>
      </w:r>
      <w:r w:rsidR="6BDCEDE7" w:rsidRPr="00273855">
        <w:t xml:space="preserve">Способы предоставления Заявителем документов, необходимых для получения </w:t>
      </w:r>
      <w:r w:rsidR="00F04A0C" w:rsidRPr="00273855">
        <w:t>Муниципальной услуги</w:t>
      </w:r>
      <w:bookmarkEnd w:id="124"/>
      <w:bookmarkEnd w:id="125"/>
      <w:bookmarkEnd w:id="126"/>
      <w:bookmarkEnd w:id="131"/>
      <w:bookmarkEnd w:id="132"/>
      <w:bookmarkEnd w:id="133"/>
    </w:p>
    <w:p w:rsidR="007E455C" w:rsidRPr="00F2598F" w:rsidRDefault="007E455C" w:rsidP="00793942">
      <w:pPr>
        <w:pStyle w:val="2-"/>
      </w:pPr>
    </w:p>
    <w:bookmarkEnd w:id="134"/>
    <w:p w:rsidR="006E7FB4" w:rsidRPr="00F2598F" w:rsidRDefault="00401384" w:rsidP="00876A90">
      <w:p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16.1.</w:t>
      </w:r>
      <w:r w:rsidR="6BDCEDE7" w:rsidRPr="00F2598F">
        <w:rPr>
          <w:rFonts w:ascii="Times New Roman" w:hAnsi="Times New Roman"/>
          <w:sz w:val="24"/>
          <w:szCs w:val="24"/>
        </w:rPr>
        <w:t xml:space="preserve"> </w:t>
      </w:r>
      <w:r w:rsidR="004E5D57" w:rsidRPr="00732A87">
        <w:rPr>
          <w:rFonts w:ascii="Times New Roman" w:hAnsi="Times New Roman"/>
          <w:sz w:val="24"/>
          <w:szCs w:val="24"/>
        </w:rPr>
        <w:t>Организаци</w:t>
      </w:r>
      <w:r w:rsidR="004E5D57">
        <w:rPr>
          <w:rFonts w:ascii="Times New Roman" w:hAnsi="Times New Roman"/>
          <w:sz w:val="24"/>
          <w:szCs w:val="24"/>
        </w:rPr>
        <w:t>я</w:t>
      </w:r>
      <w:r w:rsidR="004E5D57" w:rsidRPr="00732A87">
        <w:rPr>
          <w:rFonts w:ascii="Times New Roman" w:hAnsi="Times New Roman"/>
          <w:sz w:val="24"/>
          <w:szCs w:val="24"/>
        </w:rPr>
        <w:t xml:space="preserve"> </w:t>
      </w:r>
      <w:r w:rsidR="00B43AF1">
        <w:rPr>
          <w:rFonts w:ascii="Times New Roman" w:hAnsi="Times New Roman"/>
          <w:sz w:val="24"/>
          <w:szCs w:val="24"/>
        </w:rPr>
        <w:t xml:space="preserve">обеспечивает предоставление </w:t>
      </w:r>
      <w:r w:rsidR="00B43AF1" w:rsidRPr="00F2598F">
        <w:rPr>
          <w:rFonts w:ascii="Times New Roman" w:hAnsi="Times New Roman"/>
          <w:color w:val="00000A"/>
          <w:sz w:val="24"/>
          <w:szCs w:val="24"/>
        </w:rPr>
        <w:t>Муниципальн</w:t>
      </w:r>
      <w:r w:rsidR="00B43AF1">
        <w:rPr>
          <w:rFonts w:ascii="Times New Roman" w:hAnsi="Times New Roman"/>
          <w:color w:val="00000A"/>
          <w:sz w:val="24"/>
          <w:szCs w:val="24"/>
        </w:rPr>
        <w:t>ой</w:t>
      </w:r>
      <w:r w:rsidR="00B43AF1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3B4CBE" w:rsidRPr="00F2598F">
        <w:rPr>
          <w:rFonts w:ascii="Times New Roman" w:hAnsi="Times New Roman"/>
          <w:color w:val="00000A"/>
          <w:sz w:val="24"/>
          <w:szCs w:val="24"/>
        </w:rPr>
        <w:t>услуг</w:t>
      </w:r>
      <w:r w:rsidR="00B43AF1">
        <w:rPr>
          <w:rFonts w:ascii="Times New Roman" w:hAnsi="Times New Roman"/>
          <w:color w:val="00000A"/>
          <w:sz w:val="24"/>
          <w:szCs w:val="24"/>
        </w:rPr>
        <w:t>и</w:t>
      </w:r>
      <w:r w:rsidR="003B4CBE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FC0774" w:rsidRPr="00F2598F">
        <w:rPr>
          <w:rFonts w:ascii="Times New Roman" w:hAnsi="Times New Roman"/>
          <w:color w:val="00000A"/>
          <w:sz w:val="24"/>
          <w:szCs w:val="24"/>
        </w:rPr>
        <w:t>посредством</w:t>
      </w:r>
      <w:r w:rsidR="00A464B3">
        <w:rPr>
          <w:rFonts w:ascii="Times New Roman" w:hAnsi="Times New Roman"/>
          <w:color w:val="00000A"/>
          <w:sz w:val="24"/>
          <w:szCs w:val="24"/>
        </w:rPr>
        <w:t xml:space="preserve"> РПГУ</w:t>
      </w:r>
      <w:r w:rsidR="006E7FB4" w:rsidRPr="00F2598F">
        <w:rPr>
          <w:rFonts w:ascii="Times New Roman" w:hAnsi="Times New Roman"/>
          <w:color w:val="00000A"/>
          <w:sz w:val="24"/>
          <w:szCs w:val="24"/>
        </w:rPr>
        <w:t>, а также в иных формах</w:t>
      </w:r>
      <w:r w:rsidR="005146DE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6E7FB4" w:rsidRPr="00F2598F">
        <w:rPr>
          <w:rFonts w:ascii="Times New Roman" w:hAnsi="Times New Roman"/>
          <w:color w:val="00000A"/>
          <w:sz w:val="24"/>
          <w:szCs w:val="24"/>
        </w:rPr>
        <w:t>по выбору Заявителя</w:t>
      </w:r>
      <w:r w:rsidR="005146DE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bookmarkStart w:id="135" w:name="_Hlk22808488"/>
      <w:r w:rsidR="006E7FB4" w:rsidRPr="00F2598F">
        <w:rPr>
          <w:rFonts w:ascii="Times New Roman" w:hAnsi="Times New Roman"/>
          <w:color w:val="00000A"/>
          <w:sz w:val="24"/>
          <w:szCs w:val="24"/>
        </w:rPr>
        <w:t xml:space="preserve">в соответствии с Федеральным законом от 27.07.2010 № 210-ФЗ </w:t>
      </w:r>
      <w:r w:rsidR="00C46006">
        <w:rPr>
          <w:rFonts w:ascii="Times New Roman" w:hAnsi="Times New Roman"/>
          <w:color w:val="00000A"/>
          <w:sz w:val="24"/>
          <w:szCs w:val="24"/>
        </w:rPr>
        <w:t>«</w:t>
      </w:r>
      <w:r w:rsidR="006E7FB4" w:rsidRPr="00F2598F">
        <w:rPr>
          <w:rFonts w:ascii="Times New Roman" w:hAnsi="Times New Roman"/>
          <w:color w:val="00000A"/>
          <w:sz w:val="24"/>
          <w:szCs w:val="24"/>
        </w:rPr>
        <w:t>Об организации предоставления государственных и муниципальных услуг».</w:t>
      </w:r>
      <w:bookmarkEnd w:id="135"/>
    </w:p>
    <w:p w:rsidR="00031D63" w:rsidRPr="001C3B40" w:rsidRDefault="00EC17FB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b/>
          <w:sz w:val="24"/>
          <w:szCs w:val="24"/>
        </w:rPr>
      </w:pPr>
      <w:r w:rsidRPr="00EC17FB">
        <w:rPr>
          <w:b/>
          <w:sz w:val="24"/>
          <w:szCs w:val="24"/>
        </w:rPr>
        <w:t>16.2. Обращение Заявителя посредством РПГУ</w:t>
      </w:r>
      <w:r w:rsidRPr="00EC17FB">
        <w:rPr>
          <w:rFonts w:eastAsia="Times New Roman"/>
          <w:b/>
          <w:sz w:val="24"/>
          <w:szCs w:val="24"/>
        </w:rPr>
        <w:t>.</w:t>
      </w:r>
    </w:p>
    <w:p w:rsidR="009C1EEC" w:rsidRPr="00F2598F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151534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.1. Для получения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Заявитель</w:t>
      </w:r>
      <w:r w:rsidR="00D9003F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авторизуется на РПГУ посредством </w:t>
      </w:r>
      <w:r w:rsidR="00106D57" w:rsidRPr="00F2598F">
        <w:rPr>
          <w:sz w:val="24"/>
          <w:szCs w:val="24"/>
        </w:rPr>
        <w:t xml:space="preserve">подтвержденной учетной записи </w:t>
      </w:r>
      <w:r w:rsidR="00BE5912">
        <w:rPr>
          <w:sz w:val="24"/>
          <w:szCs w:val="24"/>
        </w:rPr>
        <w:t xml:space="preserve">в </w:t>
      </w:r>
      <w:r w:rsidRPr="00F2598F">
        <w:rPr>
          <w:sz w:val="24"/>
          <w:szCs w:val="24"/>
        </w:rPr>
        <w:t xml:space="preserve">ЕСИА, затем заполняет Запрос </w:t>
      </w:r>
      <w:r w:rsidR="005E5B55">
        <w:rPr>
          <w:sz w:val="24"/>
          <w:szCs w:val="24"/>
        </w:rPr>
        <w:t xml:space="preserve">в электронном виде </w:t>
      </w:r>
      <w:r w:rsidRPr="00F2598F">
        <w:rPr>
          <w:sz w:val="24"/>
          <w:szCs w:val="24"/>
        </w:rPr>
        <w:t>с использованием специальной интерактивной формы</w:t>
      </w:r>
      <w:r w:rsidRPr="00F2598F">
        <w:rPr>
          <w:rFonts w:eastAsia="Times New Roman"/>
          <w:sz w:val="24"/>
          <w:szCs w:val="24"/>
        </w:rPr>
        <w:t xml:space="preserve">. </w:t>
      </w:r>
      <w:r w:rsidR="00BC0200" w:rsidRPr="00BC0200">
        <w:rPr>
          <w:rFonts w:eastAsia="Times New Roman"/>
          <w:sz w:val="24"/>
          <w:szCs w:val="24"/>
        </w:rPr>
        <w:t xml:space="preserve">При авторизации посредством подтвержденной учетной записи в ЕСИА Запрос считается подписанным простой ЭП Заявителя, представителя Заявителя, уполномоченного на подписание </w:t>
      </w:r>
      <w:r w:rsidR="005E5B55">
        <w:rPr>
          <w:rFonts w:eastAsia="Times New Roman"/>
          <w:sz w:val="24"/>
          <w:szCs w:val="24"/>
        </w:rPr>
        <w:t>Запроса</w:t>
      </w:r>
      <w:r w:rsidR="00BC0200" w:rsidRPr="00BC0200">
        <w:rPr>
          <w:rFonts w:eastAsia="Times New Roman"/>
          <w:sz w:val="24"/>
          <w:szCs w:val="24"/>
        </w:rPr>
        <w:t>.</w:t>
      </w:r>
    </w:p>
    <w:p w:rsidR="00A464B3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>16.</w:t>
      </w:r>
      <w:r w:rsidR="00151534" w:rsidRPr="00F2598F">
        <w:rPr>
          <w:rFonts w:eastAsia="Times New Roman"/>
          <w:sz w:val="24"/>
          <w:szCs w:val="24"/>
        </w:rPr>
        <w:t>2</w:t>
      </w:r>
      <w:r w:rsidRPr="00F2598F">
        <w:rPr>
          <w:rFonts w:eastAsia="Times New Roman"/>
          <w:sz w:val="24"/>
          <w:szCs w:val="24"/>
        </w:rPr>
        <w:t>.2.</w:t>
      </w:r>
      <w:r w:rsidRPr="00F2598F">
        <w:rPr>
          <w:sz w:val="24"/>
          <w:szCs w:val="24"/>
        </w:rPr>
        <w:t xml:space="preserve"> </w:t>
      </w:r>
      <w:r w:rsidR="009C1EEC" w:rsidRPr="00F2598F">
        <w:rPr>
          <w:sz w:val="24"/>
          <w:szCs w:val="24"/>
        </w:rPr>
        <w:t>Заполненн</w:t>
      </w:r>
      <w:r w:rsidRPr="00F2598F">
        <w:rPr>
          <w:sz w:val="24"/>
          <w:szCs w:val="24"/>
        </w:rPr>
        <w:t>ый</w:t>
      </w:r>
      <w:r w:rsidR="009C1EEC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Запрос </w:t>
      </w:r>
      <w:r w:rsidR="00FC16B4" w:rsidRPr="00F2598F">
        <w:rPr>
          <w:sz w:val="24"/>
          <w:szCs w:val="24"/>
        </w:rPr>
        <w:t>отправляется</w:t>
      </w:r>
      <w:r w:rsidR="0034703F" w:rsidRPr="00F2598F">
        <w:rPr>
          <w:sz w:val="24"/>
          <w:szCs w:val="24"/>
        </w:rPr>
        <w:t xml:space="preserve"> Заявителем</w:t>
      </w:r>
      <w:r w:rsidR="009C1EEC" w:rsidRPr="00F2598F">
        <w:rPr>
          <w:sz w:val="24"/>
          <w:szCs w:val="24"/>
        </w:rPr>
        <w:t xml:space="preserve"> вместе с прикрепленными электронными образами документов, необходимых для предоста</w:t>
      </w:r>
      <w:r w:rsidR="00BE4FC3" w:rsidRPr="00F2598F">
        <w:rPr>
          <w:sz w:val="24"/>
          <w:szCs w:val="24"/>
        </w:rPr>
        <w:t xml:space="preserve">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533F23" w:rsidRPr="00F2598F">
        <w:rPr>
          <w:rFonts w:eastAsia="Times New Roman"/>
          <w:sz w:val="24"/>
          <w:szCs w:val="24"/>
        </w:rPr>
        <w:t xml:space="preserve">, </w:t>
      </w:r>
      <w:r w:rsidR="00BE4FC3" w:rsidRPr="00F2598F">
        <w:rPr>
          <w:rFonts w:eastAsia="Times New Roman"/>
          <w:sz w:val="24"/>
          <w:szCs w:val="24"/>
        </w:rPr>
        <w:t>в</w:t>
      </w:r>
      <w:r w:rsidR="006D45EA" w:rsidRPr="00F2598F">
        <w:rPr>
          <w:rFonts w:eastAsia="Times New Roman"/>
          <w:sz w:val="24"/>
          <w:szCs w:val="24"/>
        </w:rPr>
        <w:t xml:space="preserve">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ю</w:t>
      </w:r>
      <w:r w:rsidR="00BC0200">
        <w:rPr>
          <w:rFonts w:eastAsia="Times New Roman"/>
          <w:sz w:val="24"/>
          <w:szCs w:val="24"/>
        </w:rPr>
        <w:t>.</w:t>
      </w:r>
    </w:p>
    <w:p w:rsidR="00A464B3" w:rsidRPr="00F6283F" w:rsidRDefault="00BC0200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BC0200">
        <w:rPr>
          <w:sz w:val="24"/>
          <w:szCs w:val="24"/>
        </w:rPr>
        <w:t>16.2.3. Отправленные документы поступают в</w:t>
      </w:r>
      <w:r w:rsidR="00835DFD">
        <w:rPr>
          <w:sz w:val="24"/>
          <w:szCs w:val="24"/>
        </w:rPr>
        <w:t xml:space="preserve"> </w:t>
      </w:r>
      <w:r w:rsidR="000E4CFA">
        <w:rPr>
          <w:sz w:val="24"/>
          <w:szCs w:val="24"/>
        </w:rPr>
        <w:t>ВИС</w:t>
      </w:r>
      <w:r w:rsidR="007F62F1">
        <w:rPr>
          <w:sz w:val="24"/>
          <w:szCs w:val="24"/>
        </w:rPr>
        <w:t xml:space="preserve">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и</w:t>
      </w:r>
      <w:r w:rsidRPr="00BC0200">
        <w:rPr>
          <w:sz w:val="24"/>
          <w:szCs w:val="24"/>
        </w:rPr>
        <w:t>.</w:t>
      </w:r>
      <w:r w:rsidR="00F6283F">
        <w:rPr>
          <w:sz w:val="24"/>
          <w:szCs w:val="24"/>
        </w:rPr>
        <w:t xml:space="preserve"> </w:t>
      </w:r>
    </w:p>
    <w:p w:rsidR="004A0AC5" w:rsidRPr="00F2598F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151534" w:rsidRPr="00F2598F">
        <w:rPr>
          <w:rFonts w:eastAsia="Times New Roman"/>
          <w:sz w:val="24"/>
          <w:szCs w:val="24"/>
        </w:rPr>
        <w:t>2</w:t>
      </w:r>
      <w:r w:rsidRPr="00F2598F">
        <w:rPr>
          <w:rFonts w:eastAsia="Times New Roman"/>
          <w:sz w:val="24"/>
          <w:szCs w:val="24"/>
        </w:rPr>
        <w:t>.</w:t>
      </w:r>
      <w:r w:rsidR="00FC24C0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Заявитель уведомляется о получении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ей</w:t>
      </w:r>
      <w:r w:rsidR="004E5D57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Запроса и документов в день его подачи посредством изменения статуса Запроса в Личном кабинете Заявителя на РПГУ.</w:t>
      </w:r>
    </w:p>
    <w:p w:rsidR="00151534" w:rsidRPr="00273855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F2598F">
        <w:rPr>
          <w:sz w:val="24"/>
          <w:szCs w:val="24"/>
        </w:rPr>
        <w:t>16.</w:t>
      </w:r>
      <w:r w:rsidR="00151534" w:rsidRPr="00F2598F">
        <w:rPr>
          <w:rFonts w:eastAsia="Times New Roman"/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FC24C0">
        <w:rPr>
          <w:sz w:val="24"/>
          <w:szCs w:val="24"/>
        </w:rPr>
        <w:t>5</w:t>
      </w:r>
      <w:r w:rsidRPr="00F2598F">
        <w:rPr>
          <w:sz w:val="24"/>
          <w:szCs w:val="24"/>
        </w:rPr>
        <w:t xml:space="preserve">. </w:t>
      </w:r>
      <w:r w:rsidR="00151534" w:rsidRPr="00F2598F">
        <w:rPr>
          <w:rFonts w:eastAsia="Times New Roman"/>
          <w:sz w:val="24"/>
          <w:szCs w:val="24"/>
        </w:rPr>
        <w:t xml:space="preserve">В случае необходимости проведения приемных (вступительных) испытаний в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и</w:t>
      </w:r>
      <w:r w:rsidR="004E5D57" w:rsidRPr="00F2598F">
        <w:rPr>
          <w:sz w:val="24"/>
          <w:szCs w:val="24"/>
        </w:rPr>
        <w:t xml:space="preserve"> </w:t>
      </w:r>
      <w:r w:rsidR="00151534" w:rsidRPr="00F2598F">
        <w:rPr>
          <w:sz w:val="24"/>
          <w:szCs w:val="24"/>
        </w:rPr>
        <w:t>Заявителю</w:t>
      </w:r>
      <w:r w:rsidR="004E5D57">
        <w:rPr>
          <w:sz w:val="24"/>
          <w:szCs w:val="24"/>
        </w:rPr>
        <w:t>,</w:t>
      </w:r>
      <w:r w:rsidR="00151534" w:rsidRPr="00F2598F">
        <w:rPr>
          <w:sz w:val="24"/>
          <w:szCs w:val="24"/>
        </w:rPr>
        <w:t xml:space="preserve"> </w:t>
      </w:r>
      <w:r w:rsidR="00151534" w:rsidRPr="00F2598F">
        <w:rPr>
          <w:rFonts w:eastAsia="Times New Roman"/>
          <w:sz w:val="24"/>
          <w:szCs w:val="24"/>
        </w:rPr>
        <w:t>в течение 7 (</w:t>
      </w:r>
      <w:r w:rsidR="00F6283F">
        <w:rPr>
          <w:rFonts w:eastAsia="Times New Roman"/>
          <w:sz w:val="24"/>
          <w:szCs w:val="24"/>
        </w:rPr>
        <w:t>С</w:t>
      </w:r>
      <w:r w:rsidR="00151534" w:rsidRPr="00F2598F">
        <w:rPr>
          <w:rFonts w:eastAsia="Times New Roman"/>
          <w:sz w:val="24"/>
          <w:szCs w:val="24"/>
        </w:rPr>
        <w:t xml:space="preserve">еми) рабочих дней </w:t>
      </w:r>
      <w:proofErr w:type="gramStart"/>
      <w:r w:rsidR="00151534" w:rsidRPr="00F2598F">
        <w:rPr>
          <w:rFonts w:eastAsia="Times New Roman"/>
          <w:sz w:val="24"/>
          <w:szCs w:val="24"/>
        </w:rPr>
        <w:t>с даты регистрации</w:t>
      </w:r>
      <w:proofErr w:type="gramEnd"/>
      <w:r w:rsidR="00151534" w:rsidRPr="00F2598F">
        <w:rPr>
          <w:rFonts w:eastAsia="Times New Roman"/>
          <w:sz w:val="24"/>
          <w:szCs w:val="24"/>
        </w:rPr>
        <w:t xml:space="preserve"> Запроса в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и,</w:t>
      </w:r>
      <w:r w:rsidR="004E5D57" w:rsidRPr="00F2598F">
        <w:rPr>
          <w:rFonts w:eastAsia="Times New Roman"/>
          <w:sz w:val="24"/>
          <w:szCs w:val="24"/>
        </w:rPr>
        <w:t xml:space="preserve"> </w:t>
      </w:r>
      <w:r w:rsidR="00151534" w:rsidRPr="00F2598F">
        <w:rPr>
          <w:rFonts w:eastAsia="Times New Roman"/>
          <w:sz w:val="24"/>
          <w:szCs w:val="24"/>
        </w:rPr>
        <w:t xml:space="preserve">в </w:t>
      </w:r>
      <w:r w:rsidR="00090E50">
        <w:rPr>
          <w:rFonts w:eastAsia="Times New Roman"/>
          <w:sz w:val="24"/>
          <w:szCs w:val="24"/>
        </w:rPr>
        <w:t>Л</w:t>
      </w:r>
      <w:r w:rsidR="00090E50" w:rsidRPr="00F2598F">
        <w:rPr>
          <w:rFonts w:eastAsia="Times New Roman"/>
          <w:sz w:val="24"/>
          <w:szCs w:val="24"/>
        </w:rPr>
        <w:t xml:space="preserve">ичный </w:t>
      </w:r>
      <w:r w:rsidR="00151534" w:rsidRPr="00F2598F">
        <w:rPr>
          <w:rFonts w:eastAsia="Times New Roman"/>
          <w:sz w:val="24"/>
          <w:szCs w:val="24"/>
        </w:rPr>
        <w:t xml:space="preserve">кабинет на РПГУ направляется уведомление о дате, месте и времени проведения вступительных (приемных) </w:t>
      </w:r>
      <w:r w:rsidR="00151534" w:rsidRPr="00273855">
        <w:rPr>
          <w:rFonts w:eastAsia="Times New Roman"/>
          <w:sz w:val="24"/>
          <w:szCs w:val="24"/>
        </w:rPr>
        <w:t xml:space="preserve">испытаний по форме, приведенной в Приложении </w:t>
      </w:r>
      <w:r w:rsidR="00A31F39">
        <w:rPr>
          <w:rFonts w:eastAsia="Times New Roman"/>
          <w:sz w:val="24"/>
          <w:szCs w:val="24"/>
        </w:rPr>
        <w:t>7</w:t>
      </w:r>
      <w:r w:rsidR="000B1D19">
        <w:rPr>
          <w:rFonts w:eastAsia="Times New Roman"/>
          <w:sz w:val="24"/>
          <w:szCs w:val="24"/>
        </w:rPr>
        <w:t xml:space="preserve"> </w:t>
      </w:r>
      <w:r w:rsidR="00151534" w:rsidRPr="00273855">
        <w:rPr>
          <w:rFonts w:eastAsia="Times New Roman"/>
          <w:sz w:val="24"/>
          <w:szCs w:val="24"/>
        </w:rPr>
        <w:t>к настоящему Административному регламенту.</w:t>
      </w:r>
    </w:p>
    <w:p w:rsidR="00151534" w:rsidRPr="00F2598F" w:rsidRDefault="00151534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273855">
        <w:rPr>
          <w:rFonts w:eastAsia="Times New Roman"/>
          <w:sz w:val="24"/>
          <w:szCs w:val="24"/>
        </w:rPr>
        <w:t>16.2.</w:t>
      </w:r>
      <w:r w:rsidR="00D13858">
        <w:rPr>
          <w:rFonts w:eastAsia="Times New Roman"/>
          <w:sz w:val="24"/>
          <w:szCs w:val="24"/>
        </w:rPr>
        <w:t>5</w:t>
      </w:r>
      <w:r w:rsidRPr="00273855">
        <w:rPr>
          <w:rFonts w:eastAsia="Times New Roman"/>
          <w:sz w:val="24"/>
          <w:szCs w:val="24"/>
        </w:rPr>
        <w:t>.</w:t>
      </w:r>
      <w:r w:rsidR="00D13858">
        <w:rPr>
          <w:rFonts w:eastAsia="Times New Roman"/>
          <w:sz w:val="24"/>
          <w:szCs w:val="24"/>
        </w:rPr>
        <w:t>1.</w:t>
      </w:r>
      <w:r w:rsidRPr="00273855">
        <w:rPr>
          <w:rFonts w:eastAsia="Times New Roman"/>
          <w:sz w:val="24"/>
          <w:szCs w:val="24"/>
        </w:rPr>
        <w:t xml:space="preserve"> Информация о дате, времени и месте проведения</w:t>
      </w:r>
      <w:r w:rsidRPr="00F2598F">
        <w:rPr>
          <w:rFonts w:eastAsia="Times New Roman"/>
          <w:sz w:val="24"/>
          <w:szCs w:val="24"/>
        </w:rPr>
        <w:t xml:space="preserve"> вступительных (приемных) испытаний размещается на информационном стенде и официальном сайте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и</w:t>
      </w:r>
      <w:r w:rsidR="004E5D57" w:rsidRPr="00F2598F">
        <w:rPr>
          <w:rFonts w:eastAsia="Times New Roman"/>
          <w:sz w:val="24"/>
          <w:szCs w:val="24"/>
        </w:rPr>
        <w:t xml:space="preserve"> </w:t>
      </w:r>
      <w:r w:rsidRPr="00F2598F">
        <w:rPr>
          <w:rFonts w:eastAsia="Times New Roman"/>
          <w:sz w:val="24"/>
          <w:szCs w:val="24"/>
        </w:rPr>
        <w:t>не позднее, чем за 3</w:t>
      </w:r>
      <w:r w:rsidR="0041598E">
        <w:rPr>
          <w:rFonts w:eastAsia="Times New Roman"/>
          <w:sz w:val="24"/>
          <w:szCs w:val="24"/>
        </w:rPr>
        <w:t xml:space="preserve"> (Три)</w:t>
      </w:r>
      <w:r w:rsidRPr="00F2598F">
        <w:rPr>
          <w:rFonts w:eastAsia="Times New Roman"/>
          <w:sz w:val="24"/>
          <w:szCs w:val="24"/>
        </w:rPr>
        <w:t xml:space="preserve"> рабочих дня до даты проведения вступительных (приемных) испытаний.</w:t>
      </w:r>
    </w:p>
    <w:p w:rsidR="00151534" w:rsidRDefault="000811F8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16.2.</w:t>
      </w:r>
      <w:r w:rsidR="00D13858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>.</w:t>
      </w:r>
      <w:r w:rsidR="00D13858">
        <w:rPr>
          <w:rFonts w:eastAsia="Times New Roman"/>
          <w:sz w:val="24"/>
          <w:szCs w:val="24"/>
        </w:rPr>
        <w:t>2.</w:t>
      </w:r>
      <w:r>
        <w:rPr>
          <w:rFonts w:eastAsia="Times New Roman"/>
          <w:sz w:val="24"/>
          <w:szCs w:val="24"/>
        </w:rPr>
        <w:t xml:space="preserve"> </w:t>
      </w:r>
      <w:r w:rsidR="00151534" w:rsidRPr="00F2598F">
        <w:rPr>
          <w:rFonts w:eastAsia="Times New Roman"/>
          <w:sz w:val="24"/>
          <w:szCs w:val="24"/>
        </w:rPr>
        <w:t xml:space="preserve">Для прохождения приемных (вступительных) испытаний Заявитель предоставляет в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ю</w:t>
      </w:r>
      <w:r w:rsidR="004E5D57" w:rsidRPr="00F2598F">
        <w:rPr>
          <w:sz w:val="24"/>
          <w:szCs w:val="24"/>
        </w:rPr>
        <w:t xml:space="preserve"> </w:t>
      </w:r>
      <w:r w:rsidR="00151534" w:rsidRPr="00F2598F">
        <w:rPr>
          <w:sz w:val="24"/>
          <w:szCs w:val="24"/>
        </w:rPr>
        <w:t xml:space="preserve">оригиналы документов, </w:t>
      </w:r>
      <w:r w:rsidR="00151534" w:rsidRPr="00F2598F">
        <w:rPr>
          <w:rFonts w:eastAsia="Times New Roman"/>
          <w:sz w:val="24"/>
          <w:szCs w:val="24"/>
        </w:rPr>
        <w:t>сведения о которых указаны в Запросе</w:t>
      </w:r>
      <w:r w:rsidR="00207020">
        <w:rPr>
          <w:rFonts w:eastAsia="Times New Roman"/>
          <w:sz w:val="24"/>
          <w:szCs w:val="24"/>
        </w:rPr>
        <w:t>, ранее направленном Заявителем посредством РПГУ</w:t>
      </w:r>
      <w:r w:rsidR="00151534" w:rsidRPr="00F2598F">
        <w:rPr>
          <w:rFonts w:eastAsia="Times New Roman"/>
          <w:sz w:val="24"/>
          <w:szCs w:val="24"/>
        </w:rPr>
        <w:t>.</w:t>
      </w:r>
    </w:p>
    <w:p w:rsidR="00C30717" w:rsidRDefault="00C3071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16.2.5.3. </w:t>
      </w:r>
      <w:proofErr w:type="gramStart"/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оснований для отказа в предоставлении </w:t>
      </w:r>
      <w:r>
        <w:rPr>
          <w:rFonts w:eastAsia="Times New Roman"/>
          <w:sz w:val="24"/>
          <w:szCs w:val="24"/>
        </w:rPr>
        <w:t>Муниципальной у</w:t>
      </w:r>
      <w:r w:rsidRPr="00F2598F">
        <w:rPr>
          <w:rFonts w:eastAsia="Times New Roman"/>
          <w:sz w:val="24"/>
          <w:szCs w:val="24"/>
        </w:rPr>
        <w:t xml:space="preserve">слуги, указанных в подразделе 13 настоящего Административного регламента, </w:t>
      </w:r>
      <w:r>
        <w:rPr>
          <w:rFonts w:eastAsia="Times New Roman"/>
          <w:sz w:val="24"/>
          <w:szCs w:val="24"/>
        </w:rPr>
        <w:t>и в течени</w:t>
      </w:r>
      <w:r w:rsidR="008C55AB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 xml:space="preserve"> 4 (Четырех) рабочих дней после проведения вступительных (приемных) испытаний</w:t>
      </w:r>
      <w:r w:rsidRPr="00F2598F">
        <w:rPr>
          <w:rFonts w:eastAsia="Times New Roman"/>
          <w:sz w:val="24"/>
          <w:szCs w:val="24"/>
        </w:rPr>
        <w:t xml:space="preserve"> в Личный кабинет на РПГУ направляется уведомление </w:t>
      </w:r>
      <w:r w:rsidRPr="00273855">
        <w:rPr>
          <w:rFonts w:eastAsia="Times New Roman"/>
          <w:sz w:val="24"/>
          <w:szCs w:val="24"/>
        </w:rPr>
        <w:t xml:space="preserve">по форме, приведенной в Приложении </w:t>
      </w:r>
      <w:r w:rsidR="00A31F39">
        <w:rPr>
          <w:rFonts w:eastAsia="Times New Roman"/>
          <w:sz w:val="24"/>
          <w:szCs w:val="24"/>
        </w:rPr>
        <w:t xml:space="preserve">8 </w:t>
      </w:r>
      <w:r w:rsidRPr="00273855">
        <w:rPr>
          <w:rFonts w:eastAsia="Times New Roman"/>
          <w:sz w:val="24"/>
          <w:szCs w:val="24"/>
        </w:rPr>
        <w:t>к</w:t>
      </w:r>
      <w:r w:rsidRPr="00F2598F">
        <w:rPr>
          <w:rFonts w:eastAsia="Times New Roman"/>
          <w:sz w:val="24"/>
          <w:szCs w:val="24"/>
        </w:rPr>
        <w:t xml:space="preserve"> настоящему Административному регламенту, о необходимости в течение </w:t>
      </w:r>
      <w:r>
        <w:rPr>
          <w:rFonts w:eastAsia="Times New Roman"/>
          <w:sz w:val="24"/>
          <w:szCs w:val="24"/>
        </w:rPr>
        <w:t>4</w:t>
      </w:r>
      <w:r w:rsidRPr="00F2598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(Четырех) </w:t>
      </w:r>
      <w:r w:rsidRPr="00F2598F">
        <w:rPr>
          <w:rFonts w:eastAsia="Times New Roman"/>
          <w:sz w:val="24"/>
          <w:szCs w:val="24"/>
        </w:rPr>
        <w:t xml:space="preserve">рабочих дней посетить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 xml:space="preserve">ю </w:t>
      </w:r>
      <w:r w:rsidR="00570231">
        <w:rPr>
          <w:sz w:val="24"/>
          <w:szCs w:val="24"/>
        </w:rPr>
        <w:t>для</w:t>
      </w:r>
      <w:r>
        <w:rPr>
          <w:rFonts w:eastAsia="Times New Roman"/>
          <w:sz w:val="24"/>
          <w:szCs w:val="24"/>
        </w:rPr>
        <w:t xml:space="preserve"> </w:t>
      </w:r>
      <w:r w:rsidRPr="00F84FE9">
        <w:rPr>
          <w:sz w:val="24"/>
          <w:szCs w:val="24"/>
        </w:rPr>
        <w:t>заключения договора</w:t>
      </w:r>
      <w:r>
        <w:rPr>
          <w:sz w:val="24"/>
          <w:szCs w:val="24"/>
        </w:rPr>
        <w:t xml:space="preserve"> по</w:t>
      </w:r>
      <w:proofErr w:type="gramEnd"/>
      <w:r>
        <w:rPr>
          <w:sz w:val="24"/>
          <w:szCs w:val="24"/>
        </w:rPr>
        <w:t xml:space="preserve"> форме</w:t>
      </w:r>
      <w:r w:rsidR="00A31F39" w:rsidRPr="00273855">
        <w:rPr>
          <w:rFonts w:eastAsia="Times New Roman"/>
          <w:sz w:val="24"/>
          <w:szCs w:val="24"/>
        </w:rPr>
        <w:t xml:space="preserve">, приведенной в Приложении </w:t>
      </w:r>
      <w:r w:rsidR="00A31F39">
        <w:rPr>
          <w:rFonts w:eastAsia="Times New Roman"/>
          <w:sz w:val="24"/>
          <w:szCs w:val="24"/>
        </w:rPr>
        <w:t xml:space="preserve">9 </w:t>
      </w:r>
      <w:r w:rsidR="00A31F39" w:rsidRPr="00273855">
        <w:rPr>
          <w:rFonts w:eastAsia="Times New Roman"/>
          <w:sz w:val="24"/>
          <w:szCs w:val="24"/>
        </w:rPr>
        <w:t>к</w:t>
      </w:r>
      <w:r w:rsidR="00A31F39" w:rsidRPr="00F2598F">
        <w:rPr>
          <w:rFonts w:eastAsia="Times New Roman"/>
          <w:sz w:val="24"/>
          <w:szCs w:val="24"/>
        </w:rPr>
        <w:t xml:space="preserve"> настоящему Административному регламенту</w:t>
      </w:r>
      <w:r w:rsidR="00A31F39">
        <w:rPr>
          <w:rFonts w:eastAsia="Times New Roman"/>
          <w:sz w:val="24"/>
          <w:szCs w:val="24"/>
        </w:rPr>
        <w:t>.</w:t>
      </w:r>
      <w:r w:rsidR="00A31F39" w:rsidDel="00A31F39">
        <w:rPr>
          <w:sz w:val="24"/>
          <w:szCs w:val="24"/>
        </w:rPr>
        <w:t xml:space="preserve"> </w:t>
      </w:r>
    </w:p>
    <w:p w:rsidR="00692001" w:rsidRPr="00F2598F" w:rsidRDefault="00692001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16.2.6. </w:t>
      </w:r>
      <w:proofErr w:type="gramStart"/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необходимости проведения приемных (вступительных) испытаний в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ю</w:t>
      </w:r>
      <w:r w:rsidR="004E5D57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Заявителю</w:t>
      </w:r>
      <w:r w:rsidR="004E5D57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</w:t>
      </w:r>
      <w:r w:rsidRPr="00F2598F">
        <w:rPr>
          <w:rFonts w:eastAsia="Times New Roman"/>
          <w:sz w:val="24"/>
          <w:szCs w:val="24"/>
        </w:rPr>
        <w:t xml:space="preserve">в течение </w:t>
      </w:r>
      <w:r w:rsidR="00A8795F">
        <w:rPr>
          <w:rFonts w:eastAsia="Times New Roman"/>
          <w:sz w:val="24"/>
          <w:szCs w:val="24"/>
        </w:rPr>
        <w:t>4 (Четырех)</w:t>
      </w:r>
      <w:r>
        <w:rPr>
          <w:rFonts w:eastAsia="Times New Roman"/>
          <w:sz w:val="24"/>
          <w:szCs w:val="24"/>
        </w:rPr>
        <w:t xml:space="preserve"> </w:t>
      </w:r>
      <w:r w:rsidRPr="00F2598F">
        <w:rPr>
          <w:rFonts w:eastAsia="Times New Roman"/>
          <w:sz w:val="24"/>
          <w:szCs w:val="24"/>
        </w:rPr>
        <w:t xml:space="preserve">рабочих дней с даты регистрации Запроса в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и,</w:t>
      </w:r>
      <w:r w:rsidR="004E5D57" w:rsidRPr="00F2598F">
        <w:rPr>
          <w:rFonts w:eastAsia="Times New Roman"/>
          <w:sz w:val="24"/>
          <w:szCs w:val="24"/>
        </w:rPr>
        <w:t xml:space="preserve"> </w:t>
      </w:r>
      <w:r w:rsidRPr="00F2598F">
        <w:rPr>
          <w:rFonts w:eastAsia="Times New Roman"/>
          <w:sz w:val="24"/>
          <w:szCs w:val="24"/>
        </w:rPr>
        <w:t xml:space="preserve">в </w:t>
      </w:r>
      <w:r w:rsidR="00B620EE">
        <w:rPr>
          <w:rFonts w:eastAsia="Times New Roman"/>
          <w:sz w:val="24"/>
          <w:szCs w:val="24"/>
        </w:rPr>
        <w:t>Л</w:t>
      </w:r>
      <w:r w:rsidRPr="00F2598F">
        <w:rPr>
          <w:rFonts w:eastAsia="Times New Roman"/>
          <w:sz w:val="24"/>
          <w:szCs w:val="24"/>
        </w:rPr>
        <w:t>ичный кабинет на РПГУ направляется уведомление</w:t>
      </w:r>
      <w:r>
        <w:rPr>
          <w:rFonts w:eastAsia="Times New Roman"/>
          <w:sz w:val="24"/>
          <w:szCs w:val="24"/>
        </w:rPr>
        <w:t xml:space="preserve"> </w:t>
      </w:r>
      <w:r w:rsidR="0054609D">
        <w:rPr>
          <w:rFonts w:eastAsia="Times New Roman"/>
          <w:sz w:val="24"/>
          <w:szCs w:val="24"/>
        </w:rPr>
        <w:t>по форме</w:t>
      </w:r>
      <w:r w:rsidR="00A31F39" w:rsidRPr="00273855">
        <w:rPr>
          <w:rFonts w:eastAsia="Times New Roman"/>
          <w:sz w:val="24"/>
          <w:szCs w:val="24"/>
        </w:rPr>
        <w:t xml:space="preserve">, приведенной в Приложении </w:t>
      </w:r>
      <w:r w:rsidR="00A31F39">
        <w:rPr>
          <w:rFonts w:eastAsia="Times New Roman"/>
          <w:sz w:val="24"/>
          <w:szCs w:val="24"/>
        </w:rPr>
        <w:t xml:space="preserve">8 </w:t>
      </w:r>
      <w:r w:rsidR="00A31F39" w:rsidRPr="00273855">
        <w:rPr>
          <w:rFonts w:eastAsia="Times New Roman"/>
          <w:sz w:val="24"/>
          <w:szCs w:val="24"/>
        </w:rPr>
        <w:t>к</w:t>
      </w:r>
      <w:r w:rsidR="00A31F39" w:rsidRPr="00F2598F">
        <w:rPr>
          <w:rFonts w:eastAsia="Times New Roman"/>
          <w:sz w:val="24"/>
          <w:szCs w:val="24"/>
        </w:rPr>
        <w:t xml:space="preserve"> настоящему Административному регламенту</w:t>
      </w:r>
      <w:r w:rsidR="00A31F39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 xml:space="preserve">о необходимости посетить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ю</w:t>
      </w:r>
      <w:r w:rsidR="004E5D57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для предоставления </w:t>
      </w:r>
      <w:r w:rsidRPr="00F2598F">
        <w:rPr>
          <w:rFonts w:eastAsia="Times New Roman"/>
          <w:sz w:val="24"/>
          <w:szCs w:val="24"/>
        </w:rPr>
        <w:t>оригиналов документов</w:t>
      </w:r>
      <w:r>
        <w:rPr>
          <w:rFonts w:eastAsia="Times New Roman"/>
          <w:sz w:val="24"/>
          <w:szCs w:val="24"/>
        </w:rPr>
        <w:t xml:space="preserve"> и </w:t>
      </w:r>
      <w:r w:rsidR="00471610">
        <w:rPr>
          <w:sz w:val="24"/>
          <w:szCs w:val="24"/>
        </w:rPr>
        <w:t>подписания</w:t>
      </w:r>
      <w:r w:rsidRPr="00F84FE9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в соответствии с Приложениями</w:t>
      </w:r>
      <w:r w:rsidR="005E3591">
        <w:rPr>
          <w:sz w:val="24"/>
          <w:szCs w:val="24"/>
        </w:rPr>
        <w:t xml:space="preserve"> 9,</w:t>
      </w:r>
      <w:r w:rsidR="00786A46">
        <w:rPr>
          <w:sz w:val="24"/>
          <w:szCs w:val="24"/>
        </w:rPr>
        <w:t xml:space="preserve"> </w:t>
      </w:r>
      <w:r w:rsidR="005E3591">
        <w:rPr>
          <w:sz w:val="24"/>
          <w:szCs w:val="24"/>
        </w:rPr>
        <w:t>10</w:t>
      </w:r>
      <w:r w:rsidR="00A8795F">
        <w:rPr>
          <w:sz w:val="24"/>
          <w:szCs w:val="24"/>
        </w:rPr>
        <w:t xml:space="preserve"> настоящего Административного регламента</w:t>
      </w:r>
      <w:proofErr w:type="gramEnd"/>
      <w:r w:rsidR="00A8795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A941D6" w:rsidRPr="00F2598F" w:rsidRDefault="003F34BE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DC2A47">
        <w:rPr>
          <w:rFonts w:eastAsia="Times New Roman"/>
          <w:sz w:val="24"/>
          <w:szCs w:val="24"/>
        </w:rPr>
        <w:t>3</w:t>
      </w:r>
      <w:r w:rsidR="00A941D6" w:rsidRPr="00F2598F">
        <w:rPr>
          <w:sz w:val="24"/>
          <w:szCs w:val="24"/>
        </w:rPr>
        <w:t xml:space="preserve">. Выбор Заявителем способа подачи </w:t>
      </w:r>
      <w:r w:rsidR="6BDCEDE7" w:rsidRPr="00F2598F">
        <w:rPr>
          <w:sz w:val="24"/>
          <w:szCs w:val="24"/>
        </w:rPr>
        <w:t xml:space="preserve">Запроса </w:t>
      </w:r>
      <w:r w:rsidR="00A941D6" w:rsidRPr="00F2598F">
        <w:rPr>
          <w:sz w:val="24"/>
          <w:szCs w:val="24"/>
        </w:rPr>
        <w:t xml:space="preserve">и документов, необходимых для получения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A941D6" w:rsidRPr="00F2598F">
        <w:rPr>
          <w:sz w:val="24"/>
          <w:szCs w:val="24"/>
        </w:rPr>
        <w:t>, осуществляется в соответствии с законодательством</w:t>
      </w:r>
      <w:r w:rsidR="00764558" w:rsidRPr="00F2598F">
        <w:rPr>
          <w:sz w:val="24"/>
          <w:szCs w:val="24"/>
        </w:rPr>
        <w:t xml:space="preserve"> Российский Федерации</w:t>
      </w:r>
      <w:r w:rsidR="004A2CBD" w:rsidRPr="00F2598F">
        <w:rPr>
          <w:sz w:val="24"/>
          <w:szCs w:val="24"/>
        </w:rPr>
        <w:t>.</w:t>
      </w:r>
    </w:p>
    <w:p w:rsidR="00234917" w:rsidRPr="00F2598F" w:rsidRDefault="0023491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DC2A47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Порядок приема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506ED1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в иных формах в соответствии с Федеральным законом от 27.07.2010 № 210-ФЗ </w:t>
      </w:r>
      <w:r w:rsidR="004E3792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«Об организации предоставления государственных и муниципальных услуг» устанавливается организационно-распорядительным </w:t>
      </w:r>
      <w:r w:rsidR="00170DBE" w:rsidRPr="00F2598F">
        <w:rPr>
          <w:sz w:val="24"/>
          <w:szCs w:val="24"/>
        </w:rPr>
        <w:t xml:space="preserve">актом </w:t>
      </w:r>
      <w:r w:rsidR="00430E1A">
        <w:rPr>
          <w:sz w:val="24"/>
          <w:szCs w:val="24"/>
        </w:rPr>
        <w:t>Учреждения</w:t>
      </w:r>
      <w:r w:rsidRPr="00F2598F">
        <w:rPr>
          <w:sz w:val="24"/>
          <w:szCs w:val="24"/>
        </w:rPr>
        <w:t xml:space="preserve">, который размещается на сайте </w:t>
      </w:r>
      <w:r w:rsidR="00430E1A">
        <w:rPr>
          <w:sz w:val="24"/>
          <w:szCs w:val="24"/>
        </w:rPr>
        <w:t>Учреждения</w:t>
      </w:r>
      <w:r w:rsidR="005E4837" w:rsidRPr="00F2598F">
        <w:rPr>
          <w:sz w:val="24"/>
          <w:szCs w:val="24"/>
        </w:rPr>
        <w:t>.</w:t>
      </w:r>
    </w:p>
    <w:p w:rsidR="007E455C" w:rsidRPr="00F2598F" w:rsidRDefault="007E455C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FD61BD" w:rsidRPr="00F2598F" w:rsidRDefault="00415A64" w:rsidP="00793942">
      <w:pPr>
        <w:pStyle w:val="2-"/>
      </w:pPr>
      <w:bookmarkStart w:id="136" w:name="_Toc439151288"/>
      <w:bookmarkStart w:id="137" w:name="_Toc439151366"/>
      <w:bookmarkStart w:id="138" w:name="_Toc439151443"/>
      <w:bookmarkStart w:id="139" w:name="_Toc439151952"/>
      <w:bookmarkStart w:id="140" w:name="_Toc439151290"/>
      <w:bookmarkStart w:id="141" w:name="_Toc439151368"/>
      <w:bookmarkStart w:id="142" w:name="_Toc439151445"/>
      <w:bookmarkStart w:id="143" w:name="_Toc439151954"/>
      <w:bookmarkStart w:id="144" w:name="_Toc439151291"/>
      <w:bookmarkStart w:id="145" w:name="_Toc439151369"/>
      <w:bookmarkStart w:id="146" w:name="_Toc439151446"/>
      <w:bookmarkStart w:id="147" w:name="_Toc439151955"/>
      <w:bookmarkStart w:id="148" w:name="_Toc439151292"/>
      <w:bookmarkStart w:id="149" w:name="_Toc439151370"/>
      <w:bookmarkStart w:id="150" w:name="_Toc439151447"/>
      <w:bookmarkStart w:id="151" w:name="_Toc439151956"/>
      <w:bookmarkStart w:id="152" w:name="_Toc439151293"/>
      <w:bookmarkStart w:id="153" w:name="_Toc439151371"/>
      <w:bookmarkStart w:id="154" w:name="_Toc439151448"/>
      <w:bookmarkStart w:id="155" w:name="_Toc439151957"/>
      <w:bookmarkStart w:id="156" w:name="_Toc439151294"/>
      <w:bookmarkStart w:id="157" w:name="_Toc439151372"/>
      <w:bookmarkStart w:id="158" w:name="_Toc439151449"/>
      <w:bookmarkStart w:id="159" w:name="_Toc439151958"/>
      <w:bookmarkStart w:id="160" w:name="_Toc439151295"/>
      <w:bookmarkStart w:id="161" w:name="_Toc439151373"/>
      <w:bookmarkStart w:id="162" w:name="_Toc439151450"/>
      <w:bookmarkStart w:id="163" w:name="_Toc439151959"/>
      <w:bookmarkStart w:id="164" w:name="_Toc439151299"/>
      <w:bookmarkStart w:id="165" w:name="_Toc439151377"/>
      <w:bookmarkStart w:id="166" w:name="_Toc439151454"/>
      <w:bookmarkStart w:id="167" w:name="_Toc439151963"/>
      <w:bookmarkStart w:id="168" w:name="_Toc28377949"/>
      <w:bookmarkStart w:id="169" w:name="_Toc40861767"/>
      <w:bookmarkStart w:id="170" w:name="_Hlk20900807"/>
      <w:bookmarkStart w:id="171" w:name="_Toc43797329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 w:rsidRPr="00F2598F">
        <w:lastRenderedPageBreak/>
        <w:t xml:space="preserve">17. </w:t>
      </w:r>
      <w:bookmarkStart w:id="172" w:name="_Toc438110036"/>
      <w:bookmarkStart w:id="173" w:name="_Toc438376241"/>
      <w:bookmarkStart w:id="174" w:name="_Toc510617007"/>
      <w:r w:rsidR="6BDCEDE7" w:rsidRPr="00273855">
        <w:t xml:space="preserve">Способы получения Заявителем результатов предоставления </w:t>
      </w:r>
      <w:r w:rsidR="00F04A0C" w:rsidRPr="00273855">
        <w:t>Муниципальной услуги</w:t>
      </w:r>
      <w:bookmarkEnd w:id="168"/>
      <w:bookmarkEnd w:id="169"/>
      <w:bookmarkEnd w:id="172"/>
      <w:bookmarkEnd w:id="173"/>
      <w:bookmarkEnd w:id="174"/>
    </w:p>
    <w:p w:rsidR="007E455C" w:rsidRPr="00F2598F" w:rsidRDefault="007E455C" w:rsidP="00793942">
      <w:pPr>
        <w:pStyle w:val="2-"/>
      </w:pPr>
    </w:p>
    <w:bookmarkEnd w:id="170"/>
    <w:p w:rsidR="003C541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17.1. Заявитель уведомляется о ходе рассмотрения и готовности результата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следующими способами:</w:t>
      </w:r>
    </w:p>
    <w:p w:rsidR="00F013DF" w:rsidRPr="00F2598F" w:rsidRDefault="009A4574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17.1.1.</w:t>
      </w:r>
      <w:r w:rsidR="000811F8">
        <w:rPr>
          <w:sz w:val="24"/>
          <w:szCs w:val="24"/>
        </w:rPr>
        <w:t xml:space="preserve"> л</w:t>
      </w:r>
      <w:r w:rsidR="00F013DF">
        <w:rPr>
          <w:sz w:val="24"/>
          <w:szCs w:val="24"/>
        </w:rPr>
        <w:t xml:space="preserve">ичного кабинета </w:t>
      </w:r>
      <w:r w:rsidR="002D67B9">
        <w:rPr>
          <w:sz w:val="24"/>
          <w:szCs w:val="24"/>
        </w:rPr>
        <w:t xml:space="preserve">на </w:t>
      </w:r>
      <w:r w:rsidR="00F013DF">
        <w:rPr>
          <w:sz w:val="24"/>
          <w:szCs w:val="24"/>
        </w:rPr>
        <w:t>РПГУ</w:t>
      </w:r>
      <w:r w:rsidR="002D67B9">
        <w:rPr>
          <w:sz w:val="24"/>
          <w:szCs w:val="24"/>
        </w:rPr>
        <w:t>;</w:t>
      </w:r>
    </w:p>
    <w:p w:rsidR="00F01A94" w:rsidRPr="00F2598F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17.1.</w:t>
      </w:r>
      <w:r w:rsidR="009A4574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</w:t>
      </w:r>
      <w:r w:rsidR="001A131B" w:rsidRPr="00F2598F">
        <w:rPr>
          <w:rFonts w:eastAsia="Times New Roman"/>
          <w:sz w:val="24"/>
          <w:szCs w:val="24"/>
        </w:rPr>
        <w:t>по электронной почте;</w:t>
      </w:r>
    </w:p>
    <w:p w:rsidR="00F01A94" w:rsidRPr="00F2598F" w:rsidRDefault="6BDCEDE7" w:rsidP="00876A90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17.1.</w:t>
      </w:r>
      <w:r w:rsidR="009A4574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Заявитель может самостоятельно получить информацию о </w:t>
      </w:r>
      <w:r w:rsidR="00B757C1" w:rsidRPr="00F2598F">
        <w:rPr>
          <w:sz w:val="24"/>
          <w:szCs w:val="24"/>
        </w:rPr>
        <w:t xml:space="preserve">ходе рассмотрения и </w:t>
      </w:r>
      <w:r w:rsidRPr="00F2598F">
        <w:rPr>
          <w:sz w:val="24"/>
          <w:szCs w:val="24"/>
        </w:rPr>
        <w:t xml:space="preserve">готовности результата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посредством:</w:t>
      </w:r>
    </w:p>
    <w:p w:rsidR="00F01A94" w:rsidRPr="00F2598F" w:rsidRDefault="00506ED1" w:rsidP="00876A90">
      <w:pPr>
        <w:pStyle w:val="2"/>
        <w:numPr>
          <w:ilvl w:val="2"/>
          <w:numId w:val="0"/>
        </w:numPr>
        <w:ind w:firstLine="709"/>
      </w:pPr>
      <w:r w:rsidRPr="00F2598F">
        <w:t>а)</w:t>
      </w:r>
      <w:r w:rsidR="6BDCEDE7" w:rsidRPr="00F2598F">
        <w:t xml:space="preserve"> </w:t>
      </w:r>
      <w:r w:rsidR="00D50924" w:rsidRPr="00F2598F">
        <w:t>сервис</w:t>
      </w:r>
      <w:r w:rsidR="6BDCEDE7" w:rsidRPr="00F2598F">
        <w:t xml:space="preserve">а РПГУ «Узнать статус </w:t>
      </w:r>
      <w:r w:rsidR="002D67B9">
        <w:t>Заявления</w:t>
      </w:r>
      <w:r w:rsidR="6BDCEDE7" w:rsidRPr="00F2598F">
        <w:t>»;</w:t>
      </w:r>
    </w:p>
    <w:p w:rsidR="003C541F" w:rsidRPr="00F2598F" w:rsidRDefault="00506ED1" w:rsidP="00876A90">
      <w:pPr>
        <w:pStyle w:val="2"/>
        <w:numPr>
          <w:ilvl w:val="2"/>
          <w:numId w:val="0"/>
        </w:numPr>
        <w:ind w:firstLine="709"/>
      </w:pPr>
      <w:r w:rsidRPr="00F2598F">
        <w:t>б)</w:t>
      </w:r>
      <w:r w:rsidR="6BDCEDE7" w:rsidRPr="00F2598F">
        <w:t xml:space="preserve"> по бесплатному едино</w:t>
      </w:r>
      <w:r w:rsidR="00730693" w:rsidRPr="00F2598F">
        <w:t>му</w:t>
      </w:r>
      <w:r w:rsidR="6BDCEDE7" w:rsidRPr="00F2598F">
        <w:t xml:space="preserve"> номеру телефона Электронной приемной Московской области </w:t>
      </w:r>
      <w:r w:rsidR="008E2E63">
        <w:br/>
      </w:r>
      <w:r w:rsidR="6BDCEDE7" w:rsidRPr="00F2598F">
        <w:t>8 (800) 550-50-30.</w:t>
      </w:r>
    </w:p>
    <w:p w:rsidR="00FB3666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17.2. </w:t>
      </w:r>
      <w:r w:rsidR="001C60C8" w:rsidRPr="00F2598F">
        <w:rPr>
          <w:sz w:val="24"/>
          <w:szCs w:val="24"/>
        </w:rPr>
        <w:t xml:space="preserve">Способы получения результата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3C541F" w:rsidRPr="00F2598F">
        <w:rPr>
          <w:sz w:val="24"/>
          <w:szCs w:val="24"/>
        </w:rPr>
        <w:t>:</w:t>
      </w:r>
    </w:p>
    <w:p w:rsidR="00E27BF4" w:rsidRPr="00E27BF4" w:rsidRDefault="6BDCEDE7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b/>
          <w:sz w:val="24"/>
          <w:szCs w:val="24"/>
        </w:rPr>
      </w:pPr>
      <w:r w:rsidRPr="00F2598F">
        <w:rPr>
          <w:sz w:val="24"/>
          <w:szCs w:val="24"/>
        </w:rPr>
        <w:t xml:space="preserve">17.2.1. </w:t>
      </w:r>
      <w:bookmarkStart w:id="175" w:name="_Hlk22808695"/>
      <w:r w:rsidR="00E27BF4" w:rsidRPr="00A51B67">
        <w:rPr>
          <w:sz w:val="24"/>
          <w:szCs w:val="24"/>
        </w:rPr>
        <w:t>В форме электронного документа в Личный кабинет на РПГУ.</w:t>
      </w:r>
    </w:p>
    <w:p w:rsidR="007F1C02" w:rsidRDefault="007F1C02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Результат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</w:t>
      </w:r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 xml:space="preserve">имо от принятого решения направляется Заявителю в Личный кабинет на РПГУ в форме электронного документа, подписанного </w:t>
      </w:r>
      <w:r w:rsidR="00D811C3">
        <w:rPr>
          <w:sz w:val="24"/>
          <w:szCs w:val="24"/>
        </w:rPr>
        <w:t xml:space="preserve">усиленной квалифицированной </w:t>
      </w:r>
      <w:r w:rsidRPr="00F2598F">
        <w:rPr>
          <w:sz w:val="24"/>
          <w:szCs w:val="24"/>
        </w:rPr>
        <w:t xml:space="preserve">ЭП </w:t>
      </w:r>
      <w:r w:rsidR="00F3530E">
        <w:rPr>
          <w:sz w:val="24"/>
          <w:szCs w:val="24"/>
        </w:rPr>
        <w:t>работника</w:t>
      </w:r>
      <w:r w:rsidRPr="00F2598F">
        <w:rPr>
          <w:sz w:val="24"/>
          <w:szCs w:val="24"/>
        </w:rPr>
        <w:t xml:space="preserve">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и</w:t>
      </w:r>
      <w:r w:rsidRPr="00F2598F">
        <w:rPr>
          <w:sz w:val="24"/>
          <w:szCs w:val="24"/>
        </w:rPr>
        <w:t>.</w:t>
      </w:r>
    </w:p>
    <w:p w:rsidR="007D65A6" w:rsidRDefault="009A74E6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случае </w:t>
      </w:r>
      <w:r w:rsidRPr="008A4B5D">
        <w:rPr>
          <w:rFonts w:eastAsia="Times New Roman"/>
          <w:sz w:val="24"/>
          <w:szCs w:val="24"/>
        </w:rPr>
        <w:t>принятия предварительного</w:t>
      </w:r>
      <w:r>
        <w:rPr>
          <w:rFonts w:eastAsia="Times New Roman"/>
          <w:sz w:val="24"/>
          <w:szCs w:val="24"/>
        </w:rPr>
        <w:t xml:space="preserve"> решения о предоставлении Муниципальной услуги </w:t>
      </w:r>
      <w:r w:rsidRPr="00A10412">
        <w:rPr>
          <w:rFonts w:eastAsia="Times New Roman"/>
          <w:sz w:val="24"/>
          <w:szCs w:val="24"/>
        </w:rPr>
        <w:t>Заявител</w:t>
      </w:r>
      <w:r>
        <w:rPr>
          <w:rFonts w:eastAsia="Times New Roman"/>
          <w:sz w:val="24"/>
          <w:szCs w:val="24"/>
        </w:rPr>
        <w:t>ю</w:t>
      </w:r>
      <w:r w:rsidRPr="00A1041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направляется</w:t>
      </w:r>
      <w:r w:rsidRPr="00A10412">
        <w:rPr>
          <w:rFonts w:eastAsia="Times New Roman"/>
          <w:sz w:val="24"/>
          <w:szCs w:val="24"/>
        </w:rPr>
        <w:t xml:space="preserve"> уведомлени</w:t>
      </w:r>
      <w:r>
        <w:rPr>
          <w:rFonts w:eastAsia="Times New Roman"/>
          <w:sz w:val="24"/>
          <w:szCs w:val="24"/>
        </w:rPr>
        <w:t>е</w:t>
      </w:r>
      <w:r w:rsidRPr="00A10412">
        <w:rPr>
          <w:rFonts w:eastAsia="Times New Roman"/>
          <w:sz w:val="24"/>
          <w:szCs w:val="24"/>
        </w:rPr>
        <w:t xml:space="preserve"> в Личный кабинет на РПГУ</w:t>
      </w:r>
      <w:r w:rsidR="007D65A6">
        <w:rPr>
          <w:rFonts w:eastAsia="Times New Roman"/>
          <w:sz w:val="24"/>
          <w:szCs w:val="24"/>
        </w:rPr>
        <w:t>:</w:t>
      </w:r>
      <w:r w:rsidRPr="00A10412">
        <w:rPr>
          <w:rFonts w:eastAsia="Times New Roman"/>
          <w:sz w:val="24"/>
          <w:szCs w:val="24"/>
        </w:rPr>
        <w:t xml:space="preserve"> </w:t>
      </w:r>
    </w:p>
    <w:p w:rsidR="007D65A6" w:rsidRDefault="007D65A6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17.2.1.1. </w:t>
      </w:r>
      <w:r w:rsidR="009A74E6" w:rsidRPr="00A10412">
        <w:rPr>
          <w:rFonts w:eastAsia="Times New Roman"/>
          <w:sz w:val="24"/>
          <w:szCs w:val="24"/>
        </w:rPr>
        <w:t>о</w:t>
      </w:r>
      <w:r w:rsidR="009A74E6">
        <w:rPr>
          <w:rFonts w:eastAsia="Times New Roman"/>
          <w:sz w:val="24"/>
          <w:szCs w:val="24"/>
        </w:rPr>
        <w:t xml:space="preserve"> необходимости </w:t>
      </w:r>
      <w:r>
        <w:rPr>
          <w:rFonts w:eastAsia="Times New Roman"/>
          <w:sz w:val="24"/>
          <w:szCs w:val="24"/>
        </w:rPr>
        <w:t xml:space="preserve">явиться на приемные (вступительные) испытания с </w:t>
      </w:r>
      <w:r w:rsidR="009A74E6">
        <w:rPr>
          <w:rFonts w:eastAsia="Times New Roman"/>
          <w:sz w:val="24"/>
          <w:szCs w:val="24"/>
        </w:rPr>
        <w:t>оригинал</w:t>
      </w:r>
      <w:r>
        <w:rPr>
          <w:rFonts w:eastAsia="Times New Roman"/>
          <w:sz w:val="24"/>
          <w:szCs w:val="24"/>
        </w:rPr>
        <w:t>ами</w:t>
      </w:r>
      <w:r w:rsidR="009A74E6">
        <w:rPr>
          <w:rFonts w:eastAsia="Times New Roman"/>
          <w:sz w:val="24"/>
          <w:szCs w:val="24"/>
        </w:rPr>
        <w:t xml:space="preserve"> документов </w:t>
      </w:r>
      <w:r>
        <w:rPr>
          <w:rFonts w:eastAsia="Times New Roman"/>
          <w:sz w:val="24"/>
          <w:szCs w:val="24"/>
        </w:rPr>
        <w:t xml:space="preserve">для сверки </w:t>
      </w:r>
      <w:r w:rsidR="009A74E6">
        <w:rPr>
          <w:rFonts w:eastAsia="Times New Roman"/>
          <w:sz w:val="24"/>
          <w:szCs w:val="24"/>
        </w:rPr>
        <w:t>с</w:t>
      </w:r>
      <w:r w:rsidR="006643B1">
        <w:rPr>
          <w:rFonts w:eastAsia="Times New Roman"/>
          <w:sz w:val="24"/>
          <w:szCs w:val="24"/>
        </w:rPr>
        <w:t>о</w:t>
      </w:r>
      <w:r w:rsidR="009A74E6">
        <w:rPr>
          <w:rFonts w:eastAsia="Times New Roman"/>
          <w:sz w:val="24"/>
          <w:szCs w:val="24"/>
        </w:rPr>
        <w:t xml:space="preserve"> </w:t>
      </w:r>
      <w:r w:rsidR="006643B1">
        <w:rPr>
          <w:rFonts w:eastAsia="Times New Roman"/>
          <w:sz w:val="24"/>
          <w:szCs w:val="24"/>
        </w:rPr>
        <w:t>сведениями</w:t>
      </w:r>
      <w:r w:rsidR="009A74E6">
        <w:rPr>
          <w:rFonts w:eastAsia="Times New Roman"/>
          <w:sz w:val="24"/>
          <w:szCs w:val="24"/>
        </w:rPr>
        <w:t xml:space="preserve">, </w:t>
      </w:r>
      <w:r w:rsidR="0027639E">
        <w:rPr>
          <w:rFonts w:eastAsia="Times New Roman"/>
          <w:sz w:val="24"/>
          <w:szCs w:val="24"/>
        </w:rPr>
        <w:t>указанными</w:t>
      </w:r>
      <w:r w:rsidR="009A74E6">
        <w:rPr>
          <w:rFonts w:eastAsia="Times New Roman"/>
          <w:sz w:val="24"/>
          <w:szCs w:val="24"/>
        </w:rPr>
        <w:t xml:space="preserve"> Заявителем </w:t>
      </w:r>
      <w:r w:rsidR="0027639E">
        <w:rPr>
          <w:rFonts w:eastAsia="Times New Roman"/>
          <w:sz w:val="24"/>
          <w:szCs w:val="24"/>
        </w:rPr>
        <w:t xml:space="preserve">в Запросе, направленном </w:t>
      </w:r>
      <w:r w:rsidR="009A74E6">
        <w:rPr>
          <w:rFonts w:eastAsia="Times New Roman"/>
          <w:sz w:val="24"/>
          <w:szCs w:val="24"/>
        </w:rPr>
        <w:t xml:space="preserve">посредством РПГУ в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ю</w:t>
      </w:r>
      <w:r>
        <w:rPr>
          <w:rFonts w:eastAsia="Times New Roman"/>
          <w:sz w:val="24"/>
          <w:szCs w:val="24"/>
        </w:rPr>
        <w:t>;</w:t>
      </w:r>
      <w:r w:rsidR="00E73539">
        <w:rPr>
          <w:rFonts w:eastAsia="Times New Roman"/>
          <w:sz w:val="24"/>
          <w:szCs w:val="24"/>
        </w:rPr>
        <w:t xml:space="preserve"> </w:t>
      </w:r>
    </w:p>
    <w:p w:rsidR="009A74E6" w:rsidRPr="00F2598F" w:rsidRDefault="007D65A6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17.2.1.2. в случае отсутствия необходимости приемных (вступительных) испытаний явиться</w:t>
      </w:r>
      <w:r w:rsidR="00E73539">
        <w:rPr>
          <w:rFonts w:eastAsia="Times New Roman"/>
          <w:sz w:val="24"/>
          <w:szCs w:val="24"/>
        </w:rPr>
        <w:t xml:space="preserve"> </w:t>
      </w:r>
      <w:r w:rsidR="009C58C9">
        <w:rPr>
          <w:rFonts w:eastAsia="Times New Roman"/>
          <w:sz w:val="24"/>
          <w:szCs w:val="24"/>
        </w:rPr>
        <w:t xml:space="preserve">для </w:t>
      </w:r>
      <w:r w:rsidR="00E73539">
        <w:rPr>
          <w:rFonts w:eastAsia="Times New Roman"/>
          <w:sz w:val="24"/>
          <w:szCs w:val="24"/>
        </w:rPr>
        <w:t>подписания договора</w:t>
      </w:r>
      <w:r>
        <w:rPr>
          <w:rFonts w:eastAsia="Times New Roman"/>
          <w:sz w:val="24"/>
          <w:szCs w:val="24"/>
        </w:rPr>
        <w:t xml:space="preserve"> с оригиналами документов для сверки с</w:t>
      </w:r>
      <w:r w:rsidR="006643B1"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 </w:t>
      </w:r>
      <w:r w:rsidR="006643B1">
        <w:rPr>
          <w:rFonts w:eastAsia="Times New Roman"/>
          <w:sz w:val="24"/>
          <w:szCs w:val="24"/>
        </w:rPr>
        <w:t>сведениями</w:t>
      </w:r>
      <w:r>
        <w:rPr>
          <w:rFonts w:eastAsia="Times New Roman"/>
          <w:sz w:val="24"/>
          <w:szCs w:val="24"/>
        </w:rPr>
        <w:t xml:space="preserve">, ранее </w:t>
      </w:r>
      <w:r w:rsidR="006643B1">
        <w:rPr>
          <w:rFonts w:eastAsia="Times New Roman"/>
          <w:sz w:val="24"/>
          <w:szCs w:val="24"/>
        </w:rPr>
        <w:t xml:space="preserve">указанными </w:t>
      </w:r>
      <w:r>
        <w:rPr>
          <w:rFonts w:eastAsia="Times New Roman"/>
          <w:sz w:val="24"/>
          <w:szCs w:val="24"/>
        </w:rPr>
        <w:t xml:space="preserve">Заявителем </w:t>
      </w:r>
      <w:r w:rsidR="006643B1">
        <w:rPr>
          <w:rFonts w:eastAsia="Times New Roman"/>
          <w:sz w:val="24"/>
          <w:szCs w:val="24"/>
        </w:rPr>
        <w:t xml:space="preserve">в Запросе, направленном </w:t>
      </w:r>
      <w:r>
        <w:rPr>
          <w:rFonts w:eastAsia="Times New Roman"/>
          <w:sz w:val="24"/>
          <w:szCs w:val="24"/>
        </w:rPr>
        <w:t xml:space="preserve">посредством РПГУ в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ю</w:t>
      </w:r>
      <w:r w:rsidR="00E73539">
        <w:rPr>
          <w:rFonts w:eastAsia="Times New Roman"/>
          <w:sz w:val="24"/>
          <w:szCs w:val="24"/>
        </w:rPr>
        <w:t>.</w:t>
      </w:r>
    </w:p>
    <w:bookmarkEnd w:id="175"/>
    <w:p w:rsidR="007E455C" w:rsidRDefault="006E1EED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17.3. </w:t>
      </w:r>
      <w:r w:rsidR="009919F4" w:rsidRPr="00F2598F">
        <w:rPr>
          <w:sz w:val="24"/>
          <w:szCs w:val="24"/>
        </w:rPr>
        <w:t xml:space="preserve">Выдача (направление)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9919F4" w:rsidRPr="00F2598F">
        <w:rPr>
          <w:sz w:val="24"/>
          <w:szCs w:val="24"/>
        </w:rPr>
        <w:t xml:space="preserve"> в иных формах, предусмотренных законодательством Российской Федерации, по выбору Заявителя, осуществляется в порядке, предусмотренном организационно – распорядительным </w:t>
      </w:r>
      <w:r w:rsidR="00170DBE" w:rsidRPr="00F2598F">
        <w:rPr>
          <w:sz w:val="24"/>
          <w:szCs w:val="24"/>
        </w:rPr>
        <w:t xml:space="preserve">актом </w:t>
      </w:r>
      <w:r w:rsidR="004E5D57" w:rsidRPr="00732A87">
        <w:rPr>
          <w:sz w:val="24"/>
          <w:szCs w:val="24"/>
        </w:rPr>
        <w:t>Организаци</w:t>
      </w:r>
      <w:r w:rsidR="004E5D57">
        <w:rPr>
          <w:sz w:val="24"/>
          <w:szCs w:val="24"/>
        </w:rPr>
        <w:t>и</w:t>
      </w:r>
      <w:r w:rsidR="009919F4" w:rsidRPr="00F2598F">
        <w:rPr>
          <w:sz w:val="24"/>
          <w:szCs w:val="24"/>
        </w:rPr>
        <w:t>.</w:t>
      </w:r>
    </w:p>
    <w:p w:rsidR="009B1D2D" w:rsidRPr="00F2598F" w:rsidRDefault="009B1D2D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540148" w:rsidRPr="00F2598F" w:rsidRDefault="00415A64" w:rsidP="00793942">
      <w:pPr>
        <w:pStyle w:val="2-"/>
      </w:pPr>
      <w:bookmarkStart w:id="176" w:name="_Toc439151302"/>
      <w:bookmarkStart w:id="177" w:name="_Toc439151380"/>
      <w:bookmarkStart w:id="178" w:name="_Toc439151457"/>
      <w:bookmarkStart w:id="179" w:name="_Toc439151966"/>
      <w:bookmarkStart w:id="180" w:name="_Toc437973296"/>
      <w:bookmarkStart w:id="181" w:name="_Toc438110038"/>
      <w:bookmarkStart w:id="182" w:name="_Toc438376243"/>
      <w:bookmarkStart w:id="183" w:name="_Toc510617008"/>
      <w:bookmarkStart w:id="184" w:name="_Toc28377950"/>
      <w:bookmarkStart w:id="185" w:name="_Toc40861768"/>
      <w:bookmarkStart w:id="186" w:name="_Hlk20900829"/>
      <w:bookmarkEnd w:id="171"/>
      <w:bookmarkEnd w:id="176"/>
      <w:bookmarkEnd w:id="177"/>
      <w:bookmarkEnd w:id="178"/>
      <w:bookmarkEnd w:id="179"/>
      <w:r w:rsidRPr="00273855">
        <w:t xml:space="preserve">18. </w:t>
      </w:r>
      <w:r w:rsidR="00540148" w:rsidRPr="00273855">
        <w:t>Максимальный срок ожидания в очереди</w:t>
      </w:r>
      <w:bookmarkEnd w:id="180"/>
      <w:bookmarkEnd w:id="181"/>
      <w:bookmarkEnd w:id="182"/>
      <w:bookmarkEnd w:id="183"/>
      <w:bookmarkEnd w:id="184"/>
      <w:bookmarkEnd w:id="185"/>
    </w:p>
    <w:p w:rsidR="007E455C" w:rsidRPr="00F2598F" w:rsidRDefault="007E455C" w:rsidP="00793942">
      <w:pPr>
        <w:pStyle w:val="2-"/>
      </w:pPr>
    </w:p>
    <w:bookmarkEnd w:id="186"/>
    <w:p w:rsidR="00D4218E" w:rsidRPr="00F2598F" w:rsidRDefault="00415A64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18.1. </w:t>
      </w:r>
      <w:r w:rsidR="6BDCEDE7" w:rsidRPr="00F2598F">
        <w:rPr>
          <w:sz w:val="24"/>
          <w:szCs w:val="24"/>
        </w:rPr>
        <w:t>Максимальный срок ожидания в очереди при личной подаче Запроса</w:t>
      </w:r>
      <w:r w:rsidR="00F47738" w:rsidRPr="00F2598F">
        <w:rPr>
          <w:sz w:val="24"/>
          <w:szCs w:val="24"/>
        </w:rPr>
        <w:br/>
      </w:r>
      <w:r w:rsidR="6BDCEDE7" w:rsidRPr="00F2598F">
        <w:rPr>
          <w:sz w:val="24"/>
          <w:szCs w:val="24"/>
        </w:rPr>
        <w:t xml:space="preserve">и при получении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0E3D64" w:rsidRPr="00F2598F">
        <w:rPr>
          <w:sz w:val="24"/>
          <w:szCs w:val="24"/>
        </w:rPr>
        <w:t xml:space="preserve"> </w:t>
      </w:r>
      <w:r w:rsidR="6BDCEDE7" w:rsidRPr="00F2598F">
        <w:rPr>
          <w:sz w:val="24"/>
          <w:szCs w:val="24"/>
        </w:rPr>
        <w:t xml:space="preserve">не должен превышать </w:t>
      </w:r>
      <w:r w:rsidR="00F013DF">
        <w:rPr>
          <w:sz w:val="24"/>
          <w:szCs w:val="24"/>
        </w:rPr>
        <w:t>11,5</w:t>
      </w:r>
      <w:r w:rsidR="6BDCEDE7" w:rsidRPr="00F2598F">
        <w:rPr>
          <w:sz w:val="24"/>
          <w:szCs w:val="24"/>
        </w:rPr>
        <w:t xml:space="preserve"> минут.</w:t>
      </w:r>
    </w:p>
    <w:p w:rsidR="007E455C" w:rsidRPr="00F2598F" w:rsidRDefault="007E455C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540148" w:rsidRPr="00F2598F" w:rsidRDefault="00415A64" w:rsidP="00793942">
      <w:pPr>
        <w:pStyle w:val="2-"/>
      </w:pPr>
      <w:bookmarkStart w:id="187" w:name="_Toc28377951"/>
      <w:bookmarkStart w:id="188" w:name="_Toc40861769"/>
      <w:bookmarkStart w:id="189" w:name="_Hlk20900837"/>
      <w:bookmarkStart w:id="190" w:name="_Hlk22300590"/>
      <w:r w:rsidRPr="00F2598F">
        <w:t xml:space="preserve">19. </w:t>
      </w:r>
      <w:bookmarkStart w:id="191" w:name="_Toc437973297"/>
      <w:bookmarkStart w:id="192" w:name="_Toc438110039"/>
      <w:bookmarkStart w:id="193" w:name="_Toc438376244"/>
      <w:bookmarkStart w:id="194" w:name="_Toc510617009"/>
      <w:bookmarkStart w:id="195" w:name="_Hlk22300841"/>
      <w:r w:rsidR="00540148" w:rsidRPr="00F2598F">
        <w:t xml:space="preserve">Требования к помещениям, </w:t>
      </w:r>
      <w:bookmarkEnd w:id="191"/>
      <w:bookmarkEnd w:id="192"/>
      <w:bookmarkEnd w:id="193"/>
      <w:r w:rsidR="002B06DB" w:rsidRPr="00F2598F">
        <w:t>в которых предоставля</w:t>
      </w:r>
      <w:r w:rsidR="6BDCEDE7" w:rsidRPr="00F2598F">
        <w:t>е</w:t>
      </w:r>
      <w:r w:rsidR="002B06DB" w:rsidRPr="00F2598F">
        <w:t xml:space="preserve">тся </w:t>
      </w:r>
      <w:r w:rsidR="00782F01" w:rsidRPr="00F2598F">
        <w:t>Муниципальная услуга</w:t>
      </w:r>
      <w:r w:rsidR="002B06DB" w:rsidRPr="00F2598F">
        <w:t xml:space="preserve">, к залу ожидания, местам для заполнения </w:t>
      </w:r>
      <w:r w:rsidR="007D0426" w:rsidRPr="00F2598F">
        <w:t>З</w:t>
      </w:r>
      <w:r w:rsidR="002B06DB" w:rsidRPr="00F2598F">
        <w:t xml:space="preserve">апросов о предоставлении </w:t>
      </w:r>
      <w:r w:rsidR="00F04A0C" w:rsidRPr="00F2598F">
        <w:t>Муниципальной услуги</w:t>
      </w:r>
      <w:r w:rsidR="002B06DB" w:rsidRPr="00F2598F">
        <w:t xml:space="preserve">, информационным стендам с образцами их заполнения и перечнем документов, необходимых для предоставления </w:t>
      </w:r>
      <w:r w:rsidR="00F04A0C" w:rsidRPr="00F2598F">
        <w:t>Муниципальной услуги</w:t>
      </w:r>
      <w:r w:rsidR="002B06DB" w:rsidRPr="00F2598F">
        <w:t>, в том числе к обеспечению доступности указанных объектов</w:t>
      </w:r>
      <w:bookmarkEnd w:id="194"/>
      <w:r w:rsidR="002B06DB" w:rsidRPr="00F2598F">
        <w:t xml:space="preserve"> </w:t>
      </w:r>
      <w:r w:rsidR="00285D7E" w:rsidRPr="00F2598F">
        <w:t>для инвалидов, маломобильных групп населения</w:t>
      </w:r>
      <w:bookmarkEnd w:id="187"/>
      <w:bookmarkEnd w:id="188"/>
      <w:bookmarkEnd w:id="195"/>
    </w:p>
    <w:p w:rsidR="004437A6" w:rsidRPr="00F2598F" w:rsidRDefault="004437A6" w:rsidP="00793942">
      <w:pPr>
        <w:pStyle w:val="2-"/>
      </w:pPr>
    </w:p>
    <w:p w:rsidR="00C10B67" w:rsidRPr="00F2598F" w:rsidRDefault="004E5D57" w:rsidP="00876A90">
      <w:pPr>
        <w:pStyle w:val="affff4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96" w:name="_Toc437973298"/>
      <w:bookmarkStart w:id="197" w:name="_Toc438110040"/>
      <w:bookmarkStart w:id="198" w:name="_Toc438376245"/>
      <w:bookmarkEnd w:id="189"/>
      <w:proofErr w:type="gramStart"/>
      <w:r w:rsidRPr="00732A87">
        <w:rPr>
          <w:rFonts w:ascii="Times New Roman" w:hAnsi="Times New Roman"/>
          <w:sz w:val="24"/>
          <w:szCs w:val="24"/>
        </w:rPr>
        <w:t>Организаци</w:t>
      </w:r>
      <w:r>
        <w:rPr>
          <w:rFonts w:ascii="Times New Roman" w:hAnsi="Times New Roman"/>
          <w:sz w:val="24"/>
          <w:szCs w:val="24"/>
        </w:rPr>
        <w:t>я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E032E7" w:rsidRPr="00F2598F">
        <w:rPr>
          <w:rFonts w:ascii="Times New Roman" w:hAnsi="Times New Roman"/>
          <w:sz w:val="24"/>
          <w:szCs w:val="24"/>
        </w:rPr>
        <w:t xml:space="preserve">при предоставлении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="00E032E7" w:rsidRPr="00F2598F">
        <w:rPr>
          <w:rFonts w:ascii="Times New Roman" w:hAnsi="Times New Roman"/>
          <w:sz w:val="24"/>
          <w:szCs w:val="24"/>
        </w:rPr>
        <w:t xml:space="preserve"> </w:t>
      </w:r>
      <w:r w:rsidR="00D4218E" w:rsidRPr="00F2598F">
        <w:rPr>
          <w:rFonts w:ascii="Times New Roman" w:hAnsi="Times New Roman"/>
          <w:sz w:val="24"/>
          <w:szCs w:val="24"/>
        </w:rPr>
        <w:t xml:space="preserve">создает условия инвалидам и другим маломобильным группам населения для </w:t>
      </w:r>
      <w:r w:rsidR="000568F6" w:rsidRPr="00F2598F">
        <w:rPr>
          <w:rFonts w:ascii="Times New Roman" w:hAnsi="Times New Roman"/>
          <w:sz w:val="24"/>
          <w:szCs w:val="24"/>
        </w:rPr>
        <w:t xml:space="preserve">беспрепятственного доступа к </w:t>
      </w:r>
      <w:r w:rsidR="00D4218E" w:rsidRPr="00F2598F">
        <w:rPr>
          <w:rFonts w:ascii="Times New Roman" w:hAnsi="Times New Roman"/>
          <w:sz w:val="24"/>
          <w:szCs w:val="24"/>
        </w:rPr>
        <w:t>помещениям,</w:t>
      </w:r>
      <w:r w:rsidR="6BDCEDE7" w:rsidRPr="00F2598F">
        <w:rPr>
          <w:rFonts w:ascii="Times New Roman" w:hAnsi="Times New Roman"/>
          <w:sz w:val="24"/>
          <w:szCs w:val="24"/>
        </w:rPr>
        <w:t xml:space="preserve"> в которых</w:t>
      </w:r>
      <w:r w:rsidR="00D4218E" w:rsidRPr="00F2598F">
        <w:rPr>
          <w:rFonts w:ascii="Times New Roman" w:hAnsi="Times New Roman"/>
          <w:sz w:val="24"/>
          <w:szCs w:val="24"/>
        </w:rPr>
        <w:t xml:space="preserve"> предоставл</w:t>
      </w:r>
      <w:r w:rsidR="6BDCEDE7" w:rsidRPr="00F2598F">
        <w:rPr>
          <w:rFonts w:ascii="Times New Roman" w:hAnsi="Times New Roman"/>
          <w:sz w:val="24"/>
          <w:szCs w:val="24"/>
        </w:rPr>
        <w:t>яется</w:t>
      </w:r>
      <w:r w:rsidR="00D4218E" w:rsidRPr="00F2598F">
        <w:rPr>
          <w:rFonts w:ascii="Times New Roman" w:hAnsi="Times New Roman"/>
          <w:sz w:val="24"/>
          <w:szCs w:val="24"/>
        </w:rPr>
        <w:t xml:space="preserve"> </w:t>
      </w:r>
      <w:r w:rsidR="00782F01" w:rsidRPr="00F2598F">
        <w:rPr>
          <w:rFonts w:ascii="Times New Roman" w:hAnsi="Times New Roman"/>
          <w:sz w:val="24"/>
          <w:szCs w:val="24"/>
        </w:rPr>
        <w:t>Муниципальная услуга</w:t>
      </w:r>
      <w:r w:rsidR="00B757C1" w:rsidRPr="00F2598F">
        <w:rPr>
          <w:rFonts w:ascii="Times New Roman" w:hAnsi="Times New Roman"/>
          <w:sz w:val="24"/>
          <w:szCs w:val="24"/>
        </w:rPr>
        <w:t>,</w:t>
      </w:r>
      <w:r w:rsidR="00D4218E" w:rsidRPr="00F2598F">
        <w:rPr>
          <w:rFonts w:ascii="Times New Roman" w:hAnsi="Times New Roman"/>
          <w:sz w:val="24"/>
          <w:szCs w:val="24"/>
        </w:rPr>
        <w:t xml:space="preserve"> и беспрепятственного их передвижения в указанн</w:t>
      </w:r>
      <w:r w:rsidR="006727EE" w:rsidRPr="00F2598F">
        <w:rPr>
          <w:rFonts w:ascii="Times New Roman" w:hAnsi="Times New Roman"/>
          <w:sz w:val="24"/>
          <w:szCs w:val="24"/>
        </w:rPr>
        <w:t>ых помещениях в соответствии с Законом</w:t>
      </w:r>
      <w:r w:rsidR="000568F6" w:rsidRPr="00F2598F">
        <w:rPr>
          <w:rFonts w:ascii="Times New Roman" w:hAnsi="Times New Roman"/>
          <w:sz w:val="24"/>
          <w:szCs w:val="24"/>
        </w:rPr>
        <w:t xml:space="preserve"> Московской области </w:t>
      </w:r>
      <w:r w:rsidR="005C00E0">
        <w:rPr>
          <w:rFonts w:ascii="Times New Roman" w:hAnsi="Times New Roman"/>
          <w:sz w:val="24"/>
          <w:szCs w:val="24"/>
        </w:rPr>
        <w:br/>
      </w:r>
      <w:r w:rsidR="00D4218E" w:rsidRPr="00F2598F">
        <w:rPr>
          <w:rFonts w:ascii="Times New Roman" w:hAnsi="Times New Roman"/>
          <w:sz w:val="24"/>
          <w:szCs w:val="24"/>
        </w:rPr>
        <w:t>№</w:t>
      </w:r>
      <w:r w:rsidR="6BDCEDE7" w:rsidRPr="00F2598F">
        <w:rPr>
          <w:rFonts w:ascii="Times New Roman" w:hAnsi="Times New Roman"/>
          <w:sz w:val="24"/>
          <w:szCs w:val="24"/>
        </w:rPr>
        <w:t xml:space="preserve"> </w:t>
      </w:r>
      <w:r w:rsidR="00D4218E" w:rsidRPr="00F2598F">
        <w:rPr>
          <w:rFonts w:ascii="Times New Roman" w:hAnsi="Times New Roman"/>
          <w:sz w:val="24"/>
          <w:szCs w:val="24"/>
        </w:rPr>
        <w:t>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</w:t>
      </w:r>
      <w:bookmarkStart w:id="199" w:name="_Toc510617010"/>
      <w:r w:rsidR="00D4218E" w:rsidRPr="00F2598F">
        <w:rPr>
          <w:rFonts w:ascii="Times New Roman" w:hAnsi="Times New Roman"/>
          <w:sz w:val="24"/>
          <w:szCs w:val="24"/>
        </w:rPr>
        <w:t>аструктур в Московской области».</w:t>
      </w:r>
      <w:proofErr w:type="gramEnd"/>
    </w:p>
    <w:p w:rsidR="00D4218E" w:rsidRPr="00F2598F" w:rsidRDefault="6BDCEDE7" w:rsidP="00876A90">
      <w:pPr>
        <w:pStyle w:val="affff4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Предоставление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lastRenderedPageBreak/>
        <w:t xml:space="preserve">19.3. </w:t>
      </w:r>
      <w:proofErr w:type="gramStart"/>
      <w:r w:rsidRPr="00F2598F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, должны обеспечивать свободный доступ к ним и к предоставляемым в них </w:t>
      </w:r>
      <w:r w:rsidR="00782F01" w:rsidRPr="00F2598F">
        <w:rPr>
          <w:rFonts w:ascii="Times New Roman" w:hAnsi="Times New Roman"/>
          <w:sz w:val="24"/>
          <w:szCs w:val="24"/>
        </w:rPr>
        <w:t>услуга</w:t>
      </w:r>
      <w:r w:rsidRPr="00F2598F">
        <w:rPr>
          <w:rFonts w:ascii="Times New Roman" w:hAnsi="Times New Roman"/>
          <w:sz w:val="24"/>
          <w:szCs w:val="24"/>
        </w:rPr>
        <w:t xml:space="preserve">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</w:t>
      </w:r>
      <w:r w:rsidR="004E5D57">
        <w:rPr>
          <w:rFonts w:ascii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>, МФЦ, входа в такие объекты и выхода из них, посадки в транспортное средство и высадки из него, в том числе с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использованием кресла-коляски, а также соответствовать нормам и правилам, установленным законодательством Российской Федерации.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19.4. Здания, в которых осуществляется предоставление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>, должны быть оснащены следующими специальными приспособлениями и оборудованием: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19.4.1. специальными указателями около строящихся и ремонтируемых объектов;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19.4.2. звуковой сигнализацией у светофоров;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19.4.3. телефонами-автоматами или иными средствами связи, доступными для инвалидов;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19.4.4. санитарно-гигиеническими помещениями;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19.4.5. пандусами и поручнями у лестниц при входах в здание;</w:t>
      </w:r>
    </w:p>
    <w:p w:rsidR="2DF33B57" w:rsidRPr="00F2598F" w:rsidRDefault="6BDCEDE7" w:rsidP="00876A9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19.4.6.</w:t>
      </w:r>
      <w:r w:rsidR="05080E58" w:rsidRPr="00F2598F">
        <w:rPr>
          <w:rFonts w:ascii="Times New Roman" w:hAnsi="Times New Roman"/>
          <w:sz w:val="24"/>
          <w:szCs w:val="24"/>
        </w:rPr>
        <w:t xml:space="preserve"> </w:t>
      </w:r>
      <w:bookmarkStart w:id="200" w:name="_Hlk21442776"/>
      <w:r w:rsidR="05080E58" w:rsidRPr="00F2598F">
        <w:rPr>
          <w:rFonts w:ascii="Times New Roman" w:hAnsi="Times New Roman"/>
          <w:sz w:val="24"/>
          <w:szCs w:val="24"/>
        </w:rPr>
        <w:t>пандусами при входах в здания, пандусами или подъемными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 w:themeColor="text1"/>
          <w:sz w:val="24"/>
          <w:szCs w:val="24"/>
        </w:rPr>
        <w:t>пандусами или подъемными устройствами у лестниц на лифтовых площадках</w:t>
      </w:r>
      <w:bookmarkEnd w:id="200"/>
      <w:r w:rsidR="009B7D9C" w:rsidRPr="00F2598F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5E50AFC2" w:rsidRPr="00F2598F" w:rsidRDefault="6BDCEDE7" w:rsidP="00876A9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598F">
        <w:rPr>
          <w:rFonts w:ascii="Times New Roman" w:hAnsi="Times New Roman"/>
          <w:color w:val="000000" w:themeColor="text1"/>
          <w:sz w:val="24"/>
          <w:szCs w:val="24"/>
        </w:rPr>
        <w:t>19.4.7.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335DC8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19.5. </w:t>
      </w:r>
      <w:r w:rsidRPr="00F2598F">
        <w:rPr>
          <w:rFonts w:ascii="Times New Roman" w:hAnsi="Times New Roman"/>
          <w:color w:val="000000" w:themeColor="text1"/>
          <w:sz w:val="24"/>
          <w:szCs w:val="24"/>
        </w:rPr>
        <w:t xml:space="preserve">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 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19.6. </w:t>
      </w:r>
      <w:bookmarkStart w:id="201" w:name="_Hlk22301062"/>
      <w:r w:rsidRPr="00F2598F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, должны </w:t>
      </w:r>
      <w:r w:rsidR="00226DDC" w:rsidRPr="00F2598F">
        <w:rPr>
          <w:rFonts w:ascii="Times New Roman" w:hAnsi="Times New Roman"/>
          <w:sz w:val="24"/>
          <w:szCs w:val="24"/>
        </w:rPr>
        <w:t xml:space="preserve">соответствовать требованиям, установленным постановлением Правительства Российской Федерации от 22.12.2012 № 1376 «Об утверждении </w:t>
      </w:r>
      <w:proofErr w:type="gramStart"/>
      <w:r w:rsidR="00226DDC" w:rsidRPr="00F2598F">
        <w:rPr>
          <w:rFonts w:ascii="Times New Roman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226DDC" w:rsidRPr="00F2598F">
        <w:rPr>
          <w:rFonts w:ascii="Times New Roman" w:hAnsi="Times New Roman"/>
          <w:sz w:val="24"/>
          <w:szCs w:val="24"/>
        </w:rPr>
        <w:t xml:space="preserve"> и муниципальных услуг»</w:t>
      </w:r>
      <w:r w:rsidR="00080FE1" w:rsidRPr="00F2598F">
        <w:rPr>
          <w:rFonts w:ascii="Times New Roman" w:hAnsi="Times New Roman"/>
          <w:sz w:val="24"/>
          <w:szCs w:val="24"/>
        </w:rPr>
        <w:t>.</w:t>
      </w:r>
      <w:bookmarkEnd w:id="201"/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7</w:t>
      </w:r>
      <w:r w:rsidRPr="00F2598F">
        <w:rPr>
          <w:rFonts w:ascii="Times New Roman" w:hAnsi="Times New Roman"/>
          <w:sz w:val="24"/>
          <w:szCs w:val="24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8</w:t>
      </w:r>
      <w:r w:rsidRPr="00F2598F">
        <w:rPr>
          <w:rFonts w:ascii="Times New Roman" w:hAnsi="Times New Roman"/>
          <w:sz w:val="24"/>
          <w:szCs w:val="24"/>
        </w:rPr>
        <w:t xml:space="preserve">. Места ожидания должны соответствовать комфортным условиям для </w:t>
      </w:r>
      <w:r w:rsidR="009039BC" w:rsidRPr="00F2598F">
        <w:rPr>
          <w:rFonts w:ascii="Times New Roman" w:hAnsi="Times New Roman"/>
          <w:sz w:val="24"/>
          <w:szCs w:val="24"/>
        </w:rPr>
        <w:t>З</w:t>
      </w:r>
      <w:r w:rsidRPr="00F2598F">
        <w:rPr>
          <w:rFonts w:ascii="Times New Roman" w:hAnsi="Times New Roman"/>
          <w:sz w:val="24"/>
          <w:szCs w:val="24"/>
        </w:rPr>
        <w:t xml:space="preserve">аявителей и оптимальным условиям </w:t>
      </w:r>
      <w:r w:rsidR="00D40BB4">
        <w:rPr>
          <w:rFonts w:ascii="Times New Roman" w:hAnsi="Times New Roman"/>
          <w:sz w:val="24"/>
          <w:szCs w:val="24"/>
        </w:rPr>
        <w:t xml:space="preserve">работы </w:t>
      </w:r>
      <w:r w:rsidR="00226DDC" w:rsidRPr="00F2598F">
        <w:rPr>
          <w:rFonts w:ascii="Times New Roman" w:hAnsi="Times New Roman"/>
          <w:sz w:val="24"/>
          <w:szCs w:val="24"/>
        </w:rPr>
        <w:t>работников</w:t>
      </w:r>
      <w:r w:rsidRPr="00F2598F">
        <w:rPr>
          <w:rFonts w:ascii="Times New Roman" w:hAnsi="Times New Roman"/>
          <w:sz w:val="24"/>
          <w:szCs w:val="24"/>
        </w:rPr>
        <w:t>.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9</w:t>
      </w:r>
      <w:r w:rsidRPr="00F2598F">
        <w:rPr>
          <w:rFonts w:ascii="Times New Roman" w:hAnsi="Times New Roman"/>
          <w:sz w:val="24"/>
          <w:szCs w:val="24"/>
        </w:rPr>
        <w:t xml:space="preserve">. В помещениях, в которых осуществляется предоставление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>, созданы условия для обслуживания инвалидов (включая инвалидов, использующих кресла-коляски и собак-проводников):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9</w:t>
      </w:r>
      <w:r w:rsidRPr="00F2598F">
        <w:rPr>
          <w:rFonts w:ascii="Times New Roman" w:hAnsi="Times New Roman"/>
          <w:sz w:val="24"/>
          <w:szCs w:val="24"/>
        </w:rPr>
        <w:t xml:space="preserve">.1. беспрепятственный доступ к помещениям </w:t>
      </w:r>
      <w:r w:rsidR="008E7A3E">
        <w:rPr>
          <w:rFonts w:ascii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, МФЦ, где предоставляется </w:t>
      </w:r>
      <w:r w:rsidR="00782F01" w:rsidRPr="00F2598F">
        <w:rPr>
          <w:rFonts w:ascii="Times New Roman" w:hAnsi="Times New Roman"/>
          <w:sz w:val="24"/>
          <w:szCs w:val="24"/>
        </w:rPr>
        <w:t>Муниципальная услуга</w:t>
      </w:r>
      <w:r w:rsidRPr="00F2598F">
        <w:rPr>
          <w:rFonts w:ascii="Times New Roman" w:hAnsi="Times New Roman"/>
          <w:sz w:val="24"/>
          <w:szCs w:val="24"/>
        </w:rPr>
        <w:t>;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9</w:t>
      </w:r>
      <w:r w:rsidRPr="00F2598F">
        <w:rPr>
          <w:rFonts w:ascii="Times New Roman" w:hAnsi="Times New Roman"/>
          <w:sz w:val="24"/>
          <w:szCs w:val="24"/>
        </w:rPr>
        <w:t xml:space="preserve">.2. возможность самостоятельного или с помощью </w:t>
      </w:r>
      <w:r w:rsidR="00F716C5">
        <w:rPr>
          <w:rFonts w:ascii="Times New Roman" w:hAnsi="Times New Roman"/>
          <w:sz w:val="24"/>
          <w:szCs w:val="24"/>
        </w:rPr>
        <w:t>работников</w:t>
      </w:r>
      <w:r w:rsidR="00C82B1D" w:rsidRPr="00F2598F">
        <w:rPr>
          <w:rFonts w:ascii="Times New Roman" w:hAnsi="Times New Roman"/>
          <w:sz w:val="24"/>
          <w:szCs w:val="24"/>
        </w:rPr>
        <w:t xml:space="preserve"> </w:t>
      </w:r>
      <w:r w:rsidR="008E7A3E">
        <w:rPr>
          <w:rFonts w:ascii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, </w:t>
      </w:r>
      <w:r w:rsidR="000D28CB">
        <w:rPr>
          <w:rFonts w:ascii="Times New Roman" w:hAnsi="Times New Roman"/>
          <w:sz w:val="24"/>
          <w:szCs w:val="24"/>
        </w:rPr>
        <w:t xml:space="preserve">работников </w:t>
      </w:r>
      <w:r w:rsidRPr="00F2598F">
        <w:rPr>
          <w:rFonts w:ascii="Times New Roman" w:hAnsi="Times New Roman"/>
          <w:sz w:val="24"/>
          <w:szCs w:val="24"/>
        </w:rPr>
        <w:t>МФЦ передвижения по территории, на которой расположены помещения;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9</w:t>
      </w:r>
      <w:r w:rsidRPr="00F2598F">
        <w:rPr>
          <w:rFonts w:ascii="Times New Roman" w:hAnsi="Times New Roman"/>
          <w:sz w:val="24"/>
          <w:szCs w:val="24"/>
        </w:rPr>
        <w:t xml:space="preserve">.3.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</w:t>
      </w:r>
      <w:r w:rsidR="00F716C5">
        <w:rPr>
          <w:rFonts w:ascii="Times New Roman" w:hAnsi="Times New Roman"/>
          <w:sz w:val="24"/>
          <w:szCs w:val="24"/>
        </w:rPr>
        <w:t>работников</w:t>
      </w:r>
      <w:r w:rsidR="009039BC" w:rsidRPr="00F2598F">
        <w:rPr>
          <w:rFonts w:ascii="Times New Roman" w:hAnsi="Times New Roman"/>
          <w:sz w:val="24"/>
          <w:szCs w:val="24"/>
        </w:rPr>
        <w:t xml:space="preserve"> </w:t>
      </w:r>
      <w:r w:rsidR="008E7A3E">
        <w:rPr>
          <w:rFonts w:ascii="Times New Roman" w:hAnsi="Times New Roman"/>
          <w:sz w:val="24"/>
          <w:szCs w:val="24"/>
        </w:rPr>
        <w:t>Организации</w:t>
      </w:r>
      <w:r w:rsidR="009039BC" w:rsidRPr="00F2598F">
        <w:rPr>
          <w:rFonts w:ascii="Times New Roman" w:hAnsi="Times New Roman"/>
          <w:sz w:val="24"/>
          <w:szCs w:val="24"/>
        </w:rPr>
        <w:t xml:space="preserve">, </w:t>
      </w:r>
      <w:r w:rsidR="000D28CB">
        <w:rPr>
          <w:rFonts w:ascii="Times New Roman" w:hAnsi="Times New Roman"/>
          <w:sz w:val="24"/>
          <w:szCs w:val="24"/>
        </w:rPr>
        <w:t xml:space="preserve">работников </w:t>
      </w:r>
      <w:r w:rsidRPr="00F2598F">
        <w:rPr>
          <w:rFonts w:ascii="Times New Roman" w:hAnsi="Times New Roman"/>
          <w:sz w:val="24"/>
          <w:szCs w:val="24"/>
        </w:rPr>
        <w:t>МФЦ;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9</w:t>
      </w:r>
      <w:r w:rsidRPr="00F2598F">
        <w:rPr>
          <w:rFonts w:ascii="Times New Roman" w:hAnsi="Times New Roman"/>
          <w:sz w:val="24"/>
          <w:szCs w:val="24"/>
        </w:rPr>
        <w:t>.4.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D4218E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9</w:t>
      </w:r>
      <w:r w:rsidRPr="00F2598F">
        <w:rPr>
          <w:rFonts w:ascii="Times New Roman" w:hAnsi="Times New Roman"/>
          <w:sz w:val="24"/>
          <w:szCs w:val="24"/>
        </w:rPr>
        <w:t>.5.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4437A6" w:rsidRPr="00F2598F" w:rsidRDefault="004437A6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40148" w:rsidRPr="00F2598F" w:rsidRDefault="00415A64" w:rsidP="00793942">
      <w:pPr>
        <w:pStyle w:val="2-"/>
      </w:pPr>
      <w:bookmarkStart w:id="202" w:name="_Toc28377952"/>
      <w:bookmarkStart w:id="203" w:name="_Toc40861770"/>
      <w:bookmarkStart w:id="204" w:name="_Hlk20900848"/>
      <w:r w:rsidRPr="00F2598F">
        <w:t xml:space="preserve">20. </w:t>
      </w:r>
      <w:r w:rsidR="6BDCEDE7" w:rsidRPr="00F2598F">
        <w:t xml:space="preserve">Показатели доступности и качества </w:t>
      </w:r>
      <w:r w:rsidR="00F04A0C" w:rsidRPr="00F2598F">
        <w:t>Муниципальной услуги</w:t>
      </w:r>
      <w:bookmarkEnd w:id="196"/>
      <w:bookmarkEnd w:id="197"/>
      <w:bookmarkEnd w:id="198"/>
      <w:bookmarkEnd w:id="199"/>
      <w:bookmarkEnd w:id="202"/>
      <w:bookmarkEnd w:id="203"/>
    </w:p>
    <w:p w:rsidR="004437A6" w:rsidRPr="00F2598F" w:rsidRDefault="004437A6" w:rsidP="00793942">
      <w:pPr>
        <w:pStyle w:val="2-"/>
      </w:pPr>
    </w:p>
    <w:p w:rsidR="0084606C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bookmarkStart w:id="205" w:name="_Toc437973299"/>
      <w:bookmarkStart w:id="206" w:name="_Toc438110041"/>
      <w:bookmarkStart w:id="207" w:name="_Toc438376246"/>
      <w:bookmarkEnd w:id="204"/>
      <w:r w:rsidRPr="00F2598F">
        <w:rPr>
          <w:sz w:val="24"/>
          <w:szCs w:val="24"/>
        </w:rPr>
        <w:t xml:space="preserve">20.1. </w:t>
      </w:r>
      <w:r w:rsidR="0084606C" w:rsidRPr="00F2598F">
        <w:rPr>
          <w:sz w:val="24"/>
          <w:szCs w:val="24"/>
        </w:rPr>
        <w:t xml:space="preserve">Оценка доступности и качества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84606C" w:rsidRPr="00F2598F">
        <w:rPr>
          <w:sz w:val="24"/>
          <w:szCs w:val="24"/>
        </w:rPr>
        <w:t xml:space="preserve"> должна осуществляться по следующим показателям:</w:t>
      </w:r>
    </w:p>
    <w:p w:rsidR="0084606C" w:rsidRPr="00F2598F" w:rsidRDefault="6BDCEDE7" w:rsidP="00876A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lastRenderedPageBreak/>
        <w:t xml:space="preserve">20.1.1. степень информированности граждан о порядке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 xml:space="preserve"> (доступность информации о </w:t>
      </w:r>
      <w:r w:rsidR="000301D7" w:rsidRPr="00F2598F">
        <w:rPr>
          <w:rFonts w:ascii="Times New Roman" w:hAnsi="Times New Roman" w:cs="Times New Roman"/>
          <w:sz w:val="24"/>
          <w:szCs w:val="24"/>
        </w:rPr>
        <w:t>Муниципальной услуге</w:t>
      </w:r>
      <w:r w:rsidRPr="00F2598F">
        <w:rPr>
          <w:rFonts w:ascii="Times New Roman" w:hAnsi="Times New Roman" w:cs="Times New Roman"/>
          <w:sz w:val="24"/>
          <w:szCs w:val="24"/>
        </w:rPr>
        <w:t>, возможность выбора способа получения информации);</w:t>
      </w:r>
    </w:p>
    <w:p w:rsidR="0084606C" w:rsidRPr="00F2598F" w:rsidRDefault="6BDCEDE7" w:rsidP="00876A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20.1.2. возможность выбора Заявителем форм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>, в том числе в электронной форме посредством РПГУ;</w:t>
      </w:r>
    </w:p>
    <w:p w:rsidR="00946620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20.1.3. </w:t>
      </w:r>
      <w:r w:rsidR="00861FF0" w:rsidRPr="00F2598F">
        <w:rPr>
          <w:rFonts w:ascii="Times New Roman" w:hAnsi="Times New Roman"/>
          <w:sz w:val="24"/>
          <w:szCs w:val="24"/>
        </w:rPr>
        <w:t>о</w:t>
      </w:r>
      <w:r w:rsidR="00946620" w:rsidRPr="00F2598F">
        <w:rPr>
          <w:rFonts w:ascii="Times New Roman" w:hAnsi="Times New Roman"/>
          <w:sz w:val="24"/>
          <w:szCs w:val="24"/>
        </w:rPr>
        <w:t xml:space="preserve">беспечение бесплатного доступа к РПГУ для подачи запросов, документов, информации, необходимых для получения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="00946620" w:rsidRPr="00F2598F">
        <w:rPr>
          <w:rFonts w:ascii="Times New Roman" w:hAnsi="Times New Roman"/>
          <w:sz w:val="24"/>
          <w:szCs w:val="24"/>
        </w:rPr>
        <w:t xml:space="preserve"> в электронной форме, </w:t>
      </w:r>
      <w:r w:rsidR="004945A2" w:rsidRPr="00F2598F">
        <w:rPr>
          <w:rFonts w:ascii="Times New Roman" w:hAnsi="Times New Roman"/>
          <w:sz w:val="24"/>
          <w:szCs w:val="24"/>
        </w:rPr>
        <w:t>в</w:t>
      </w:r>
      <w:r w:rsidR="00946620" w:rsidRPr="00F2598F">
        <w:rPr>
          <w:rFonts w:ascii="Times New Roman" w:hAnsi="Times New Roman"/>
          <w:sz w:val="24"/>
          <w:szCs w:val="24"/>
        </w:rPr>
        <w:t xml:space="preserve"> любом МФЦ в пределах территории Московской области по выбору </w:t>
      </w:r>
      <w:r w:rsidR="003941FA" w:rsidRPr="00F2598F">
        <w:rPr>
          <w:rFonts w:ascii="Times New Roman" w:hAnsi="Times New Roman"/>
          <w:sz w:val="24"/>
          <w:szCs w:val="24"/>
        </w:rPr>
        <w:t>З</w:t>
      </w:r>
      <w:r w:rsidR="00946620" w:rsidRPr="00F2598F">
        <w:rPr>
          <w:rFonts w:ascii="Times New Roman" w:hAnsi="Times New Roman"/>
          <w:sz w:val="24"/>
          <w:szCs w:val="24"/>
        </w:rPr>
        <w:t xml:space="preserve">аявителя </w:t>
      </w:r>
      <w:r w:rsidR="00D50924" w:rsidRPr="00F2598F">
        <w:rPr>
          <w:rFonts w:ascii="Times New Roman" w:hAnsi="Times New Roman"/>
          <w:sz w:val="24"/>
          <w:szCs w:val="24"/>
        </w:rPr>
        <w:t>независ</w:t>
      </w:r>
      <w:r w:rsidR="00946620" w:rsidRPr="00F2598F">
        <w:rPr>
          <w:rFonts w:ascii="Times New Roman" w:hAnsi="Times New Roman"/>
          <w:sz w:val="24"/>
          <w:szCs w:val="24"/>
        </w:rPr>
        <w:t>имо от его места жительства или места пребывания;</w:t>
      </w:r>
    </w:p>
    <w:p w:rsidR="0029398C" w:rsidRPr="00F2598F" w:rsidRDefault="00861FF0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20.1.4</w:t>
      </w:r>
      <w:r w:rsidR="6BDCEDE7" w:rsidRPr="00F2598F">
        <w:rPr>
          <w:rFonts w:ascii="Times New Roman" w:hAnsi="Times New Roman"/>
          <w:sz w:val="24"/>
          <w:szCs w:val="24"/>
        </w:rPr>
        <w:t xml:space="preserve">. доступность обращения за предоставлением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/>
          <w:sz w:val="24"/>
          <w:szCs w:val="24"/>
        </w:rPr>
        <w:t xml:space="preserve">, в том числе для </w:t>
      </w:r>
      <w:r w:rsidR="009039BC" w:rsidRPr="00F2598F">
        <w:rPr>
          <w:rFonts w:ascii="Times New Roman" w:hAnsi="Times New Roman"/>
          <w:sz w:val="24"/>
          <w:szCs w:val="24"/>
        </w:rPr>
        <w:t xml:space="preserve">инвалидов и других </w:t>
      </w:r>
      <w:r w:rsidR="6BDCEDE7" w:rsidRPr="00F2598F">
        <w:rPr>
          <w:rFonts w:ascii="Times New Roman" w:hAnsi="Times New Roman"/>
          <w:sz w:val="24"/>
          <w:szCs w:val="24"/>
        </w:rPr>
        <w:t xml:space="preserve">маломобильных групп населения; </w:t>
      </w:r>
    </w:p>
    <w:p w:rsidR="0084606C" w:rsidRPr="00F2598F" w:rsidRDefault="6BDCEDE7" w:rsidP="00876A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20.1.</w:t>
      </w:r>
      <w:r w:rsidR="00861FF0" w:rsidRPr="00F2598F">
        <w:rPr>
          <w:rFonts w:ascii="Times New Roman" w:hAnsi="Times New Roman" w:cs="Times New Roman"/>
          <w:sz w:val="24"/>
          <w:szCs w:val="24"/>
        </w:rPr>
        <w:t>5</w:t>
      </w:r>
      <w:r w:rsidRPr="00F2598F">
        <w:rPr>
          <w:rFonts w:ascii="Times New Roman" w:hAnsi="Times New Roman" w:cs="Times New Roman"/>
          <w:sz w:val="24"/>
          <w:szCs w:val="24"/>
        </w:rPr>
        <w:t xml:space="preserve">. соблюдения установленного времени ожидания в очереди при подаче Запроса и при получении результата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>;</w:t>
      </w:r>
    </w:p>
    <w:p w:rsidR="0084606C" w:rsidRPr="00F2598F" w:rsidRDefault="00861FF0" w:rsidP="00876A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20.1.6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соблюдение сроков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 и сроков выполнения административных процедур при предоставлении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;</w:t>
      </w:r>
    </w:p>
    <w:p w:rsidR="0084606C" w:rsidRPr="00F2598F" w:rsidRDefault="00861FF0" w:rsidP="00876A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20.1.7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отсутствие обоснованных жалоб со стороны </w:t>
      </w:r>
      <w:r w:rsidR="003E029B" w:rsidRPr="00F2598F">
        <w:rPr>
          <w:rFonts w:ascii="Times New Roman" w:hAnsi="Times New Roman" w:cs="Times New Roman"/>
          <w:sz w:val="24"/>
          <w:szCs w:val="24"/>
        </w:rPr>
        <w:t>Заявителей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 по результатам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;</w:t>
      </w:r>
    </w:p>
    <w:p w:rsidR="0084606C" w:rsidRPr="00F2598F" w:rsidRDefault="00861FF0" w:rsidP="00876A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20.1.8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предоставление возможности получения информации о ходе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, в том числе с использованием РПГУ</w:t>
      </w:r>
      <w:r w:rsidR="00D50924" w:rsidRPr="00F2598F">
        <w:rPr>
          <w:rFonts w:ascii="Times New Roman" w:hAnsi="Times New Roman" w:cs="Times New Roman"/>
          <w:sz w:val="24"/>
          <w:szCs w:val="24"/>
        </w:rPr>
        <w:t>.</w:t>
      </w:r>
    </w:p>
    <w:p w:rsidR="0029398C" w:rsidRPr="00F2598F" w:rsidRDefault="6BDCEDE7" w:rsidP="00876A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20.2. В целях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 xml:space="preserve">, консультаций и информирования о ходе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 xml:space="preserve">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</w:t>
      </w:r>
      <w:r w:rsidR="00F049D9" w:rsidRPr="00F2598F">
        <w:rPr>
          <w:rFonts w:ascii="Times New Roman" w:hAnsi="Times New Roman" w:cs="Times New Roman"/>
          <w:sz w:val="24"/>
          <w:szCs w:val="24"/>
        </w:rPr>
        <w:t xml:space="preserve">официальный </w:t>
      </w:r>
      <w:r w:rsidRPr="00F2598F">
        <w:rPr>
          <w:rFonts w:ascii="Times New Roman" w:hAnsi="Times New Roman" w:cs="Times New Roman"/>
          <w:sz w:val="24"/>
          <w:szCs w:val="24"/>
        </w:rPr>
        <w:t xml:space="preserve">сайт </w:t>
      </w:r>
      <w:r w:rsidR="008E7A3E">
        <w:rPr>
          <w:rFonts w:ascii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1FF0" w:rsidRPr="00F2598F" w:rsidRDefault="00861FF0" w:rsidP="00876A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148" w:rsidRPr="00F2598F" w:rsidRDefault="00415A64" w:rsidP="00793942">
      <w:pPr>
        <w:pStyle w:val="2-"/>
      </w:pPr>
      <w:bookmarkStart w:id="208" w:name="_Toc510617011"/>
      <w:bookmarkStart w:id="209" w:name="_Toc28377953"/>
      <w:bookmarkStart w:id="210" w:name="_Toc40861771"/>
      <w:r w:rsidRPr="00F2598F">
        <w:t xml:space="preserve">21. </w:t>
      </w:r>
      <w:r w:rsidR="6BDCEDE7" w:rsidRPr="00F2598F">
        <w:t xml:space="preserve">Требования к </w:t>
      </w:r>
      <w:r w:rsidR="006531C5">
        <w:t>учреждению</w:t>
      </w:r>
      <w:r w:rsidR="6BDCEDE7" w:rsidRPr="00F2598F">
        <w:t xml:space="preserve"> предоставления </w:t>
      </w:r>
      <w:r w:rsidR="00F04A0C" w:rsidRPr="00F2598F">
        <w:t>Муниципальной услуги</w:t>
      </w:r>
      <w:r w:rsidR="6BDCEDE7" w:rsidRPr="00F2598F">
        <w:t xml:space="preserve"> в электронной форме</w:t>
      </w:r>
      <w:bookmarkStart w:id="211" w:name="_Hlk20900858"/>
      <w:bookmarkEnd w:id="205"/>
      <w:bookmarkEnd w:id="206"/>
      <w:bookmarkEnd w:id="207"/>
      <w:bookmarkEnd w:id="208"/>
      <w:bookmarkEnd w:id="209"/>
      <w:bookmarkEnd w:id="210"/>
    </w:p>
    <w:p w:rsidR="00D97100" w:rsidRPr="00F2598F" w:rsidRDefault="00D97100" w:rsidP="00793942">
      <w:pPr>
        <w:pStyle w:val="2-"/>
      </w:pPr>
    </w:p>
    <w:bookmarkEnd w:id="211"/>
    <w:p w:rsidR="0078729B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21.1. В целях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в электронной форме с использованием РПГУ Заявителем заполняется электронная форма Запроса в карточке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на РПГУ с приложением электронных образов документов и (или) указанием сведений из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и указанных в п</w:t>
      </w:r>
      <w:r w:rsidR="001077CD" w:rsidRPr="00F2598F">
        <w:rPr>
          <w:sz w:val="24"/>
          <w:szCs w:val="24"/>
        </w:rPr>
        <w:t xml:space="preserve">одразделе </w:t>
      </w:r>
      <w:r w:rsidRPr="00F2598F">
        <w:rPr>
          <w:sz w:val="24"/>
          <w:szCs w:val="24"/>
        </w:rPr>
        <w:t>10 настоящего Административного регламента.</w:t>
      </w:r>
    </w:p>
    <w:p w:rsidR="0078729B" w:rsidRPr="00F2598F" w:rsidRDefault="0078729B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21.2.</w:t>
      </w:r>
      <w:r w:rsidRPr="00F2598F">
        <w:rPr>
          <w:sz w:val="24"/>
          <w:szCs w:val="24"/>
        </w:rPr>
        <w:tab/>
        <w:t xml:space="preserve">При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D30B60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в электронной форме осуществляются:</w:t>
      </w:r>
    </w:p>
    <w:p w:rsidR="0078729B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21.2.1. предоставление в порядке, установленном </w:t>
      </w:r>
      <w:r w:rsidR="00A61301" w:rsidRPr="00F2598F">
        <w:rPr>
          <w:sz w:val="24"/>
          <w:szCs w:val="24"/>
        </w:rPr>
        <w:t xml:space="preserve">настоящим </w:t>
      </w:r>
      <w:r w:rsidRPr="00F2598F">
        <w:rPr>
          <w:sz w:val="24"/>
          <w:szCs w:val="24"/>
        </w:rPr>
        <w:t xml:space="preserve">Административным регламентом, информации Заявителю и обеспечение доступа Заявителя к сведениям о </w:t>
      </w:r>
      <w:r w:rsidR="000301D7" w:rsidRPr="00F2598F">
        <w:rPr>
          <w:sz w:val="24"/>
          <w:szCs w:val="24"/>
        </w:rPr>
        <w:t>Муниципальной услуге</w:t>
      </w:r>
      <w:r w:rsidRPr="00F2598F">
        <w:rPr>
          <w:sz w:val="24"/>
          <w:szCs w:val="24"/>
        </w:rPr>
        <w:t>;</w:t>
      </w:r>
    </w:p>
    <w:p w:rsidR="0078729B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21.2.2. подача Запроса и иных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в </w:t>
      </w:r>
      <w:r w:rsidR="008E7A3E">
        <w:rPr>
          <w:sz w:val="24"/>
          <w:szCs w:val="24"/>
        </w:rPr>
        <w:t>Организации</w:t>
      </w:r>
      <w:r w:rsidR="008E7A3E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с использованием РПГУ;</w:t>
      </w:r>
    </w:p>
    <w:p w:rsidR="0078729B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21.2.3. поступление Запроса и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в </w:t>
      </w:r>
      <w:proofErr w:type="gramStart"/>
      <w:r w:rsidRPr="00F2598F">
        <w:rPr>
          <w:sz w:val="24"/>
          <w:szCs w:val="24"/>
        </w:rPr>
        <w:t>интегрированную</w:t>
      </w:r>
      <w:proofErr w:type="gramEnd"/>
      <w:r w:rsidRPr="00F2598F">
        <w:rPr>
          <w:sz w:val="24"/>
          <w:szCs w:val="24"/>
        </w:rPr>
        <w:t xml:space="preserve"> с РПГУ </w:t>
      </w:r>
      <w:r w:rsidR="000E4CFA">
        <w:rPr>
          <w:sz w:val="24"/>
          <w:szCs w:val="24"/>
        </w:rPr>
        <w:t>ВИС</w:t>
      </w:r>
      <w:r w:rsidRPr="00F2598F">
        <w:rPr>
          <w:sz w:val="24"/>
          <w:szCs w:val="24"/>
        </w:rPr>
        <w:t>;</w:t>
      </w:r>
    </w:p>
    <w:p w:rsidR="0078729B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21.2.4. обработка и регистрация Запроса и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,</w:t>
      </w:r>
      <w:r w:rsidR="009F723A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в</w:t>
      </w:r>
      <w:r w:rsidR="000E3D64" w:rsidRPr="00F2598F">
        <w:rPr>
          <w:sz w:val="24"/>
          <w:szCs w:val="24"/>
        </w:rPr>
        <w:t xml:space="preserve"> </w:t>
      </w:r>
      <w:r w:rsidR="000E4CFA">
        <w:rPr>
          <w:sz w:val="24"/>
          <w:szCs w:val="24"/>
        </w:rPr>
        <w:t>ВИС</w:t>
      </w:r>
      <w:r w:rsidRPr="00F2598F">
        <w:rPr>
          <w:sz w:val="24"/>
          <w:szCs w:val="24"/>
        </w:rPr>
        <w:t>;</w:t>
      </w:r>
    </w:p>
    <w:p w:rsidR="0078729B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21.2.5.</w:t>
      </w:r>
      <w:r w:rsidR="009F723A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получение Заявителем уведомлений о ходе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в </w:t>
      </w:r>
      <w:r w:rsidR="001C507C" w:rsidRPr="00F2598F">
        <w:rPr>
          <w:sz w:val="24"/>
          <w:szCs w:val="24"/>
        </w:rPr>
        <w:t>Л</w:t>
      </w:r>
      <w:r w:rsidRPr="00F2598F">
        <w:rPr>
          <w:sz w:val="24"/>
          <w:szCs w:val="24"/>
        </w:rPr>
        <w:t>ичный кабинет на РПГУ;</w:t>
      </w:r>
    </w:p>
    <w:p w:rsidR="0078729B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21.2.6. взаимодействие </w:t>
      </w:r>
      <w:r w:rsidR="008E7A3E">
        <w:rPr>
          <w:sz w:val="24"/>
          <w:szCs w:val="24"/>
        </w:rPr>
        <w:t>Организации</w:t>
      </w:r>
      <w:r w:rsidR="008E7A3E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и иных органов, предоставляющих государственные и муниципальные услуги, участвующих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и указанных в п</w:t>
      </w:r>
      <w:r w:rsidR="001077CD" w:rsidRPr="00F2598F">
        <w:rPr>
          <w:sz w:val="24"/>
          <w:szCs w:val="24"/>
        </w:rPr>
        <w:t>одраздел</w:t>
      </w:r>
      <w:r w:rsidRPr="00F2598F">
        <w:rPr>
          <w:sz w:val="24"/>
          <w:szCs w:val="24"/>
        </w:rPr>
        <w:t xml:space="preserve">ах 5 и 11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регламента, посредством системы электронного межведомственного информационного взаимодействия;</w:t>
      </w:r>
    </w:p>
    <w:p w:rsidR="0078729B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21.2.7.</w:t>
      </w:r>
      <w:r w:rsidR="0078729B" w:rsidRPr="00F2598F">
        <w:rPr>
          <w:sz w:val="24"/>
          <w:szCs w:val="24"/>
        </w:rPr>
        <w:t xml:space="preserve"> возможность оплаты государственной пошлины, иной платы за предоставлени</w:t>
      </w:r>
      <w:r w:rsidR="00533F23" w:rsidRPr="00F2598F">
        <w:rPr>
          <w:sz w:val="24"/>
          <w:szCs w:val="24"/>
        </w:rPr>
        <w:t>е</w:t>
      </w:r>
      <w:r w:rsidR="0078729B" w:rsidRPr="00F2598F">
        <w:rPr>
          <w:sz w:val="24"/>
          <w:szCs w:val="24"/>
        </w:rPr>
        <w:t xml:space="preserve"> </w:t>
      </w:r>
      <w:r w:rsidR="00F04A0C" w:rsidRPr="00F2598F">
        <w:rPr>
          <w:sz w:val="24"/>
          <w:szCs w:val="24"/>
        </w:rPr>
        <w:t>Муниципальной услуги</w:t>
      </w:r>
      <w:r w:rsidR="00D30B60" w:rsidRPr="00F2598F">
        <w:rPr>
          <w:sz w:val="24"/>
          <w:szCs w:val="24"/>
        </w:rPr>
        <w:t xml:space="preserve"> </w:t>
      </w:r>
      <w:r w:rsidR="0078729B" w:rsidRPr="00F2598F">
        <w:rPr>
          <w:sz w:val="24"/>
          <w:szCs w:val="24"/>
        </w:rPr>
        <w:t>посредств</w:t>
      </w:r>
      <w:r w:rsidR="00D30B60" w:rsidRPr="00F2598F">
        <w:rPr>
          <w:sz w:val="24"/>
          <w:szCs w:val="24"/>
        </w:rPr>
        <w:t>ом электронных сер</w:t>
      </w:r>
      <w:r w:rsidR="00D50924" w:rsidRPr="00F2598F">
        <w:rPr>
          <w:sz w:val="24"/>
          <w:szCs w:val="24"/>
        </w:rPr>
        <w:t>вис</w:t>
      </w:r>
      <w:r w:rsidR="00D30B60" w:rsidRPr="00F2598F">
        <w:rPr>
          <w:sz w:val="24"/>
          <w:szCs w:val="24"/>
        </w:rPr>
        <w:t>ов на РПГУ</w:t>
      </w:r>
      <w:r w:rsidR="0078729B" w:rsidRPr="00F2598F">
        <w:rPr>
          <w:sz w:val="24"/>
          <w:szCs w:val="24"/>
        </w:rPr>
        <w:t>;</w:t>
      </w:r>
    </w:p>
    <w:p w:rsidR="0078729B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21.2.8. получение Заявителем сведений о ходе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посредством информационного </w:t>
      </w:r>
      <w:r w:rsidR="00D50924" w:rsidRPr="00F2598F">
        <w:rPr>
          <w:sz w:val="24"/>
          <w:szCs w:val="24"/>
        </w:rPr>
        <w:t>сервис</w:t>
      </w:r>
      <w:r w:rsidRPr="00F2598F">
        <w:rPr>
          <w:sz w:val="24"/>
          <w:szCs w:val="24"/>
        </w:rPr>
        <w:t xml:space="preserve">а «Узнать статус </w:t>
      </w:r>
      <w:r w:rsidR="009F26EB">
        <w:rPr>
          <w:sz w:val="24"/>
          <w:szCs w:val="24"/>
        </w:rPr>
        <w:t>Заявления</w:t>
      </w:r>
      <w:r w:rsidRPr="00F2598F">
        <w:rPr>
          <w:sz w:val="24"/>
          <w:szCs w:val="24"/>
        </w:rPr>
        <w:t>»;</w:t>
      </w:r>
    </w:p>
    <w:p w:rsidR="0078729B" w:rsidRPr="00F2598F" w:rsidRDefault="6BDCEDE7" w:rsidP="00876A90">
      <w:pPr>
        <w:pStyle w:val="11"/>
        <w:widowControl w:val="0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 xml:space="preserve">21.2.9. получение Заявителем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в </w:t>
      </w:r>
      <w:r w:rsidR="00871829" w:rsidRPr="00F2598F">
        <w:rPr>
          <w:sz w:val="24"/>
          <w:szCs w:val="24"/>
        </w:rPr>
        <w:t>Л</w:t>
      </w:r>
      <w:r w:rsidRPr="00F2598F">
        <w:rPr>
          <w:sz w:val="24"/>
          <w:szCs w:val="24"/>
        </w:rPr>
        <w:t xml:space="preserve">ичном кабинете на РПГУ в виде электронного документа, подписанного </w:t>
      </w:r>
      <w:r w:rsidR="000C0D91">
        <w:rPr>
          <w:sz w:val="24"/>
          <w:szCs w:val="24"/>
        </w:rPr>
        <w:t xml:space="preserve">усиленной квалифицированной </w:t>
      </w:r>
      <w:r w:rsidRPr="00F2598F">
        <w:rPr>
          <w:sz w:val="24"/>
          <w:szCs w:val="24"/>
        </w:rPr>
        <w:t xml:space="preserve">ЭП </w:t>
      </w:r>
      <w:r w:rsidR="008511D4">
        <w:rPr>
          <w:sz w:val="24"/>
          <w:szCs w:val="24"/>
        </w:rPr>
        <w:t xml:space="preserve">работника </w:t>
      </w:r>
      <w:r w:rsidR="008E7A3E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>;</w:t>
      </w:r>
    </w:p>
    <w:p w:rsidR="00622B35" w:rsidRPr="00F2598F" w:rsidRDefault="6BDCEDE7" w:rsidP="00876A90">
      <w:pPr>
        <w:pStyle w:val="11"/>
        <w:widowControl w:val="0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21.2.10. направление жалобы на решения, действия (</w:t>
      </w:r>
      <w:r w:rsidR="00B24C5F" w:rsidRPr="00F2598F">
        <w:rPr>
          <w:sz w:val="24"/>
          <w:szCs w:val="24"/>
        </w:rPr>
        <w:t>бездействи</w:t>
      </w:r>
      <w:r w:rsidR="00B24C5F">
        <w:rPr>
          <w:sz w:val="24"/>
          <w:szCs w:val="24"/>
        </w:rPr>
        <w:t>е</w:t>
      </w:r>
      <w:r w:rsidRPr="00F2598F">
        <w:rPr>
          <w:sz w:val="24"/>
          <w:szCs w:val="24"/>
        </w:rPr>
        <w:t xml:space="preserve">) </w:t>
      </w:r>
      <w:r w:rsidR="008E7A3E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</w:t>
      </w:r>
      <w:r w:rsidR="00F716C5">
        <w:rPr>
          <w:sz w:val="24"/>
          <w:szCs w:val="24"/>
        </w:rPr>
        <w:t>работников</w:t>
      </w:r>
      <w:r w:rsidRPr="00F2598F">
        <w:rPr>
          <w:sz w:val="24"/>
          <w:szCs w:val="24"/>
        </w:rPr>
        <w:t xml:space="preserve"> </w:t>
      </w:r>
      <w:r w:rsidR="008E7A3E">
        <w:rPr>
          <w:sz w:val="24"/>
          <w:szCs w:val="24"/>
        </w:rPr>
        <w:t>Организации</w:t>
      </w:r>
      <w:r w:rsidR="008E7A3E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в порядке, установленном в разделе V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регламента.</w:t>
      </w:r>
    </w:p>
    <w:p w:rsidR="00CC520F" w:rsidRPr="00F2598F" w:rsidRDefault="6BDCEDE7" w:rsidP="00876A9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21.3. </w:t>
      </w:r>
      <w:proofErr w:type="gramStart"/>
      <w:r w:rsidRPr="00F2598F">
        <w:rPr>
          <w:rFonts w:ascii="Times New Roman" w:hAnsi="Times New Roman"/>
          <w:sz w:val="24"/>
          <w:szCs w:val="24"/>
        </w:rPr>
        <w:t>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31.10.2018</w:t>
      </w:r>
      <w:r w:rsidR="003614A4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№ 792/37</w:t>
      </w:r>
      <w:r w:rsidR="003F1216" w:rsidRPr="00F2598F">
        <w:rPr>
          <w:rFonts w:ascii="Times New Roman" w:hAnsi="Times New Roman"/>
          <w:sz w:val="24"/>
          <w:szCs w:val="24"/>
        </w:rPr>
        <w:t xml:space="preserve"> </w:t>
      </w:r>
      <w:bookmarkStart w:id="212" w:name="_Hlk22122561"/>
      <w:r w:rsidR="003F1216" w:rsidRPr="00F2598F">
        <w:rPr>
          <w:rFonts w:ascii="Times New Roman" w:hAnsi="Times New Roman"/>
          <w:color w:val="000000"/>
          <w:sz w:val="24"/>
          <w:szCs w:val="24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12"/>
      <w:r w:rsidRPr="00F2598F">
        <w:rPr>
          <w:rFonts w:ascii="Times New Roman" w:hAnsi="Times New Roman"/>
          <w:sz w:val="24"/>
          <w:szCs w:val="24"/>
        </w:rPr>
        <w:t>:</w:t>
      </w:r>
      <w:proofErr w:type="gramEnd"/>
    </w:p>
    <w:p w:rsidR="00256E48" w:rsidRPr="00F2598F" w:rsidRDefault="00CC520F" w:rsidP="00876A9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21.3.1. </w:t>
      </w:r>
      <w:r w:rsidR="00256E48" w:rsidRPr="00F2598F">
        <w:rPr>
          <w:sz w:val="24"/>
          <w:szCs w:val="24"/>
        </w:rPr>
        <w:t>Электронные документы представляются в следующих форматах: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а) </w:t>
      </w:r>
      <w:proofErr w:type="spellStart"/>
      <w:r w:rsidRPr="00F2598F">
        <w:rPr>
          <w:sz w:val="24"/>
          <w:szCs w:val="24"/>
        </w:rPr>
        <w:t>xml</w:t>
      </w:r>
      <w:proofErr w:type="spellEnd"/>
      <w:r w:rsidRPr="00F2598F">
        <w:rPr>
          <w:sz w:val="24"/>
          <w:szCs w:val="24"/>
        </w:rPr>
        <w:t xml:space="preserve"> – для формализованных документов;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б) </w:t>
      </w:r>
      <w:r w:rsidR="005C1730" w:rsidRPr="00F2598F">
        <w:rPr>
          <w:sz w:val="24"/>
          <w:szCs w:val="24"/>
          <w:lang w:val="en-US"/>
        </w:rPr>
        <w:t>d</w:t>
      </w:r>
      <w:proofErr w:type="spellStart"/>
      <w:r w:rsidRPr="00F2598F">
        <w:rPr>
          <w:sz w:val="24"/>
          <w:szCs w:val="24"/>
        </w:rPr>
        <w:t>oc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docx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odt</w:t>
      </w:r>
      <w:proofErr w:type="spellEnd"/>
      <w:r w:rsidRPr="00F2598F">
        <w:rPr>
          <w:sz w:val="24"/>
          <w:szCs w:val="24"/>
        </w:rP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в) </w:t>
      </w:r>
      <w:proofErr w:type="spellStart"/>
      <w:r w:rsidRPr="00F2598F">
        <w:rPr>
          <w:sz w:val="24"/>
          <w:szCs w:val="24"/>
        </w:rPr>
        <w:t>xls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xlsx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ods</w:t>
      </w:r>
      <w:proofErr w:type="spellEnd"/>
      <w:r w:rsidRPr="00F2598F">
        <w:rPr>
          <w:sz w:val="24"/>
          <w:szCs w:val="24"/>
        </w:rPr>
        <w:t xml:space="preserve"> – для документов, содержащих расчеты;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г) </w:t>
      </w:r>
      <w:proofErr w:type="spellStart"/>
      <w:r w:rsidRPr="00F2598F">
        <w:rPr>
          <w:sz w:val="24"/>
          <w:szCs w:val="24"/>
        </w:rPr>
        <w:t>pdf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jpg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jpeg</w:t>
      </w:r>
      <w:proofErr w:type="spellEnd"/>
      <w:r w:rsidRPr="00F2598F">
        <w:rPr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</w:t>
      </w:r>
      <w:r w:rsidR="00A7492C" w:rsidRPr="00F2598F">
        <w:rPr>
          <w:sz w:val="24"/>
          <w:szCs w:val="24"/>
        </w:rPr>
        <w:t>.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2598F">
        <w:rPr>
          <w:sz w:val="24"/>
          <w:szCs w:val="24"/>
        </w:rPr>
        <w:t>dpi</w:t>
      </w:r>
      <w:proofErr w:type="spellEnd"/>
      <w:r w:rsidRPr="00F2598F">
        <w:rPr>
          <w:sz w:val="24"/>
          <w:szCs w:val="24"/>
        </w:rPr>
        <w:t xml:space="preserve"> (масштаб 1:1) с использованием следующих режимов: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а) «черно-белый» (при отсутствии в документе графических изображений и (или) цветного текста);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777B70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21.3.3. Электронные документы должны обеспечивать: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а) возможность идентифицировать документ и количество листов в документе;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в) содержать оглавление, соответствующее смыслу и содержанию документа;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256E48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21.3.</w:t>
      </w:r>
      <w:r w:rsidR="00B96966" w:rsidRPr="00F2598F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Документы, подлежащие представлению в форматах </w:t>
      </w:r>
      <w:proofErr w:type="spellStart"/>
      <w:r w:rsidRPr="00F2598F">
        <w:rPr>
          <w:sz w:val="24"/>
          <w:szCs w:val="24"/>
        </w:rPr>
        <w:t>xls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xlsx</w:t>
      </w:r>
      <w:proofErr w:type="spellEnd"/>
      <w:r w:rsidRPr="00F2598F">
        <w:rPr>
          <w:sz w:val="24"/>
          <w:szCs w:val="24"/>
        </w:rPr>
        <w:t xml:space="preserve"> или </w:t>
      </w:r>
      <w:proofErr w:type="spellStart"/>
      <w:r w:rsidRPr="00F2598F">
        <w:rPr>
          <w:sz w:val="24"/>
          <w:szCs w:val="24"/>
        </w:rPr>
        <w:t>ods</w:t>
      </w:r>
      <w:proofErr w:type="spellEnd"/>
      <w:r w:rsidRPr="00F2598F">
        <w:rPr>
          <w:sz w:val="24"/>
          <w:szCs w:val="24"/>
        </w:rPr>
        <w:t>, формируются в виде отдельного электронного документа.</w:t>
      </w:r>
    </w:p>
    <w:p w:rsidR="00CC520F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21.3.</w:t>
      </w:r>
      <w:r w:rsidR="00B96966" w:rsidRPr="00F2598F">
        <w:rPr>
          <w:sz w:val="24"/>
          <w:szCs w:val="24"/>
        </w:rPr>
        <w:t>5</w:t>
      </w:r>
      <w:r w:rsidRPr="00F2598F">
        <w:rPr>
          <w:sz w:val="24"/>
          <w:szCs w:val="24"/>
        </w:rPr>
        <w:t>. Максимально допустимый размер прикрепленного пакета документов не должен превышать 10 ГБ.</w:t>
      </w:r>
    </w:p>
    <w:p w:rsidR="00D364CB" w:rsidRPr="00F2598F" w:rsidRDefault="00D364CB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CC520F" w:rsidRPr="008E7A3E" w:rsidRDefault="00415A64" w:rsidP="00793942">
      <w:pPr>
        <w:pStyle w:val="2-"/>
      </w:pPr>
      <w:bookmarkStart w:id="213" w:name="_Toc28377954"/>
      <w:bookmarkStart w:id="214" w:name="_Toc40861772"/>
      <w:r w:rsidRPr="008E7A3E">
        <w:t xml:space="preserve">22. </w:t>
      </w:r>
      <w:bookmarkStart w:id="215" w:name="_Toc437973300"/>
      <w:bookmarkStart w:id="216" w:name="_Toc438110042"/>
      <w:bookmarkStart w:id="217" w:name="_Toc438376247"/>
      <w:bookmarkStart w:id="218" w:name="_Toc510617012"/>
      <w:bookmarkStart w:id="219" w:name="_Hlk20900871"/>
      <w:r w:rsidR="1422F11F" w:rsidRPr="008E7A3E">
        <w:t xml:space="preserve">Требования к </w:t>
      </w:r>
      <w:r w:rsidR="006531C5" w:rsidRPr="008E7A3E">
        <w:t>учреждению</w:t>
      </w:r>
      <w:r w:rsidR="008E7A3E" w:rsidRPr="008E7A3E">
        <w:t xml:space="preserve"> </w:t>
      </w:r>
      <w:r w:rsidR="1422F11F" w:rsidRPr="008E7A3E">
        <w:t xml:space="preserve">предоставления </w:t>
      </w:r>
      <w:r w:rsidR="00F04A0C" w:rsidRPr="008E7A3E">
        <w:t>Муниципальной услуги</w:t>
      </w:r>
      <w:r w:rsidR="1422F11F" w:rsidRPr="008E7A3E">
        <w:t xml:space="preserve"> в МФЦ</w:t>
      </w:r>
      <w:bookmarkEnd w:id="213"/>
      <w:bookmarkEnd w:id="214"/>
      <w:bookmarkEnd w:id="215"/>
      <w:bookmarkEnd w:id="216"/>
      <w:bookmarkEnd w:id="217"/>
      <w:bookmarkEnd w:id="218"/>
      <w:bookmarkEnd w:id="219"/>
    </w:p>
    <w:p w:rsidR="00D364CB" w:rsidRPr="008E7A3E" w:rsidRDefault="00D364CB" w:rsidP="00793942">
      <w:pPr>
        <w:pStyle w:val="2-"/>
      </w:pPr>
    </w:p>
    <w:p w:rsidR="00461595" w:rsidRPr="00782DCB" w:rsidRDefault="00B96966" w:rsidP="00876A90">
      <w:pPr>
        <w:pStyle w:val="affff4"/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2DCB">
        <w:rPr>
          <w:rFonts w:ascii="Times New Roman" w:hAnsi="Times New Roman"/>
          <w:sz w:val="24"/>
          <w:szCs w:val="24"/>
        </w:rPr>
        <w:t xml:space="preserve"> </w:t>
      </w:r>
      <w:r w:rsidR="00F04A0C" w:rsidRPr="00782DCB">
        <w:rPr>
          <w:rFonts w:ascii="Times New Roman" w:eastAsia="Times New Roman" w:hAnsi="Times New Roman"/>
          <w:sz w:val="24"/>
          <w:szCs w:val="24"/>
        </w:rPr>
        <w:t>Муниципальн</w:t>
      </w:r>
      <w:r w:rsidR="0058758F" w:rsidRPr="00782DCB">
        <w:rPr>
          <w:rFonts w:ascii="Times New Roman" w:eastAsia="Times New Roman" w:hAnsi="Times New Roman"/>
          <w:sz w:val="24"/>
          <w:szCs w:val="24"/>
        </w:rPr>
        <w:t>ая</w:t>
      </w:r>
      <w:r w:rsidR="00F04A0C" w:rsidRPr="00782DCB">
        <w:rPr>
          <w:rFonts w:ascii="Times New Roman" w:eastAsia="Times New Roman" w:hAnsi="Times New Roman"/>
          <w:sz w:val="24"/>
          <w:szCs w:val="24"/>
        </w:rPr>
        <w:t xml:space="preserve"> услуг</w:t>
      </w:r>
      <w:r w:rsidR="0058758F" w:rsidRPr="00782DCB">
        <w:rPr>
          <w:rFonts w:ascii="Times New Roman" w:eastAsia="Times New Roman" w:hAnsi="Times New Roman"/>
          <w:sz w:val="24"/>
          <w:szCs w:val="24"/>
        </w:rPr>
        <w:t>а</w:t>
      </w:r>
      <w:r w:rsidR="00946620" w:rsidRPr="00782DCB">
        <w:rPr>
          <w:rFonts w:ascii="Times New Roman" w:hAnsi="Times New Roman"/>
          <w:sz w:val="24"/>
          <w:szCs w:val="24"/>
        </w:rPr>
        <w:t xml:space="preserve"> в МФЦ </w:t>
      </w:r>
      <w:r w:rsidR="0058758F" w:rsidRPr="00782DCB">
        <w:rPr>
          <w:rFonts w:ascii="Times New Roman" w:hAnsi="Times New Roman"/>
          <w:sz w:val="24"/>
          <w:szCs w:val="24"/>
        </w:rPr>
        <w:t xml:space="preserve">не предоставляется. </w:t>
      </w:r>
    </w:p>
    <w:p w:rsidR="008E7A3E" w:rsidRPr="008E7A3E" w:rsidRDefault="008E7A3E" w:rsidP="008E7A3E">
      <w:pPr>
        <w:pStyle w:val="affff4"/>
        <w:widowControl w:val="0"/>
        <w:spacing w:after="0" w:line="240" w:lineRule="auto"/>
        <w:ind w:left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F152E" w:rsidRPr="00F2598F" w:rsidRDefault="6BDCEDE7" w:rsidP="00876A90">
      <w:pPr>
        <w:pStyle w:val="1-"/>
        <w:widowControl w:val="0"/>
      </w:pPr>
      <w:bookmarkStart w:id="220" w:name="_Toc437973301"/>
      <w:bookmarkStart w:id="221" w:name="_Toc438110043"/>
      <w:bookmarkStart w:id="222" w:name="_Toc438376249"/>
      <w:bookmarkStart w:id="223" w:name="_Toc510617013"/>
      <w:bookmarkStart w:id="224" w:name="_Toc28377955"/>
      <w:bookmarkStart w:id="225" w:name="_Toc40861773"/>
      <w:bookmarkStart w:id="226" w:name="_Hlk20900899"/>
      <w:r w:rsidRPr="00F2598F">
        <w:lastRenderedPageBreak/>
        <w:t>Состав, последовательность и сроки выполнения административных процедур (действий), требования к порядку их выполнения</w:t>
      </w:r>
      <w:bookmarkEnd w:id="220"/>
      <w:bookmarkEnd w:id="221"/>
      <w:bookmarkEnd w:id="222"/>
      <w:bookmarkEnd w:id="223"/>
      <w:bookmarkEnd w:id="224"/>
      <w:bookmarkEnd w:id="225"/>
    </w:p>
    <w:p w:rsidR="00D364CB" w:rsidRPr="00F2598F" w:rsidRDefault="00D364CB" w:rsidP="00876A90">
      <w:pPr>
        <w:pStyle w:val="1-"/>
        <w:numPr>
          <w:ilvl w:val="0"/>
          <w:numId w:val="0"/>
        </w:numPr>
        <w:jc w:val="left"/>
      </w:pPr>
    </w:p>
    <w:p w:rsidR="000E6C84" w:rsidRDefault="00B96966" w:rsidP="00793942">
      <w:pPr>
        <w:pStyle w:val="2-"/>
      </w:pPr>
      <w:bookmarkStart w:id="227" w:name="_Toc40861774"/>
      <w:r w:rsidRPr="00F2598F">
        <w:t xml:space="preserve">23. </w:t>
      </w:r>
      <w:bookmarkStart w:id="228" w:name="_Toc437973302"/>
      <w:bookmarkStart w:id="229" w:name="_Toc438110044"/>
      <w:bookmarkStart w:id="230" w:name="_Toc438376250"/>
      <w:bookmarkStart w:id="231" w:name="_Toc510617014"/>
      <w:bookmarkStart w:id="232" w:name="_Toc28377956"/>
      <w:r w:rsidR="6BDCEDE7" w:rsidRPr="00F2598F">
        <w:t xml:space="preserve">Состав, последовательность и сроки выполнения административных процедур (действий) при предоставлении </w:t>
      </w:r>
      <w:r w:rsidR="00F04A0C" w:rsidRPr="00F2598F">
        <w:t>Муниципальной услуги</w:t>
      </w:r>
      <w:bookmarkEnd w:id="227"/>
      <w:bookmarkEnd w:id="228"/>
      <w:bookmarkEnd w:id="229"/>
      <w:bookmarkEnd w:id="230"/>
      <w:bookmarkEnd w:id="231"/>
      <w:bookmarkEnd w:id="232"/>
      <w:r w:rsidR="0039012E" w:rsidRPr="00F2598F">
        <w:t xml:space="preserve"> </w:t>
      </w:r>
    </w:p>
    <w:p w:rsidR="004C7E39" w:rsidRPr="00F2598F" w:rsidRDefault="004C7E39" w:rsidP="00793942">
      <w:pPr>
        <w:pStyle w:val="2-"/>
      </w:pPr>
    </w:p>
    <w:bookmarkEnd w:id="226"/>
    <w:p w:rsidR="000E6C84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23.1. </w:t>
      </w:r>
      <w:r w:rsidR="009A07F0" w:rsidRPr="00F2598F">
        <w:rPr>
          <w:sz w:val="24"/>
          <w:szCs w:val="24"/>
        </w:rPr>
        <w:t>Перечень административных процедур</w:t>
      </w:r>
      <w:r w:rsidR="00094655" w:rsidRPr="00F2598F">
        <w:rPr>
          <w:sz w:val="24"/>
          <w:szCs w:val="24"/>
        </w:rPr>
        <w:t>:</w:t>
      </w:r>
    </w:p>
    <w:p w:rsidR="00EC354D" w:rsidRPr="00EC354D" w:rsidRDefault="00EC354D" w:rsidP="00876A90">
      <w:pPr>
        <w:pStyle w:val="11"/>
        <w:numPr>
          <w:ilvl w:val="1"/>
          <w:numId w:val="0"/>
        </w:num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23.1.1. </w:t>
      </w:r>
      <w:r w:rsidR="00774DF2">
        <w:rPr>
          <w:sz w:val="24"/>
          <w:szCs w:val="24"/>
        </w:rPr>
        <w:t>п</w:t>
      </w:r>
      <w:r w:rsidRPr="00EC354D">
        <w:rPr>
          <w:sz w:val="24"/>
          <w:szCs w:val="24"/>
        </w:rPr>
        <w:t>рием и регистрация Запроса и документов, необходимых для предоставления Муниципальной услуги</w:t>
      </w:r>
      <w:r>
        <w:rPr>
          <w:sz w:val="24"/>
          <w:szCs w:val="24"/>
        </w:rPr>
        <w:t>;</w:t>
      </w:r>
    </w:p>
    <w:p w:rsidR="00EC354D" w:rsidRPr="00EC354D" w:rsidRDefault="00EC354D" w:rsidP="00876A90">
      <w:pPr>
        <w:pStyle w:val="11"/>
        <w:numPr>
          <w:ilvl w:val="1"/>
          <w:numId w:val="0"/>
        </w:num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23.1.2. </w:t>
      </w:r>
      <w:r w:rsidR="00774DF2">
        <w:rPr>
          <w:sz w:val="24"/>
          <w:szCs w:val="24"/>
        </w:rPr>
        <w:t>ф</w:t>
      </w:r>
      <w:r w:rsidRPr="00EC354D">
        <w:rPr>
          <w:sz w:val="24"/>
          <w:szCs w:val="24"/>
        </w:rPr>
        <w:t>ормирование и направление межведомственных информационных запросов</w:t>
      </w:r>
      <w:r>
        <w:rPr>
          <w:sz w:val="24"/>
          <w:szCs w:val="24"/>
        </w:rPr>
        <w:t xml:space="preserve"> </w:t>
      </w:r>
      <w:r w:rsidRPr="00EC354D">
        <w:rPr>
          <w:sz w:val="24"/>
          <w:szCs w:val="24"/>
        </w:rPr>
        <w:t>в органы (организации), участвующие в предоставлении Муниципальной услуги</w:t>
      </w:r>
      <w:r>
        <w:rPr>
          <w:sz w:val="24"/>
          <w:szCs w:val="24"/>
        </w:rPr>
        <w:t>;</w:t>
      </w:r>
    </w:p>
    <w:p w:rsidR="00EC354D" w:rsidRDefault="00EC354D" w:rsidP="00876A90">
      <w:pPr>
        <w:pStyle w:val="11"/>
        <w:numPr>
          <w:ilvl w:val="1"/>
          <w:numId w:val="0"/>
        </w:num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23.1.3. </w:t>
      </w:r>
      <w:r w:rsidR="00774DF2">
        <w:rPr>
          <w:sz w:val="24"/>
          <w:szCs w:val="24"/>
        </w:rPr>
        <w:t>р</w:t>
      </w:r>
      <w:r w:rsidRPr="00EC354D">
        <w:rPr>
          <w:sz w:val="24"/>
          <w:szCs w:val="24"/>
        </w:rPr>
        <w:t>ассмотрение документов и принятие предварительного решения</w:t>
      </w:r>
      <w:r>
        <w:rPr>
          <w:sz w:val="24"/>
          <w:szCs w:val="24"/>
        </w:rPr>
        <w:t>;</w:t>
      </w:r>
    </w:p>
    <w:p w:rsidR="00EC354D" w:rsidRPr="00EC354D" w:rsidRDefault="00EC354D" w:rsidP="00876A90">
      <w:pPr>
        <w:pStyle w:val="11"/>
        <w:numPr>
          <w:ilvl w:val="1"/>
          <w:numId w:val="0"/>
        </w:num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23.1.4. </w:t>
      </w:r>
      <w:r w:rsidR="00774DF2">
        <w:rPr>
          <w:sz w:val="24"/>
          <w:szCs w:val="24"/>
        </w:rPr>
        <w:t>п</w:t>
      </w:r>
      <w:r w:rsidRPr="00EC354D">
        <w:rPr>
          <w:sz w:val="24"/>
          <w:szCs w:val="24"/>
        </w:rPr>
        <w:t>роведение приемных (вступительных) испытаний (при необходимости)</w:t>
      </w:r>
      <w:r>
        <w:rPr>
          <w:sz w:val="24"/>
          <w:szCs w:val="24"/>
        </w:rPr>
        <w:t>;</w:t>
      </w:r>
      <w:r w:rsidRPr="00EC354D">
        <w:rPr>
          <w:sz w:val="24"/>
          <w:szCs w:val="24"/>
        </w:rPr>
        <w:t xml:space="preserve"> </w:t>
      </w:r>
    </w:p>
    <w:p w:rsidR="00EC354D" w:rsidRPr="00EC354D" w:rsidRDefault="00EC354D" w:rsidP="00876A90">
      <w:pPr>
        <w:pStyle w:val="11"/>
        <w:numPr>
          <w:ilvl w:val="1"/>
          <w:numId w:val="0"/>
        </w:num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23.1.5. </w:t>
      </w:r>
      <w:r w:rsidR="00774DF2">
        <w:rPr>
          <w:sz w:val="24"/>
          <w:szCs w:val="24"/>
        </w:rPr>
        <w:t>п</w:t>
      </w:r>
      <w:r w:rsidRPr="00EC354D">
        <w:rPr>
          <w:sz w:val="24"/>
          <w:szCs w:val="24"/>
        </w:rPr>
        <w:t>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</w:r>
      <w:r>
        <w:rPr>
          <w:sz w:val="24"/>
          <w:szCs w:val="24"/>
        </w:rPr>
        <w:t>;</w:t>
      </w:r>
    </w:p>
    <w:p w:rsidR="00F103F4" w:rsidRDefault="00EC354D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23.1.6. </w:t>
      </w:r>
      <w:r w:rsidR="00774DF2">
        <w:rPr>
          <w:sz w:val="24"/>
          <w:szCs w:val="24"/>
        </w:rPr>
        <w:t>в</w:t>
      </w:r>
      <w:r w:rsidRPr="00EC354D">
        <w:rPr>
          <w:sz w:val="24"/>
          <w:szCs w:val="24"/>
        </w:rPr>
        <w:t>ыдача результата предоставления Муниципальной услуги Заявителю</w:t>
      </w:r>
      <w:r>
        <w:rPr>
          <w:sz w:val="24"/>
          <w:szCs w:val="24"/>
        </w:rPr>
        <w:t>.</w:t>
      </w:r>
    </w:p>
    <w:p w:rsidR="001A4207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23.2.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</w:t>
      </w:r>
      <w:r w:rsidR="000A2572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приведен в Приложении </w:t>
      </w:r>
      <w:r w:rsidR="005F759D" w:rsidRPr="00F2598F">
        <w:rPr>
          <w:sz w:val="24"/>
          <w:szCs w:val="24"/>
        </w:rPr>
        <w:t>1</w:t>
      </w:r>
      <w:r w:rsidR="00A8795F">
        <w:rPr>
          <w:sz w:val="24"/>
          <w:szCs w:val="24"/>
        </w:rPr>
        <w:t>1</w:t>
      </w:r>
      <w:r w:rsidRPr="00F2598F">
        <w:rPr>
          <w:sz w:val="24"/>
          <w:szCs w:val="24"/>
        </w:rPr>
        <w:t xml:space="preserve"> к </w:t>
      </w:r>
      <w:r w:rsidR="00A61301" w:rsidRPr="00F2598F">
        <w:rPr>
          <w:sz w:val="24"/>
          <w:szCs w:val="24"/>
        </w:rPr>
        <w:t xml:space="preserve">настоящему </w:t>
      </w:r>
      <w:r w:rsidRPr="00F2598F">
        <w:rPr>
          <w:sz w:val="24"/>
          <w:szCs w:val="24"/>
        </w:rPr>
        <w:t>Административному регламенту.</w:t>
      </w:r>
    </w:p>
    <w:p w:rsidR="00464C74" w:rsidRPr="00F2598F" w:rsidRDefault="005748EB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23.3. </w:t>
      </w:r>
      <w:r w:rsidR="00464C74" w:rsidRPr="00F2598F">
        <w:rPr>
          <w:color w:val="000000"/>
          <w:sz w:val="24"/>
          <w:szCs w:val="24"/>
        </w:rPr>
        <w:t xml:space="preserve">Исправление допущенных опечаток и ошибок в документах, выданных в результате предоставления Муниципальной услуги, осуществляется в следующем порядке: </w:t>
      </w:r>
    </w:p>
    <w:p w:rsidR="00464C74" w:rsidRPr="00F2598F" w:rsidRDefault="00464C74" w:rsidP="00876A90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23.3.1. Заявитель при обнаружении опечаток и ошибок в документах, выданных в результате предоставления Муни</w:t>
      </w:r>
      <w:r w:rsidR="005855F1" w:rsidRPr="00F2598F">
        <w:rPr>
          <w:sz w:val="24"/>
          <w:szCs w:val="24"/>
        </w:rPr>
        <w:t xml:space="preserve">ципальной услуги, обращается в </w:t>
      </w:r>
      <w:r w:rsidR="008E7A3E">
        <w:rPr>
          <w:sz w:val="24"/>
          <w:szCs w:val="24"/>
        </w:rPr>
        <w:t>О</w:t>
      </w:r>
      <w:r w:rsidR="00370D08">
        <w:rPr>
          <w:sz w:val="24"/>
          <w:szCs w:val="24"/>
        </w:rPr>
        <w:t>рганизацию</w:t>
      </w:r>
      <w:r w:rsidRPr="00F2598F">
        <w:rPr>
          <w:sz w:val="24"/>
          <w:szCs w:val="24"/>
        </w:rPr>
        <w:t xml:space="preserve"> (лично, по почте, электронной почте) с заявлением о необходимости исправления опечаток и ошибок, которое содержит их описание. </w:t>
      </w:r>
    </w:p>
    <w:p w:rsidR="00464C74" w:rsidRPr="00F2598F" w:rsidRDefault="00464C74" w:rsidP="00876A90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23.3.</w:t>
      </w:r>
      <w:r w:rsidR="00467641">
        <w:rPr>
          <w:sz w:val="24"/>
          <w:szCs w:val="24"/>
        </w:rPr>
        <w:t>1</w:t>
      </w:r>
      <w:r w:rsidRPr="00F2598F">
        <w:rPr>
          <w:sz w:val="24"/>
          <w:szCs w:val="24"/>
        </w:rPr>
        <w:t>.</w:t>
      </w:r>
      <w:r w:rsidR="00845E57">
        <w:rPr>
          <w:sz w:val="24"/>
          <w:szCs w:val="24"/>
        </w:rPr>
        <w:t>1</w:t>
      </w:r>
      <w:r w:rsidR="00467641">
        <w:rPr>
          <w:sz w:val="24"/>
          <w:szCs w:val="24"/>
        </w:rPr>
        <w:t>.</w:t>
      </w:r>
      <w:r w:rsidRPr="00F2598F">
        <w:rPr>
          <w:sz w:val="24"/>
          <w:szCs w:val="24"/>
        </w:rPr>
        <w:t xml:space="preserve"> </w:t>
      </w:r>
      <w:r w:rsidR="00785C03">
        <w:rPr>
          <w:sz w:val="24"/>
          <w:szCs w:val="24"/>
        </w:rPr>
        <w:t>Организация</w:t>
      </w:r>
      <w:r w:rsidR="007F3F9C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обеспечивает устранение опечаток и ошибок в документах, являющихся результатом предоставления Муниципальной услуги.</w:t>
      </w:r>
    </w:p>
    <w:p w:rsidR="00464C74" w:rsidRDefault="00464C74" w:rsidP="00876A90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23.3.</w:t>
      </w:r>
      <w:r w:rsidR="00467641">
        <w:rPr>
          <w:sz w:val="24"/>
          <w:szCs w:val="24"/>
        </w:rPr>
        <w:t>1</w:t>
      </w:r>
      <w:r w:rsidRPr="00F2598F">
        <w:rPr>
          <w:sz w:val="24"/>
          <w:szCs w:val="24"/>
        </w:rPr>
        <w:t>.</w:t>
      </w:r>
      <w:r w:rsidR="00C96A23">
        <w:rPr>
          <w:sz w:val="24"/>
          <w:szCs w:val="24"/>
        </w:rPr>
        <w:t>2</w:t>
      </w:r>
      <w:r w:rsidR="00467641">
        <w:rPr>
          <w:sz w:val="24"/>
          <w:szCs w:val="24"/>
        </w:rPr>
        <w:t>.</w:t>
      </w:r>
      <w:r w:rsidRPr="00F2598F">
        <w:rPr>
          <w:sz w:val="24"/>
          <w:szCs w:val="24"/>
        </w:rPr>
        <w:t xml:space="preserve"> Срок устранения опечаток и ошибок не должен превышать </w:t>
      </w:r>
      <w:r w:rsidR="005E3591">
        <w:rPr>
          <w:sz w:val="24"/>
          <w:szCs w:val="24"/>
        </w:rPr>
        <w:t>5</w:t>
      </w:r>
      <w:r w:rsidRPr="00F2598F">
        <w:rPr>
          <w:sz w:val="24"/>
          <w:szCs w:val="24"/>
        </w:rPr>
        <w:t xml:space="preserve"> (</w:t>
      </w:r>
      <w:r w:rsidR="00A71806">
        <w:rPr>
          <w:sz w:val="24"/>
          <w:szCs w:val="24"/>
        </w:rPr>
        <w:t>Пяти</w:t>
      </w:r>
      <w:r w:rsidRPr="00F2598F">
        <w:rPr>
          <w:sz w:val="24"/>
          <w:szCs w:val="24"/>
        </w:rPr>
        <w:t xml:space="preserve">) рабочих дней с момента регистрации заявления, указанного в </w:t>
      </w:r>
      <w:r w:rsidR="00207EDB">
        <w:rPr>
          <w:sz w:val="24"/>
          <w:szCs w:val="24"/>
        </w:rPr>
        <w:t>под</w:t>
      </w:r>
      <w:r w:rsidRPr="00F2598F">
        <w:rPr>
          <w:sz w:val="24"/>
          <w:szCs w:val="24"/>
        </w:rPr>
        <w:t>пункте 23.3.1 настоящего Административного регламента.</w:t>
      </w:r>
    </w:p>
    <w:p w:rsidR="0051678F" w:rsidRDefault="00467641" w:rsidP="00876A90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23.3.2. </w:t>
      </w:r>
      <w:r w:rsidR="0051678F">
        <w:rPr>
          <w:sz w:val="24"/>
          <w:szCs w:val="24"/>
        </w:rPr>
        <w:t>При самостоятельном выявлении</w:t>
      </w:r>
      <w:r w:rsidR="00B70868">
        <w:rPr>
          <w:sz w:val="24"/>
          <w:szCs w:val="24"/>
        </w:rPr>
        <w:t xml:space="preserve"> работником </w:t>
      </w:r>
      <w:r w:rsidR="00785C03">
        <w:rPr>
          <w:sz w:val="24"/>
          <w:szCs w:val="24"/>
        </w:rPr>
        <w:t xml:space="preserve">Организации </w:t>
      </w:r>
      <w:r w:rsidR="0051678F">
        <w:rPr>
          <w:sz w:val="24"/>
          <w:szCs w:val="24"/>
        </w:rPr>
        <w:t>допущенных им технических ошибок (описка, опечатка и прочее) и принятии решения о необходимости их устранения:</w:t>
      </w:r>
    </w:p>
    <w:p w:rsidR="00B70868" w:rsidRDefault="0051678F" w:rsidP="00876A90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23.3.2.1. </w:t>
      </w:r>
      <w:r w:rsidR="00785C03">
        <w:rPr>
          <w:sz w:val="24"/>
          <w:szCs w:val="24"/>
        </w:rPr>
        <w:t>З</w:t>
      </w:r>
      <w:r>
        <w:rPr>
          <w:sz w:val="24"/>
          <w:szCs w:val="24"/>
        </w:rPr>
        <w:t>аявитель уведомляется о необходимости переоформления выданных документов, в том числе посредством направления почтового отправления по адресу, указанному в Запросе, не позднее следующего дня с момента обнаружения ошибок;</w:t>
      </w:r>
    </w:p>
    <w:p w:rsidR="00785C03" w:rsidRDefault="0051678F" w:rsidP="00785C03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23.3.2.2. исправление технических ошибок осуществляется в течение 5 (Пяти) рабочих дней.</w:t>
      </w:r>
    </w:p>
    <w:p w:rsidR="000D6DB0" w:rsidRDefault="0051678F" w:rsidP="00785C03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5410F2" w:rsidRPr="00F2598F" w:rsidRDefault="005410F2" w:rsidP="00876A90">
      <w:pPr>
        <w:pStyle w:val="11"/>
        <w:numPr>
          <w:ilvl w:val="1"/>
          <w:numId w:val="0"/>
        </w:numPr>
        <w:spacing w:line="240" w:lineRule="auto"/>
        <w:rPr>
          <w:sz w:val="24"/>
          <w:szCs w:val="24"/>
        </w:rPr>
      </w:pPr>
    </w:p>
    <w:p w:rsidR="00CA5A5F" w:rsidRPr="00F2598F" w:rsidRDefault="6BDCEDE7" w:rsidP="00876A90">
      <w:pPr>
        <w:pStyle w:val="1-"/>
        <w:rPr>
          <w:iCs w:val="0"/>
        </w:rPr>
      </w:pPr>
      <w:bookmarkStart w:id="233" w:name="_Toc438727100"/>
      <w:bookmarkStart w:id="234" w:name="_Toc510617015"/>
      <w:bookmarkStart w:id="235" w:name="_Toc28377957"/>
      <w:bookmarkStart w:id="236" w:name="_Toc40861775"/>
      <w:bookmarkStart w:id="237" w:name="_Hlk20900919"/>
      <w:bookmarkStart w:id="238" w:name="_Toc437973305"/>
      <w:bookmarkStart w:id="239" w:name="_Toc438110047"/>
      <w:bookmarkStart w:id="240" w:name="_Toc438376258"/>
      <w:r w:rsidRPr="00F2598F">
        <w:rPr>
          <w:iCs w:val="0"/>
        </w:rPr>
        <w:t xml:space="preserve">Порядок и формы </w:t>
      </w:r>
      <w:proofErr w:type="gramStart"/>
      <w:r w:rsidRPr="00F2598F">
        <w:rPr>
          <w:iCs w:val="0"/>
        </w:rPr>
        <w:t>контроля за</w:t>
      </w:r>
      <w:proofErr w:type="gramEnd"/>
      <w:r w:rsidRPr="00F2598F">
        <w:rPr>
          <w:iCs w:val="0"/>
        </w:rPr>
        <w:t xml:space="preserve"> исполнением Административного регламента</w:t>
      </w:r>
      <w:bookmarkEnd w:id="233"/>
      <w:bookmarkEnd w:id="234"/>
      <w:bookmarkEnd w:id="235"/>
      <w:bookmarkEnd w:id="236"/>
    </w:p>
    <w:p w:rsidR="00D364CB" w:rsidRPr="00F2598F" w:rsidRDefault="00D364CB" w:rsidP="00876A90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CA5A5F" w:rsidRPr="00F2598F" w:rsidRDefault="00D364CB" w:rsidP="00793942">
      <w:pPr>
        <w:pStyle w:val="2-"/>
      </w:pPr>
      <w:bookmarkStart w:id="241" w:name="_Toc28377958"/>
      <w:bookmarkStart w:id="242" w:name="_Toc40861776"/>
      <w:bookmarkStart w:id="243" w:name="_Toc510617017"/>
      <w:r w:rsidRPr="00F2598F">
        <w:t xml:space="preserve">24. </w:t>
      </w:r>
      <w:r w:rsidR="6BDCEDE7" w:rsidRPr="00F2598F">
        <w:t xml:space="preserve">Порядок осуществления текущего </w:t>
      </w:r>
      <w:proofErr w:type="gramStart"/>
      <w:r w:rsidR="6BDCEDE7" w:rsidRPr="00F2598F">
        <w:t>контроля за</w:t>
      </w:r>
      <w:proofErr w:type="gramEnd"/>
      <w:r w:rsidR="6BDCEDE7" w:rsidRPr="00F2598F">
        <w:t xml:space="preserve"> соблюдением и исполнением ответственными </w:t>
      </w:r>
      <w:r w:rsidR="00F716C5">
        <w:t>работниками</w:t>
      </w:r>
      <w:r w:rsidR="00E55439" w:rsidRPr="00F2598F">
        <w:t xml:space="preserve"> </w:t>
      </w:r>
      <w:r w:rsidR="00785C03">
        <w:t>Организации</w:t>
      </w:r>
      <w:r w:rsidR="00785C03" w:rsidRPr="00F2598F">
        <w:t xml:space="preserve"> </w:t>
      </w:r>
      <w:r w:rsidR="6BDCEDE7" w:rsidRPr="00F2598F">
        <w:t xml:space="preserve">положений Административного регламента и иных нормативных правовых актов, устанавливающих требования к предоставлению </w:t>
      </w:r>
      <w:r w:rsidR="00F04A0C" w:rsidRPr="00F2598F">
        <w:t>Муниципальной услуги</w:t>
      </w:r>
      <w:r w:rsidR="6BDCEDE7" w:rsidRPr="00F2598F">
        <w:t>, а также принятием ими решений</w:t>
      </w:r>
      <w:bookmarkEnd w:id="241"/>
      <w:bookmarkEnd w:id="242"/>
    </w:p>
    <w:p w:rsidR="00D364CB" w:rsidRPr="00F2598F" w:rsidRDefault="00D364CB" w:rsidP="00793942">
      <w:pPr>
        <w:pStyle w:val="2-"/>
      </w:pPr>
    </w:p>
    <w:bookmarkEnd w:id="237"/>
    <w:p w:rsidR="007C4FDC" w:rsidRPr="00F2598F" w:rsidRDefault="6BDCEDE7" w:rsidP="00876A9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24.1. </w:t>
      </w:r>
      <w:proofErr w:type="gramStart"/>
      <w:r w:rsidRPr="00F2598F">
        <w:rPr>
          <w:rFonts w:ascii="Times New Roman" w:hAnsi="Times New Roman"/>
          <w:sz w:val="24"/>
          <w:szCs w:val="24"/>
        </w:rPr>
        <w:t xml:space="preserve">Текущий контроль за соблюдением и исполнением </w:t>
      </w:r>
      <w:r w:rsidR="00CF114B" w:rsidRPr="00F2598F">
        <w:rPr>
          <w:rFonts w:ascii="Times New Roman" w:hAnsi="Times New Roman"/>
          <w:sz w:val="24"/>
          <w:szCs w:val="24"/>
        </w:rPr>
        <w:t xml:space="preserve">ответственными </w:t>
      </w:r>
      <w:r w:rsidR="00F716C5">
        <w:rPr>
          <w:rFonts w:ascii="Times New Roman" w:hAnsi="Times New Roman"/>
          <w:sz w:val="24"/>
          <w:szCs w:val="24"/>
        </w:rPr>
        <w:t>работниками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785C03" w:rsidRPr="00785C03">
        <w:rPr>
          <w:rFonts w:ascii="Times New Roman" w:hAnsi="Times New Roman"/>
          <w:sz w:val="24"/>
          <w:szCs w:val="24"/>
        </w:rPr>
        <w:t>Организаци</w:t>
      </w:r>
      <w:r w:rsidR="00785C03">
        <w:rPr>
          <w:rFonts w:ascii="Times New Roman" w:hAnsi="Times New Roman"/>
          <w:sz w:val="24"/>
          <w:szCs w:val="24"/>
        </w:rPr>
        <w:t>и</w:t>
      </w:r>
      <w:r w:rsidRPr="00F2598F">
        <w:rPr>
          <w:rFonts w:ascii="Times New Roman" w:hAnsi="Times New Roman"/>
          <w:sz w:val="24"/>
          <w:szCs w:val="24"/>
        </w:rPr>
        <w:t xml:space="preserve"> положений </w:t>
      </w:r>
      <w:r w:rsidR="00A61301" w:rsidRPr="00F2598F">
        <w:rPr>
          <w:rFonts w:ascii="Times New Roman" w:hAnsi="Times New Roman"/>
          <w:sz w:val="24"/>
          <w:szCs w:val="24"/>
        </w:rPr>
        <w:t xml:space="preserve">настоящего </w:t>
      </w:r>
      <w:r w:rsidRPr="00F2598F">
        <w:rPr>
          <w:rFonts w:ascii="Times New Roman" w:hAnsi="Times New Roman"/>
          <w:sz w:val="24"/>
          <w:szCs w:val="24"/>
        </w:rPr>
        <w:t xml:space="preserve">Административного регламента и иных нормативных правовых актов, устанавливающих требования к предоставлению </w:t>
      </w:r>
      <w:r w:rsidR="00F04A0C" w:rsidRPr="00F2598F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, </w:t>
      </w:r>
      <w:r w:rsidR="00CF114B" w:rsidRPr="00F2598F">
        <w:rPr>
          <w:rFonts w:ascii="Times New Roman" w:hAnsi="Times New Roman"/>
          <w:sz w:val="24"/>
          <w:szCs w:val="24"/>
        </w:rPr>
        <w:t xml:space="preserve">а также </w:t>
      </w:r>
      <w:r w:rsidR="00CF114B" w:rsidRPr="00F2598F">
        <w:rPr>
          <w:rFonts w:ascii="Times New Roman" w:hAnsi="Times New Roman"/>
          <w:sz w:val="24"/>
          <w:szCs w:val="24"/>
        </w:rPr>
        <w:lastRenderedPageBreak/>
        <w:t xml:space="preserve">принятия ими решений </w:t>
      </w:r>
      <w:r w:rsidRPr="00F2598F">
        <w:rPr>
          <w:rFonts w:ascii="Times New Roman" w:hAnsi="Times New Roman"/>
          <w:sz w:val="24"/>
          <w:szCs w:val="24"/>
        </w:rPr>
        <w:t xml:space="preserve">осуществляется в порядке, установленном организационно – распорядительным актом </w:t>
      </w:r>
      <w:r w:rsidR="00785C03" w:rsidRPr="00785C03">
        <w:rPr>
          <w:rFonts w:ascii="Times New Roman" w:hAnsi="Times New Roman"/>
          <w:sz w:val="24"/>
          <w:szCs w:val="24"/>
        </w:rPr>
        <w:t>Организаци</w:t>
      </w:r>
      <w:r w:rsidR="00785C03">
        <w:rPr>
          <w:rFonts w:ascii="Times New Roman" w:hAnsi="Times New Roman"/>
          <w:sz w:val="24"/>
          <w:szCs w:val="24"/>
        </w:rPr>
        <w:t>и</w:t>
      </w:r>
      <w:r w:rsidR="00F15EE4" w:rsidRPr="00F2598F">
        <w:rPr>
          <w:rFonts w:ascii="Times New Roman" w:hAnsi="Times New Roman"/>
          <w:sz w:val="24"/>
          <w:szCs w:val="24"/>
        </w:rPr>
        <w:t>,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F15EE4" w:rsidRPr="00F2598F">
        <w:rPr>
          <w:rFonts w:ascii="Times New Roman" w:hAnsi="Times New Roman"/>
          <w:sz w:val="24"/>
          <w:szCs w:val="24"/>
        </w:rPr>
        <w:t xml:space="preserve">который </w:t>
      </w:r>
      <w:r w:rsidRPr="00F2598F">
        <w:rPr>
          <w:rFonts w:ascii="Times New Roman" w:hAnsi="Times New Roman"/>
          <w:sz w:val="24"/>
          <w:szCs w:val="24"/>
        </w:rPr>
        <w:t>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(бездействие) </w:t>
      </w:r>
      <w:r w:rsidR="00F716C5">
        <w:rPr>
          <w:rFonts w:ascii="Times New Roman" w:hAnsi="Times New Roman"/>
          <w:sz w:val="24"/>
          <w:szCs w:val="24"/>
        </w:rPr>
        <w:t>работников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785C03" w:rsidRPr="00785C03">
        <w:rPr>
          <w:rFonts w:ascii="Times New Roman" w:hAnsi="Times New Roman"/>
          <w:sz w:val="24"/>
          <w:szCs w:val="24"/>
        </w:rPr>
        <w:t>Организаци</w:t>
      </w:r>
      <w:r w:rsidR="00785C03">
        <w:rPr>
          <w:rFonts w:ascii="Times New Roman" w:hAnsi="Times New Roman"/>
          <w:sz w:val="24"/>
          <w:szCs w:val="24"/>
        </w:rPr>
        <w:t>и</w:t>
      </w:r>
      <w:r w:rsidRPr="00F2598F">
        <w:rPr>
          <w:rFonts w:ascii="Times New Roman" w:hAnsi="Times New Roman"/>
          <w:sz w:val="24"/>
          <w:szCs w:val="24"/>
        </w:rPr>
        <w:t xml:space="preserve">. </w:t>
      </w:r>
    </w:p>
    <w:p w:rsidR="5C254E10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24.2. Требованиями к порядку и формам текущего </w:t>
      </w:r>
      <w:proofErr w:type="gramStart"/>
      <w:r w:rsidRPr="00F2598F">
        <w:rPr>
          <w:sz w:val="24"/>
          <w:szCs w:val="24"/>
        </w:rPr>
        <w:t>контроля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являются:</w:t>
      </w:r>
    </w:p>
    <w:p w:rsidR="5C254E10" w:rsidRPr="00F2598F" w:rsidRDefault="6BDCEDE7" w:rsidP="00876A90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24.2.1. </w:t>
      </w:r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>имость;</w:t>
      </w:r>
    </w:p>
    <w:p w:rsidR="5C254E10" w:rsidRPr="00F2598F" w:rsidRDefault="6BDCEDE7" w:rsidP="00876A90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24.2.2. тщательность.</w:t>
      </w:r>
    </w:p>
    <w:p w:rsidR="5C254E10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24.3. </w:t>
      </w:r>
      <w:proofErr w:type="gramStart"/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 xml:space="preserve">имость текущего контроля заключается в том, что </w:t>
      </w:r>
      <w:r w:rsidR="00F716C5">
        <w:rPr>
          <w:sz w:val="24"/>
          <w:szCs w:val="24"/>
        </w:rPr>
        <w:t>работник</w:t>
      </w:r>
      <w:r w:rsidRPr="00F2598F">
        <w:rPr>
          <w:sz w:val="24"/>
          <w:szCs w:val="24"/>
        </w:rPr>
        <w:t xml:space="preserve"> </w:t>
      </w:r>
      <w:r w:rsidR="00785C03" w:rsidRPr="00785C03">
        <w:rPr>
          <w:sz w:val="24"/>
          <w:szCs w:val="24"/>
        </w:rPr>
        <w:t>Организаци</w:t>
      </w:r>
      <w:r w:rsidR="00785C03">
        <w:rPr>
          <w:sz w:val="24"/>
          <w:szCs w:val="24"/>
        </w:rPr>
        <w:t>и</w:t>
      </w:r>
      <w:r w:rsidRPr="00F2598F">
        <w:rPr>
          <w:sz w:val="24"/>
          <w:szCs w:val="24"/>
        </w:rPr>
        <w:t xml:space="preserve">, </w:t>
      </w:r>
      <w:r w:rsidR="00EC3744" w:rsidRPr="00F2598F">
        <w:rPr>
          <w:sz w:val="24"/>
          <w:szCs w:val="24"/>
        </w:rPr>
        <w:t>уполномоченн</w:t>
      </w:r>
      <w:r w:rsidR="00EC3744">
        <w:rPr>
          <w:sz w:val="24"/>
          <w:szCs w:val="24"/>
        </w:rPr>
        <w:t>ый</w:t>
      </w:r>
      <w:r w:rsidR="00EC3744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на его осуществление, не находится в служебной </w:t>
      </w:r>
      <w:r w:rsidR="00D50924" w:rsidRPr="00F2598F">
        <w:rPr>
          <w:sz w:val="24"/>
          <w:szCs w:val="24"/>
        </w:rPr>
        <w:t>завис</w:t>
      </w:r>
      <w:r w:rsidRPr="00F2598F">
        <w:rPr>
          <w:sz w:val="24"/>
          <w:szCs w:val="24"/>
        </w:rPr>
        <w:t xml:space="preserve">имости от </w:t>
      </w:r>
      <w:r w:rsidR="00F716C5">
        <w:rPr>
          <w:sz w:val="24"/>
          <w:szCs w:val="24"/>
        </w:rPr>
        <w:t>работника</w:t>
      </w:r>
      <w:r w:rsidRPr="00F2598F">
        <w:rPr>
          <w:sz w:val="24"/>
          <w:szCs w:val="24"/>
        </w:rPr>
        <w:t xml:space="preserve"> </w:t>
      </w:r>
      <w:r w:rsidR="00785C03" w:rsidRPr="00785C03">
        <w:rPr>
          <w:sz w:val="24"/>
          <w:szCs w:val="24"/>
        </w:rPr>
        <w:t>Организаци</w:t>
      </w:r>
      <w:r w:rsidR="00785C03">
        <w:rPr>
          <w:sz w:val="24"/>
          <w:szCs w:val="24"/>
        </w:rPr>
        <w:t>и</w:t>
      </w:r>
      <w:r w:rsidRPr="00F2598F">
        <w:rPr>
          <w:sz w:val="24"/>
          <w:szCs w:val="24"/>
        </w:rPr>
        <w:t xml:space="preserve">, участвующего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79121E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24.4. </w:t>
      </w:r>
      <w:r w:rsidR="00F716C5">
        <w:rPr>
          <w:sz w:val="24"/>
          <w:szCs w:val="24"/>
        </w:rPr>
        <w:t>Работники</w:t>
      </w:r>
      <w:r w:rsidR="00F15EE4" w:rsidRPr="00F2598F">
        <w:rPr>
          <w:sz w:val="24"/>
          <w:szCs w:val="24"/>
        </w:rPr>
        <w:t xml:space="preserve"> </w:t>
      </w:r>
      <w:r w:rsidR="00785C03" w:rsidRPr="00785C03">
        <w:rPr>
          <w:sz w:val="24"/>
          <w:szCs w:val="24"/>
        </w:rPr>
        <w:t>Организаци</w:t>
      </w:r>
      <w:r w:rsidR="00785C03">
        <w:rPr>
          <w:sz w:val="24"/>
          <w:szCs w:val="24"/>
        </w:rPr>
        <w:t>и</w:t>
      </w:r>
      <w:r w:rsidRPr="00F2598F">
        <w:rPr>
          <w:sz w:val="24"/>
          <w:szCs w:val="24"/>
        </w:rPr>
        <w:t xml:space="preserve">, осуществляющие текущий </w:t>
      </w:r>
      <w:proofErr w:type="gramStart"/>
      <w:r w:rsidRPr="00F2598F">
        <w:rPr>
          <w:sz w:val="24"/>
          <w:szCs w:val="24"/>
        </w:rPr>
        <w:t>контроль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обязаны принимать меры по предотвращению конфликта интересов при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.</w:t>
      </w:r>
    </w:p>
    <w:p w:rsidR="00F15EE4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24.5. Тщательность осуществления текущего </w:t>
      </w:r>
      <w:proofErr w:type="gramStart"/>
      <w:r w:rsidRPr="00F2598F">
        <w:rPr>
          <w:sz w:val="24"/>
          <w:szCs w:val="24"/>
        </w:rPr>
        <w:t>контроля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состоит в исполнении </w:t>
      </w:r>
      <w:r w:rsidR="00881CDA">
        <w:rPr>
          <w:sz w:val="24"/>
          <w:szCs w:val="24"/>
        </w:rPr>
        <w:t>работниками</w:t>
      </w:r>
      <w:r w:rsidRPr="00F2598F">
        <w:rPr>
          <w:sz w:val="24"/>
          <w:szCs w:val="24"/>
        </w:rPr>
        <w:t xml:space="preserve"> </w:t>
      </w:r>
      <w:r w:rsidR="00785C03" w:rsidRPr="00785C03">
        <w:rPr>
          <w:sz w:val="24"/>
          <w:szCs w:val="24"/>
        </w:rPr>
        <w:t>Организаци</w:t>
      </w:r>
      <w:r w:rsidR="00785C03">
        <w:rPr>
          <w:sz w:val="24"/>
          <w:szCs w:val="24"/>
        </w:rPr>
        <w:t>и</w:t>
      </w:r>
      <w:r w:rsidR="00785C03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обязанностей, предусмотренных настоящим </w:t>
      </w:r>
      <w:r w:rsidR="009B286B" w:rsidRPr="00F2598F">
        <w:rPr>
          <w:sz w:val="24"/>
          <w:szCs w:val="24"/>
        </w:rPr>
        <w:t>под</w:t>
      </w:r>
      <w:r w:rsidRPr="00F2598F">
        <w:rPr>
          <w:sz w:val="24"/>
          <w:szCs w:val="24"/>
        </w:rPr>
        <w:t>разделом.</w:t>
      </w:r>
    </w:p>
    <w:p w:rsidR="00105A8B" w:rsidRPr="00F2598F" w:rsidRDefault="00105A8B" w:rsidP="00876A90">
      <w:pPr>
        <w:pStyle w:val="11"/>
        <w:numPr>
          <w:ilvl w:val="1"/>
          <w:numId w:val="0"/>
        </w:numPr>
        <w:spacing w:line="240" w:lineRule="auto"/>
        <w:rPr>
          <w:sz w:val="24"/>
          <w:szCs w:val="24"/>
        </w:rPr>
      </w:pPr>
    </w:p>
    <w:p w:rsidR="0089012E" w:rsidRPr="00F2598F" w:rsidRDefault="004C19BB" w:rsidP="00793942">
      <w:pPr>
        <w:pStyle w:val="2-"/>
      </w:pPr>
      <w:bookmarkStart w:id="244" w:name="_Toc28377959"/>
      <w:bookmarkStart w:id="245" w:name="_Toc40861777"/>
      <w:r w:rsidRPr="00F2598F">
        <w:t xml:space="preserve">25. </w:t>
      </w:r>
      <w:bookmarkStart w:id="246" w:name="_Hlk20900943"/>
      <w:r w:rsidR="6BDCEDE7" w:rsidRPr="00F2598F">
        <w:t xml:space="preserve">Порядок и периодичность осуществления плановых и внеплановых проверок полноты и качества предоставления </w:t>
      </w:r>
      <w:r w:rsidR="00F04A0C" w:rsidRPr="00F2598F">
        <w:t>Муниципальной услуги</w:t>
      </w:r>
      <w:bookmarkEnd w:id="243"/>
      <w:bookmarkEnd w:id="244"/>
      <w:bookmarkEnd w:id="245"/>
      <w:bookmarkEnd w:id="246"/>
    </w:p>
    <w:p w:rsidR="00105A8B" w:rsidRPr="00F2598F" w:rsidRDefault="00105A8B" w:rsidP="00793942">
      <w:pPr>
        <w:pStyle w:val="2-"/>
        <w:rPr>
          <w:lang w:eastAsia="ru-RU"/>
        </w:rPr>
      </w:pPr>
    </w:p>
    <w:p w:rsidR="007D4AEA" w:rsidRPr="00F2598F" w:rsidRDefault="6BDCEDE7" w:rsidP="00876A90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25.1. Порядок и периодичность осуществления плановых и внеплановых проверок полноты и качества предоставления </w:t>
      </w:r>
      <w:r w:rsidR="00F04A0C" w:rsidRPr="00F2598F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</w:t>
      </w:r>
      <w:r w:rsidR="00464C74" w:rsidRPr="00F259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 xml:space="preserve">устанавливается организационно – распорядительным актом </w:t>
      </w:r>
      <w:r w:rsidR="00785C03" w:rsidRPr="00785C03">
        <w:rPr>
          <w:rFonts w:ascii="Times New Roman" w:hAnsi="Times New Roman"/>
          <w:sz w:val="24"/>
          <w:szCs w:val="24"/>
        </w:rPr>
        <w:t>Организаци</w:t>
      </w:r>
      <w:r w:rsidR="00785C03">
        <w:rPr>
          <w:rFonts w:ascii="Times New Roman" w:hAnsi="Times New Roman"/>
          <w:sz w:val="24"/>
          <w:szCs w:val="24"/>
        </w:rPr>
        <w:t>и</w:t>
      </w:r>
      <w:r w:rsidRPr="00F2598F">
        <w:rPr>
          <w:rFonts w:ascii="Times New Roman" w:hAnsi="Times New Roman"/>
          <w:sz w:val="24"/>
          <w:szCs w:val="24"/>
        </w:rPr>
        <w:t>.</w:t>
      </w:r>
    </w:p>
    <w:p w:rsidR="007D4AEA" w:rsidRPr="00F2598F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25.2.</w:t>
      </w:r>
      <w:r w:rsidR="007D4AEA"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При выявлении в ходе </w:t>
      </w:r>
      <w:proofErr w:type="gramStart"/>
      <w:r w:rsidRPr="00F2598F">
        <w:rPr>
          <w:rFonts w:ascii="Times New Roman" w:hAnsi="Times New Roman"/>
          <w:sz w:val="24"/>
          <w:szCs w:val="24"/>
        </w:rPr>
        <w:t xml:space="preserve">проверок нарушений исполнения положений </w:t>
      </w:r>
      <w:r w:rsidR="004C19BB" w:rsidRPr="00F2598F">
        <w:rPr>
          <w:rFonts w:ascii="Times New Roman" w:hAnsi="Times New Roman"/>
          <w:sz w:val="24"/>
          <w:szCs w:val="24"/>
        </w:rPr>
        <w:t>законодательства Российской</w:t>
      </w:r>
      <w:proofErr w:type="gramEnd"/>
      <w:r w:rsidR="004C19BB" w:rsidRPr="00F2598F">
        <w:rPr>
          <w:rFonts w:ascii="Times New Roman" w:hAnsi="Times New Roman"/>
          <w:sz w:val="24"/>
          <w:szCs w:val="24"/>
        </w:rPr>
        <w:t xml:space="preserve"> Федерации, </w:t>
      </w:r>
      <w:r w:rsidR="0079121E" w:rsidRPr="00F2598F">
        <w:rPr>
          <w:rFonts w:ascii="Times New Roman" w:hAnsi="Times New Roman"/>
          <w:sz w:val="24"/>
          <w:szCs w:val="24"/>
        </w:rPr>
        <w:t>включая положения</w:t>
      </w:r>
      <w:r w:rsidR="004C19BB" w:rsidRPr="00F2598F">
        <w:rPr>
          <w:rFonts w:ascii="Times New Roman" w:hAnsi="Times New Roman"/>
          <w:sz w:val="24"/>
          <w:szCs w:val="24"/>
        </w:rPr>
        <w:t xml:space="preserve"> </w:t>
      </w:r>
      <w:r w:rsidR="00A61301" w:rsidRPr="00F2598F">
        <w:rPr>
          <w:rFonts w:ascii="Times New Roman" w:hAnsi="Times New Roman"/>
          <w:sz w:val="24"/>
          <w:szCs w:val="24"/>
        </w:rPr>
        <w:t xml:space="preserve">настоящего </w:t>
      </w:r>
      <w:r w:rsidRPr="00F2598F">
        <w:rPr>
          <w:rFonts w:ascii="Times New Roman" w:hAnsi="Times New Roman"/>
          <w:sz w:val="24"/>
          <w:szCs w:val="24"/>
        </w:rPr>
        <w:t xml:space="preserve">Административного регламента, </w:t>
      </w:r>
      <w:r w:rsidR="00CE2D7A" w:rsidRPr="00F2598F">
        <w:rPr>
          <w:rFonts w:ascii="Times New Roman" w:hAnsi="Times New Roman"/>
          <w:sz w:val="24"/>
          <w:szCs w:val="24"/>
        </w:rPr>
        <w:t xml:space="preserve">устанавливающих </w:t>
      </w:r>
      <w:r w:rsidRPr="00F2598F">
        <w:rPr>
          <w:rFonts w:ascii="Times New Roman" w:hAnsi="Times New Roman"/>
          <w:sz w:val="24"/>
          <w:szCs w:val="24"/>
        </w:rPr>
        <w:t xml:space="preserve">требования к предоставлению </w:t>
      </w:r>
      <w:r w:rsidR="00F04A0C" w:rsidRPr="00F2598F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, в том числе по жалобам на решения и (или) действия (бездействие) </w:t>
      </w:r>
      <w:r w:rsidR="00F716C5">
        <w:rPr>
          <w:rFonts w:ascii="Times New Roman" w:hAnsi="Times New Roman"/>
          <w:sz w:val="24"/>
          <w:szCs w:val="24"/>
        </w:rPr>
        <w:t>работников</w:t>
      </w:r>
      <w:r w:rsidR="00443F89" w:rsidRPr="00F2598F">
        <w:rPr>
          <w:rFonts w:ascii="Times New Roman" w:hAnsi="Times New Roman"/>
          <w:sz w:val="24"/>
          <w:szCs w:val="24"/>
        </w:rPr>
        <w:t xml:space="preserve"> </w:t>
      </w:r>
      <w:r w:rsidR="00785C03" w:rsidRPr="00785C03">
        <w:rPr>
          <w:rFonts w:ascii="Times New Roman" w:hAnsi="Times New Roman"/>
          <w:sz w:val="24"/>
          <w:szCs w:val="24"/>
        </w:rPr>
        <w:t>Организаци</w:t>
      </w:r>
      <w:r w:rsidR="00785C03">
        <w:rPr>
          <w:rFonts w:ascii="Times New Roman" w:hAnsi="Times New Roman"/>
          <w:sz w:val="24"/>
          <w:szCs w:val="24"/>
        </w:rPr>
        <w:t>и</w:t>
      </w:r>
      <w:r w:rsidRPr="00F2598F">
        <w:rPr>
          <w:rFonts w:ascii="Times New Roman" w:hAnsi="Times New Roman"/>
          <w:sz w:val="24"/>
          <w:szCs w:val="24"/>
        </w:rPr>
        <w:t>, принимаются меры по устранению таких нарушений.</w:t>
      </w:r>
    </w:p>
    <w:p w:rsidR="003346A6" w:rsidRPr="00F2598F" w:rsidRDefault="003346A6" w:rsidP="00876A90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AC9" w:rsidRPr="00F2598F" w:rsidRDefault="00967B5C" w:rsidP="00793942">
      <w:pPr>
        <w:pStyle w:val="2-"/>
      </w:pPr>
      <w:bookmarkStart w:id="247" w:name="_Toc28377960"/>
      <w:bookmarkStart w:id="248" w:name="_Toc40861778"/>
      <w:r w:rsidRPr="00F2598F">
        <w:t xml:space="preserve">26. </w:t>
      </w:r>
      <w:bookmarkStart w:id="249" w:name="_Hlk20900975"/>
      <w:r w:rsidR="6BDCEDE7" w:rsidRPr="00F2598F">
        <w:t xml:space="preserve">Ответственность </w:t>
      </w:r>
      <w:r w:rsidR="00F716C5">
        <w:t>работников</w:t>
      </w:r>
      <w:r w:rsidR="6BDCEDE7" w:rsidRPr="00F2598F">
        <w:t xml:space="preserve"> </w:t>
      </w:r>
      <w:r w:rsidR="00785C03" w:rsidRPr="00785C03">
        <w:t>Организаци</w:t>
      </w:r>
      <w:r w:rsidR="00785C03">
        <w:t>и</w:t>
      </w:r>
      <w:r w:rsidR="00785C03" w:rsidRPr="00F2598F">
        <w:t xml:space="preserve"> </w:t>
      </w:r>
      <w:r w:rsidR="6BDCEDE7" w:rsidRPr="00F2598F">
        <w:t xml:space="preserve">за решения и действия (бездействие), принимаемые (осуществляемые) </w:t>
      </w:r>
      <w:r w:rsidRPr="00F2598F">
        <w:t xml:space="preserve">ими </w:t>
      </w:r>
      <w:r w:rsidR="6BDCEDE7" w:rsidRPr="00F2598F">
        <w:t xml:space="preserve">в ходе предоставления </w:t>
      </w:r>
      <w:r w:rsidR="00F04A0C" w:rsidRPr="00F2598F">
        <w:t>Муниципальной услуги</w:t>
      </w:r>
      <w:bookmarkEnd w:id="247"/>
      <w:bookmarkEnd w:id="248"/>
    </w:p>
    <w:p w:rsidR="00105A8B" w:rsidRPr="00F2598F" w:rsidRDefault="00105A8B" w:rsidP="00793942">
      <w:pPr>
        <w:pStyle w:val="2-"/>
      </w:pPr>
    </w:p>
    <w:bookmarkEnd w:id="249"/>
    <w:p w:rsidR="64F47EE6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67B5C" w:rsidRPr="00F2598F">
        <w:rPr>
          <w:sz w:val="24"/>
          <w:szCs w:val="24"/>
        </w:rPr>
        <w:t>6</w:t>
      </w:r>
      <w:r w:rsidRPr="00F2598F">
        <w:rPr>
          <w:sz w:val="24"/>
          <w:szCs w:val="24"/>
        </w:rPr>
        <w:t xml:space="preserve">.1. </w:t>
      </w:r>
      <w:r w:rsidR="00F716C5">
        <w:rPr>
          <w:sz w:val="24"/>
          <w:szCs w:val="24"/>
        </w:rPr>
        <w:t>Работник</w:t>
      </w:r>
      <w:r w:rsidR="00B71B4B">
        <w:rPr>
          <w:sz w:val="24"/>
          <w:szCs w:val="24"/>
        </w:rPr>
        <w:t>ом</w:t>
      </w:r>
      <w:r w:rsidRPr="00F2598F">
        <w:rPr>
          <w:sz w:val="24"/>
          <w:szCs w:val="24"/>
        </w:rPr>
        <w:t xml:space="preserve"> </w:t>
      </w:r>
      <w:r w:rsidR="00785C03" w:rsidRPr="00785C03">
        <w:rPr>
          <w:sz w:val="24"/>
          <w:szCs w:val="24"/>
        </w:rPr>
        <w:t>Организаци</w:t>
      </w:r>
      <w:r w:rsidR="00785C03">
        <w:rPr>
          <w:sz w:val="24"/>
          <w:szCs w:val="24"/>
        </w:rPr>
        <w:t>и</w:t>
      </w:r>
      <w:r w:rsidRPr="00F2598F">
        <w:rPr>
          <w:sz w:val="24"/>
          <w:szCs w:val="24"/>
        </w:rPr>
        <w:t xml:space="preserve">, ответственным за предоставление </w:t>
      </w:r>
      <w:r w:rsidR="00F04A0C" w:rsidRPr="00F2598F">
        <w:rPr>
          <w:sz w:val="24"/>
          <w:szCs w:val="24"/>
          <w:lang w:eastAsia="zh-CN"/>
        </w:rPr>
        <w:t>Муниципальной услуги</w:t>
      </w:r>
      <w:r w:rsidRPr="00F2598F">
        <w:rPr>
          <w:sz w:val="24"/>
          <w:szCs w:val="24"/>
        </w:rPr>
        <w:t>, а также за соблюдение</w:t>
      </w:r>
      <w:r w:rsidR="00CE3C2D" w:rsidRPr="00F2598F">
        <w:rPr>
          <w:sz w:val="24"/>
          <w:szCs w:val="24"/>
        </w:rPr>
        <w:t>м</w:t>
      </w:r>
      <w:r w:rsidRPr="00F2598F">
        <w:rPr>
          <w:sz w:val="24"/>
          <w:szCs w:val="24"/>
        </w:rPr>
        <w:t xml:space="preserve"> порядка предоставления </w:t>
      </w:r>
      <w:r w:rsidR="00F04A0C" w:rsidRPr="00F2598F">
        <w:rPr>
          <w:sz w:val="24"/>
          <w:szCs w:val="24"/>
          <w:lang w:eastAsia="zh-CN"/>
        </w:rPr>
        <w:t>Муниципальной услуги</w:t>
      </w:r>
      <w:r w:rsidRPr="00F2598F">
        <w:rPr>
          <w:sz w:val="24"/>
          <w:szCs w:val="24"/>
        </w:rPr>
        <w:t xml:space="preserve">, является руководитель </w:t>
      </w:r>
      <w:r w:rsidR="00785C03" w:rsidRPr="00785C03">
        <w:rPr>
          <w:sz w:val="24"/>
          <w:szCs w:val="24"/>
        </w:rPr>
        <w:t>Организаци</w:t>
      </w:r>
      <w:r w:rsidR="00785C03">
        <w:rPr>
          <w:sz w:val="24"/>
          <w:szCs w:val="24"/>
        </w:rPr>
        <w:t>и</w:t>
      </w:r>
      <w:r w:rsidRPr="00F2598F">
        <w:rPr>
          <w:sz w:val="24"/>
          <w:szCs w:val="24"/>
        </w:rPr>
        <w:t xml:space="preserve">, непосредственно </w:t>
      </w:r>
      <w:r w:rsidR="00B71B4B" w:rsidRPr="00F2598F">
        <w:rPr>
          <w:sz w:val="24"/>
          <w:szCs w:val="24"/>
        </w:rPr>
        <w:t>предоставляюще</w:t>
      </w:r>
      <w:r w:rsidR="00B71B4B">
        <w:rPr>
          <w:sz w:val="24"/>
          <w:szCs w:val="24"/>
        </w:rPr>
        <w:t xml:space="preserve">й </w:t>
      </w:r>
      <w:r w:rsidR="00464C74" w:rsidRPr="00F2598F">
        <w:rPr>
          <w:sz w:val="24"/>
          <w:szCs w:val="24"/>
        </w:rPr>
        <w:t>Муниципальную</w:t>
      </w:r>
      <w:r w:rsidRPr="00F2598F">
        <w:rPr>
          <w:sz w:val="24"/>
          <w:szCs w:val="24"/>
        </w:rPr>
        <w:t xml:space="preserve"> услуг</w:t>
      </w:r>
      <w:r w:rsidR="00817C81" w:rsidRPr="00F2598F">
        <w:rPr>
          <w:sz w:val="24"/>
          <w:szCs w:val="24"/>
        </w:rPr>
        <w:t>у</w:t>
      </w:r>
      <w:r w:rsidRPr="00F2598F">
        <w:rPr>
          <w:sz w:val="24"/>
          <w:szCs w:val="24"/>
        </w:rPr>
        <w:t>.</w:t>
      </w:r>
    </w:p>
    <w:p w:rsidR="00105A8B" w:rsidRDefault="6BDCEDE7" w:rsidP="00876A90">
      <w:pPr>
        <w:pStyle w:val="11"/>
        <w:widowControl w:val="0"/>
        <w:numPr>
          <w:ilvl w:val="0"/>
          <w:numId w:val="0"/>
        </w:numPr>
        <w:spacing w:line="240" w:lineRule="auto"/>
        <w:ind w:firstLine="709"/>
        <w:rPr>
          <w:kern w:val="1"/>
          <w:sz w:val="24"/>
          <w:szCs w:val="24"/>
          <w:lang w:eastAsia="zh-CN"/>
        </w:rPr>
      </w:pPr>
      <w:r w:rsidRPr="00F2598F">
        <w:rPr>
          <w:sz w:val="24"/>
          <w:szCs w:val="24"/>
        </w:rPr>
        <w:t>2</w:t>
      </w:r>
      <w:r w:rsidR="00967B5C" w:rsidRPr="00F2598F">
        <w:rPr>
          <w:sz w:val="24"/>
          <w:szCs w:val="24"/>
        </w:rPr>
        <w:t>6</w:t>
      </w:r>
      <w:r w:rsidRPr="00F2598F">
        <w:rPr>
          <w:sz w:val="24"/>
          <w:szCs w:val="24"/>
        </w:rPr>
        <w:t xml:space="preserve">.2. </w:t>
      </w:r>
      <w:r w:rsidR="378C6D38" w:rsidRPr="00F2598F">
        <w:rPr>
          <w:sz w:val="24"/>
          <w:szCs w:val="24"/>
        </w:rPr>
        <w:t>По результатам проведенных мониторинга и проверок</w:t>
      </w:r>
      <w:r w:rsidR="00967B5C" w:rsidRPr="00F2598F">
        <w:rPr>
          <w:sz w:val="24"/>
          <w:szCs w:val="24"/>
        </w:rPr>
        <w:t>,</w:t>
      </w:r>
      <w:r w:rsidR="378C6D38" w:rsidRPr="00F2598F">
        <w:rPr>
          <w:sz w:val="24"/>
          <w:szCs w:val="24"/>
        </w:rPr>
        <w:t xml:space="preserve"> в случае выявления неправомерных решений, действий (бездействия) </w:t>
      </w:r>
      <w:r w:rsidR="00F716C5">
        <w:rPr>
          <w:sz w:val="24"/>
          <w:szCs w:val="24"/>
        </w:rPr>
        <w:t>работников</w:t>
      </w:r>
      <w:r w:rsidR="378C6D38" w:rsidRPr="00F2598F">
        <w:rPr>
          <w:sz w:val="24"/>
          <w:szCs w:val="24"/>
        </w:rPr>
        <w:t xml:space="preserve"> </w:t>
      </w:r>
      <w:r w:rsidR="00785C03" w:rsidRPr="00785C03">
        <w:rPr>
          <w:sz w:val="24"/>
          <w:szCs w:val="24"/>
        </w:rPr>
        <w:t>Организаци</w:t>
      </w:r>
      <w:r w:rsidR="00785C03">
        <w:rPr>
          <w:sz w:val="24"/>
          <w:szCs w:val="24"/>
        </w:rPr>
        <w:t>и</w:t>
      </w:r>
      <w:r w:rsidR="00785C03" w:rsidRPr="00F2598F">
        <w:rPr>
          <w:sz w:val="24"/>
          <w:szCs w:val="24"/>
        </w:rPr>
        <w:t xml:space="preserve"> </w:t>
      </w:r>
      <w:r w:rsidR="378C6D38" w:rsidRPr="00F2598F">
        <w:rPr>
          <w:sz w:val="24"/>
          <w:szCs w:val="24"/>
        </w:rPr>
        <w:t>и фактов нарушения прав и законных интересов Заявителей</w:t>
      </w:r>
      <w:r w:rsidR="00967B5C" w:rsidRPr="00F2598F">
        <w:rPr>
          <w:sz w:val="24"/>
          <w:szCs w:val="24"/>
        </w:rPr>
        <w:t>,</w:t>
      </w:r>
      <w:r w:rsidR="378C6D38" w:rsidRPr="00F2598F">
        <w:rPr>
          <w:sz w:val="24"/>
          <w:szCs w:val="24"/>
        </w:rPr>
        <w:t xml:space="preserve"> </w:t>
      </w:r>
      <w:r w:rsidR="00F716C5">
        <w:rPr>
          <w:sz w:val="24"/>
          <w:szCs w:val="24"/>
        </w:rPr>
        <w:t>работники</w:t>
      </w:r>
      <w:r w:rsidR="378C6D38" w:rsidRPr="00F2598F">
        <w:rPr>
          <w:sz w:val="24"/>
          <w:szCs w:val="24"/>
        </w:rPr>
        <w:t xml:space="preserve"> </w:t>
      </w:r>
      <w:r w:rsidR="00785C03" w:rsidRPr="00785C03">
        <w:rPr>
          <w:sz w:val="24"/>
          <w:szCs w:val="24"/>
        </w:rPr>
        <w:t>Организаци</w:t>
      </w:r>
      <w:r w:rsidR="00785C03">
        <w:rPr>
          <w:sz w:val="24"/>
          <w:szCs w:val="24"/>
        </w:rPr>
        <w:t>и</w:t>
      </w:r>
      <w:r w:rsidR="00785C03" w:rsidRPr="00F2598F">
        <w:rPr>
          <w:sz w:val="24"/>
          <w:szCs w:val="24"/>
        </w:rPr>
        <w:t xml:space="preserve"> </w:t>
      </w:r>
      <w:r w:rsidR="378C6D38" w:rsidRPr="00F2598F">
        <w:rPr>
          <w:sz w:val="24"/>
          <w:szCs w:val="24"/>
        </w:rPr>
        <w:t>несут ответственность в соответствии с законодательством Российской Федерации.</w:t>
      </w:r>
      <w:r w:rsidRPr="00F2598F">
        <w:rPr>
          <w:sz w:val="24"/>
          <w:szCs w:val="24"/>
        </w:rPr>
        <w:t xml:space="preserve"> </w:t>
      </w:r>
    </w:p>
    <w:p w:rsidR="00605951" w:rsidRPr="00F2598F" w:rsidRDefault="00605951" w:rsidP="00876A90">
      <w:pPr>
        <w:pStyle w:val="11"/>
        <w:widowControl w:val="0"/>
        <w:numPr>
          <w:ilvl w:val="0"/>
          <w:numId w:val="0"/>
        </w:numPr>
        <w:spacing w:line="240" w:lineRule="auto"/>
        <w:ind w:firstLine="709"/>
        <w:rPr>
          <w:kern w:val="1"/>
          <w:sz w:val="24"/>
          <w:szCs w:val="24"/>
          <w:lang w:eastAsia="zh-CN"/>
        </w:rPr>
      </w:pPr>
    </w:p>
    <w:p w:rsidR="0025657F" w:rsidRPr="00F2598F" w:rsidRDefault="00CE3C2D" w:rsidP="00793942">
      <w:pPr>
        <w:pStyle w:val="2-"/>
      </w:pPr>
      <w:bookmarkStart w:id="250" w:name="_Toc28377961"/>
      <w:bookmarkStart w:id="251" w:name="_Toc40861779"/>
      <w:r w:rsidRPr="00F2598F">
        <w:t xml:space="preserve">27. </w:t>
      </w:r>
      <w:bookmarkStart w:id="252" w:name="_Toc438376255"/>
      <w:bookmarkStart w:id="253" w:name="_Toc438727104"/>
      <w:bookmarkStart w:id="254" w:name="_Toc510617019"/>
      <w:bookmarkStart w:id="255" w:name="_Hlk20900985"/>
      <w:r w:rsidR="6BDCEDE7" w:rsidRPr="00F2598F">
        <w:t xml:space="preserve">Положения, характеризующие требования к порядку и формам </w:t>
      </w:r>
      <w:proofErr w:type="gramStart"/>
      <w:r w:rsidR="6BDCEDE7" w:rsidRPr="00F2598F">
        <w:t>контроля за</w:t>
      </w:r>
      <w:proofErr w:type="gramEnd"/>
      <w:r w:rsidR="6BDCEDE7" w:rsidRPr="00F2598F">
        <w:t xml:space="preserve"> предоставлением </w:t>
      </w:r>
      <w:r w:rsidR="00F04A0C" w:rsidRPr="00F2598F">
        <w:t>Муниципальной услуги</w:t>
      </w:r>
      <w:r w:rsidR="6BDCEDE7" w:rsidRPr="00F2598F">
        <w:t>, в том числе со стороны граждан, их объединений и организаций</w:t>
      </w:r>
      <w:bookmarkEnd w:id="250"/>
      <w:bookmarkEnd w:id="251"/>
      <w:bookmarkEnd w:id="252"/>
      <w:bookmarkEnd w:id="253"/>
      <w:bookmarkEnd w:id="254"/>
    </w:p>
    <w:p w:rsidR="00105A8B" w:rsidRPr="00F2598F" w:rsidRDefault="00105A8B" w:rsidP="00793942">
      <w:pPr>
        <w:pStyle w:val="2-"/>
      </w:pPr>
    </w:p>
    <w:bookmarkEnd w:id="255"/>
    <w:p w:rsidR="004E6144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CE3C2D" w:rsidRPr="00F2598F">
        <w:rPr>
          <w:sz w:val="24"/>
          <w:szCs w:val="24"/>
        </w:rPr>
        <w:t>7</w:t>
      </w:r>
      <w:r w:rsidRPr="00F2598F">
        <w:rPr>
          <w:sz w:val="24"/>
          <w:szCs w:val="24"/>
        </w:rPr>
        <w:t xml:space="preserve">.1. </w:t>
      </w:r>
      <w:proofErr w:type="gramStart"/>
      <w:r w:rsidRPr="00F2598F">
        <w:rPr>
          <w:sz w:val="24"/>
          <w:szCs w:val="24"/>
        </w:rPr>
        <w:t>Контроль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осуществляется в порядке и формах, предусмотренными п</w:t>
      </w:r>
      <w:r w:rsidR="001077CD" w:rsidRPr="00F2598F">
        <w:rPr>
          <w:sz w:val="24"/>
          <w:szCs w:val="24"/>
        </w:rPr>
        <w:t>одразделами</w:t>
      </w:r>
      <w:r w:rsidRPr="00F2598F">
        <w:rPr>
          <w:sz w:val="24"/>
          <w:szCs w:val="24"/>
        </w:rPr>
        <w:t xml:space="preserve"> 24 и 25 настоящего Административного регламента.</w:t>
      </w:r>
    </w:p>
    <w:p w:rsidR="004E6144" w:rsidRPr="00DD2F77" w:rsidRDefault="00342359" w:rsidP="00876A90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27.2. </w:t>
      </w:r>
      <w:r w:rsidR="6BDCEDE7" w:rsidRPr="0082441D">
        <w:rPr>
          <w:rFonts w:ascii="Times New Roman" w:hAnsi="Times New Roman"/>
          <w:sz w:val="24"/>
          <w:szCs w:val="24"/>
        </w:rPr>
        <w:t xml:space="preserve">Граждане, их объединения и организации для осуществления </w:t>
      </w:r>
      <w:proofErr w:type="gramStart"/>
      <w:r w:rsidR="6BDCEDE7" w:rsidRPr="0082441D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6BDCEDE7" w:rsidRPr="0082441D">
        <w:rPr>
          <w:rFonts w:ascii="Times New Roman" w:hAnsi="Times New Roman"/>
          <w:sz w:val="24"/>
          <w:szCs w:val="24"/>
        </w:rPr>
        <w:t xml:space="preserve"> предоставлением </w:t>
      </w:r>
      <w:r w:rsidR="00F04A0C" w:rsidRPr="0082441D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82441D">
        <w:rPr>
          <w:rFonts w:ascii="Times New Roman" w:hAnsi="Times New Roman"/>
          <w:sz w:val="24"/>
          <w:szCs w:val="24"/>
        </w:rPr>
        <w:t xml:space="preserve"> с целью соблюдения порядка ее предоставления имеют право направлять в </w:t>
      </w:r>
      <w:r w:rsidR="001D38ED">
        <w:rPr>
          <w:rFonts w:ascii="Times New Roman" w:hAnsi="Times New Roman"/>
          <w:sz w:val="24"/>
          <w:szCs w:val="24"/>
        </w:rPr>
        <w:t>Администрацию</w:t>
      </w:r>
      <w:r w:rsidR="00300B8B">
        <w:rPr>
          <w:rFonts w:ascii="Times New Roman" w:hAnsi="Times New Roman"/>
          <w:sz w:val="24"/>
          <w:szCs w:val="24"/>
        </w:rPr>
        <w:t xml:space="preserve"> </w:t>
      </w:r>
      <w:r w:rsidR="6BDCEDE7" w:rsidRPr="00DD2F77">
        <w:rPr>
          <w:rFonts w:ascii="Times New Roman" w:hAnsi="Times New Roman"/>
          <w:sz w:val="24"/>
          <w:szCs w:val="24"/>
        </w:rPr>
        <w:t xml:space="preserve">жалобы на нарушение </w:t>
      </w:r>
      <w:r w:rsidR="00F716C5" w:rsidRPr="00DD2F77">
        <w:rPr>
          <w:rFonts w:ascii="Times New Roman" w:hAnsi="Times New Roman"/>
          <w:sz w:val="24"/>
          <w:szCs w:val="24"/>
        </w:rPr>
        <w:t>работниками</w:t>
      </w:r>
      <w:r w:rsidR="6BDCEDE7" w:rsidRPr="00DD2F77">
        <w:rPr>
          <w:rFonts w:ascii="Times New Roman" w:hAnsi="Times New Roman"/>
          <w:sz w:val="24"/>
          <w:szCs w:val="24"/>
        </w:rPr>
        <w:t xml:space="preserve"> </w:t>
      </w:r>
      <w:r w:rsidR="00785C03" w:rsidRPr="00785C03">
        <w:rPr>
          <w:rFonts w:ascii="Times New Roman" w:hAnsi="Times New Roman"/>
          <w:sz w:val="24"/>
          <w:szCs w:val="24"/>
        </w:rPr>
        <w:t>Организаци</w:t>
      </w:r>
      <w:r w:rsidR="00785C03">
        <w:rPr>
          <w:rFonts w:ascii="Times New Roman" w:hAnsi="Times New Roman"/>
          <w:sz w:val="24"/>
          <w:szCs w:val="24"/>
        </w:rPr>
        <w:t>и</w:t>
      </w:r>
      <w:r w:rsidR="00785C03" w:rsidRPr="00DD2F77">
        <w:rPr>
          <w:rFonts w:ascii="Times New Roman" w:hAnsi="Times New Roman"/>
          <w:sz w:val="24"/>
          <w:szCs w:val="24"/>
        </w:rPr>
        <w:t xml:space="preserve"> </w:t>
      </w:r>
      <w:r w:rsidR="6BDCEDE7" w:rsidRPr="00DD2F77">
        <w:rPr>
          <w:rFonts w:ascii="Times New Roman" w:hAnsi="Times New Roman"/>
          <w:sz w:val="24"/>
          <w:szCs w:val="24"/>
        </w:rPr>
        <w:t xml:space="preserve">порядка </w:t>
      </w:r>
      <w:r w:rsidR="6BDCEDE7" w:rsidRPr="00DD2F77">
        <w:rPr>
          <w:rFonts w:ascii="Times New Roman" w:hAnsi="Times New Roman"/>
          <w:sz w:val="24"/>
          <w:szCs w:val="24"/>
        </w:rPr>
        <w:lastRenderedPageBreak/>
        <w:t xml:space="preserve">предоставления </w:t>
      </w:r>
      <w:r w:rsidR="00F04A0C" w:rsidRPr="00DD2F77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DD2F77">
        <w:rPr>
          <w:rFonts w:ascii="Times New Roman" w:hAnsi="Times New Roman"/>
          <w:sz w:val="24"/>
          <w:szCs w:val="24"/>
        </w:rPr>
        <w:t xml:space="preserve">, повлекшее ее непредставление или предоставление с нарушением срока, установленного </w:t>
      </w:r>
      <w:r w:rsidR="00A61301" w:rsidRPr="00DD2F77">
        <w:rPr>
          <w:rFonts w:ascii="Times New Roman" w:hAnsi="Times New Roman"/>
          <w:sz w:val="24"/>
          <w:szCs w:val="24"/>
        </w:rPr>
        <w:t xml:space="preserve">настоящим </w:t>
      </w:r>
      <w:r w:rsidR="6BDCEDE7" w:rsidRPr="00DD2F77">
        <w:rPr>
          <w:rFonts w:ascii="Times New Roman" w:hAnsi="Times New Roman"/>
          <w:sz w:val="24"/>
          <w:szCs w:val="24"/>
        </w:rPr>
        <w:t>Административным регламентом.</w:t>
      </w:r>
    </w:p>
    <w:p w:rsidR="0025657F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EA4C60" w:rsidRPr="00F2598F">
        <w:rPr>
          <w:sz w:val="24"/>
          <w:szCs w:val="24"/>
        </w:rPr>
        <w:t>7</w:t>
      </w:r>
      <w:r w:rsidRPr="00F2598F">
        <w:rPr>
          <w:sz w:val="24"/>
          <w:szCs w:val="24"/>
        </w:rPr>
        <w:t>.</w:t>
      </w:r>
      <w:r w:rsidR="00DD2F77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Граждане, их объединения и </w:t>
      </w:r>
      <w:r w:rsidR="006531C5">
        <w:rPr>
          <w:sz w:val="24"/>
          <w:szCs w:val="24"/>
        </w:rPr>
        <w:t>учреждения</w:t>
      </w:r>
      <w:r w:rsidRPr="00F2598F">
        <w:rPr>
          <w:sz w:val="24"/>
          <w:szCs w:val="24"/>
        </w:rPr>
        <w:t xml:space="preserve"> для осуществления </w:t>
      </w:r>
      <w:proofErr w:type="gramStart"/>
      <w:r w:rsidRPr="00F2598F">
        <w:rPr>
          <w:sz w:val="24"/>
          <w:szCs w:val="24"/>
        </w:rPr>
        <w:t>контроля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имеют право направлять в </w:t>
      </w:r>
      <w:r w:rsidR="00785C03" w:rsidRPr="00785C03">
        <w:rPr>
          <w:sz w:val="24"/>
          <w:szCs w:val="24"/>
        </w:rPr>
        <w:t>Организаци</w:t>
      </w:r>
      <w:r w:rsidR="00785C03">
        <w:rPr>
          <w:sz w:val="24"/>
          <w:szCs w:val="24"/>
        </w:rPr>
        <w:t>и</w:t>
      </w:r>
      <w:r w:rsidR="00785C03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индивидуальные и коллективные обращения с предложениями по совершенствовани</w:t>
      </w:r>
      <w:r w:rsidR="00834FFC" w:rsidRPr="00F2598F">
        <w:rPr>
          <w:sz w:val="24"/>
          <w:szCs w:val="24"/>
        </w:rPr>
        <w:t>ю</w:t>
      </w:r>
      <w:r w:rsidRPr="00F2598F">
        <w:rPr>
          <w:sz w:val="24"/>
          <w:szCs w:val="24"/>
        </w:rPr>
        <w:t xml:space="preserve"> порядка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а также жалобы и заявления на действия (бездействие) </w:t>
      </w:r>
      <w:r w:rsidR="00F716C5">
        <w:rPr>
          <w:sz w:val="24"/>
          <w:szCs w:val="24"/>
        </w:rPr>
        <w:t>работников</w:t>
      </w:r>
      <w:r w:rsidRPr="00F2598F">
        <w:rPr>
          <w:sz w:val="24"/>
          <w:szCs w:val="24"/>
        </w:rPr>
        <w:t xml:space="preserve"> </w:t>
      </w:r>
      <w:r w:rsidR="00785C03" w:rsidRPr="00785C03">
        <w:rPr>
          <w:sz w:val="24"/>
          <w:szCs w:val="24"/>
        </w:rPr>
        <w:t>Организаци</w:t>
      </w:r>
      <w:r w:rsidR="00785C03">
        <w:rPr>
          <w:sz w:val="24"/>
          <w:szCs w:val="24"/>
        </w:rPr>
        <w:t>и</w:t>
      </w:r>
      <w:r w:rsidR="00785C03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и принятые ими решения, связанные с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.</w:t>
      </w:r>
    </w:p>
    <w:p w:rsidR="0025657F" w:rsidRPr="00F2598F" w:rsidRDefault="6BDCEDE7" w:rsidP="00876A90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EA4C60" w:rsidRPr="00F2598F">
        <w:rPr>
          <w:sz w:val="24"/>
          <w:szCs w:val="24"/>
        </w:rPr>
        <w:t>7</w:t>
      </w:r>
      <w:r w:rsidRPr="00F2598F">
        <w:rPr>
          <w:sz w:val="24"/>
          <w:szCs w:val="24"/>
        </w:rPr>
        <w:t>.</w:t>
      </w:r>
      <w:r w:rsidR="00DD2F77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</w:t>
      </w:r>
      <w:proofErr w:type="gramStart"/>
      <w:r w:rsidRPr="00F2598F">
        <w:rPr>
          <w:sz w:val="24"/>
          <w:szCs w:val="24"/>
        </w:rPr>
        <w:t>Контроль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, в том числе со стороны граждан</w:t>
      </w:r>
      <w:r w:rsidR="00137411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их объединений и </w:t>
      </w:r>
      <w:r w:rsidR="006531C5">
        <w:rPr>
          <w:sz w:val="24"/>
          <w:szCs w:val="24"/>
        </w:rPr>
        <w:t>учреждений</w:t>
      </w:r>
      <w:r w:rsidRPr="00F2598F">
        <w:rPr>
          <w:sz w:val="24"/>
          <w:szCs w:val="24"/>
        </w:rPr>
        <w:t xml:space="preserve">, осуществляется посредством открытости деятельности </w:t>
      </w:r>
      <w:r w:rsidR="00785C03" w:rsidRPr="00785C03">
        <w:rPr>
          <w:sz w:val="24"/>
          <w:szCs w:val="24"/>
        </w:rPr>
        <w:t>Организаци</w:t>
      </w:r>
      <w:r w:rsidR="00785C03">
        <w:rPr>
          <w:sz w:val="24"/>
          <w:szCs w:val="24"/>
        </w:rPr>
        <w:t>и</w:t>
      </w:r>
      <w:r w:rsidR="00785C03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при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получения полной, актуальной и достоверной информации о порядке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и возможности досудебного рассмотрения обращений (жалоб) в процессе получения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.</w:t>
      </w:r>
    </w:p>
    <w:p w:rsidR="0062394E" w:rsidRPr="00F2598F" w:rsidRDefault="0062394E" w:rsidP="00876A90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638A8" w:rsidRPr="00F2598F" w:rsidRDefault="6BDCEDE7" w:rsidP="00876A90">
      <w:pPr>
        <w:pStyle w:val="1-"/>
        <w:rPr>
          <w:iCs w:val="0"/>
        </w:rPr>
      </w:pPr>
      <w:bookmarkStart w:id="256" w:name="_Toc510617020"/>
      <w:bookmarkStart w:id="257" w:name="_Toc28377962"/>
      <w:bookmarkStart w:id="258" w:name="_Toc40861780"/>
      <w:bookmarkStart w:id="259" w:name="_Hlk20901000"/>
      <w:r w:rsidRPr="00F2598F">
        <w:rPr>
          <w:iCs w:val="0"/>
        </w:rPr>
        <w:t xml:space="preserve">Досудебный (внесудебный) порядок обжалования решений и действий (бездействия) </w:t>
      </w:r>
      <w:r w:rsidR="00785C03" w:rsidRPr="00785C03">
        <w:t>Организаци</w:t>
      </w:r>
      <w:r w:rsidR="00785C03">
        <w:t>и</w:t>
      </w:r>
      <w:r w:rsidRPr="00F2598F">
        <w:rPr>
          <w:iCs w:val="0"/>
        </w:rPr>
        <w:t xml:space="preserve">, </w:t>
      </w:r>
      <w:r w:rsidR="00B5069F">
        <w:rPr>
          <w:iCs w:val="0"/>
        </w:rPr>
        <w:t>работников</w:t>
      </w:r>
      <w:r w:rsidR="00770199" w:rsidRPr="00F2598F">
        <w:rPr>
          <w:iCs w:val="0"/>
        </w:rPr>
        <w:t xml:space="preserve"> </w:t>
      </w:r>
      <w:bookmarkEnd w:id="256"/>
      <w:bookmarkEnd w:id="257"/>
      <w:bookmarkEnd w:id="258"/>
      <w:r w:rsidR="006531C5">
        <w:rPr>
          <w:iCs w:val="0"/>
        </w:rPr>
        <w:t>Учреждения</w:t>
      </w:r>
    </w:p>
    <w:p w:rsidR="00105A8B" w:rsidRPr="00F2598F" w:rsidRDefault="00105A8B" w:rsidP="00876A90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770199" w:rsidRPr="00F2598F" w:rsidRDefault="00EA4C60" w:rsidP="00793942">
      <w:pPr>
        <w:pStyle w:val="2-"/>
      </w:pPr>
      <w:bookmarkStart w:id="260" w:name="_Toc465268303"/>
      <w:bookmarkStart w:id="261" w:name="_Toc465273790"/>
      <w:bookmarkStart w:id="262" w:name="_Toc465274173"/>
      <w:bookmarkStart w:id="263" w:name="_Toc465340316"/>
      <w:bookmarkStart w:id="264" w:name="_Toc465341757"/>
      <w:bookmarkStart w:id="265" w:name="_Toc510617021"/>
      <w:bookmarkStart w:id="266" w:name="_Toc28377963"/>
      <w:bookmarkStart w:id="267" w:name="_Toc40861781"/>
      <w:bookmarkEnd w:id="260"/>
      <w:bookmarkEnd w:id="261"/>
      <w:bookmarkEnd w:id="262"/>
      <w:bookmarkEnd w:id="263"/>
      <w:bookmarkEnd w:id="264"/>
      <w:r w:rsidRPr="00F2598F">
        <w:t xml:space="preserve">28. </w:t>
      </w:r>
      <w:bookmarkEnd w:id="265"/>
      <w:proofErr w:type="gramStart"/>
      <w:r w:rsidR="00770199" w:rsidRPr="00F2598F"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F04A0C" w:rsidRPr="00F2598F">
        <w:rPr>
          <w:lang w:eastAsia="ar-SA"/>
        </w:rPr>
        <w:t>Муниципальной услуги</w:t>
      </w:r>
      <w:bookmarkEnd w:id="266"/>
      <w:bookmarkEnd w:id="267"/>
      <w:proofErr w:type="gramEnd"/>
    </w:p>
    <w:p w:rsidR="00105A8B" w:rsidRPr="00F2598F" w:rsidRDefault="00105A8B" w:rsidP="00793942">
      <w:pPr>
        <w:pStyle w:val="2-"/>
        <w:rPr>
          <w:lang w:eastAsia="ar-SA"/>
        </w:rPr>
      </w:pPr>
    </w:p>
    <w:bookmarkEnd w:id="259"/>
    <w:p w:rsidR="00B95243" w:rsidRPr="00782DCB" w:rsidRDefault="00B95243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DCB">
        <w:rPr>
          <w:rFonts w:ascii="Times New Roman" w:hAnsi="Times New Roman"/>
          <w:sz w:val="24"/>
          <w:szCs w:val="24"/>
        </w:rPr>
        <w:t xml:space="preserve">28.1. </w:t>
      </w:r>
      <w:proofErr w:type="gramStart"/>
      <w:r w:rsidRPr="00782DCB">
        <w:rPr>
          <w:rFonts w:ascii="Times New Roman" w:hAnsi="Times New Roman"/>
          <w:sz w:val="24"/>
          <w:szCs w:val="24"/>
        </w:rPr>
        <w:t xml:space="preserve">Заявитель </w:t>
      </w:r>
      <w:r w:rsidR="00432BDC" w:rsidRPr="00782DCB">
        <w:rPr>
          <w:rFonts w:ascii="Times New Roman" w:hAnsi="Times New Roman"/>
          <w:sz w:val="24"/>
          <w:szCs w:val="24"/>
        </w:rPr>
        <w:t>имеет право на</w:t>
      </w:r>
      <w:r w:rsidRPr="00782DCB">
        <w:rPr>
          <w:rFonts w:ascii="Times New Roman" w:hAnsi="Times New Roman"/>
          <w:sz w:val="24"/>
          <w:szCs w:val="24"/>
        </w:rPr>
        <w:t xml:space="preserve"> </w:t>
      </w:r>
      <w:r w:rsidR="00432BDC" w:rsidRPr="00782DCB">
        <w:rPr>
          <w:rFonts w:ascii="Times New Roman" w:hAnsi="Times New Roman"/>
          <w:sz w:val="24"/>
          <w:szCs w:val="24"/>
        </w:rPr>
        <w:t xml:space="preserve">досудебное (внесудебное) обжалование действий (бездействия) и (или) решений, принятых (осуществляемых) в ходе представления </w:t>
      </w:r>
      <w:r w:rsidR="00F04A0C" w:rsidRPr="00782DCB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432BDC" w:rsidRPr="00782DC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82DCB" w:rsidRPr="00782DCB">
        <w:rPr>
          <w:rFonts w:ascii="Times New Roman" w:hAnsi="Times New Roman"/>
          <w:sz w:val="24"/>
          <w:szCs w:val="24"/>
          <w:lang w:eastAsia="ar-SA"/>
        </w:rPr>
        <w:t>Организацией</w:t>
      </w:r>
      <w:r w:rsidR="00161870" w:rsidRPr="00782DCB">
        <w:rPr>
          <w:rFonts w:ascii="Times New Roman" w:hAnsi="Times New Roman"/>
          <w:sz w:val="24"/>
          <w:szCs w:val="24"/>
        </w:rPr>
        <w:t xml:space="preserve">, </w:t>
      </w:r>
      <w:r w:rsidR="00B5069F" w:rsidRPr="00782DCB">
        <w:rPr>
          <w:rFonts w:ascii="Times New Roman" w:hAnsi="Times New Roman"/>
          <w:sz w:val="24"/>
          <w:szCs w:val="24"/>
        </w:rPr>
        <w:t>работниками</w:t>
      </w:r>
      <w:r w:rsidR="00161870" w:rsidRPr="00782DCB">
        <w:rPr>
          <w:rFonts w:ascii="Times New Roman" w:hAnsi="Times New Roman"/>
          <w:sz w:val="24"/>
          <w:szCs w:val="24"/>
        </w:rPr>
        <w:t xml:space="preserve"> </w:t>
      </w:r>
      <w:r w:rsidR="00610777" w:rsidRPr="00782DCB">
        <w:rPr>
          <w:rFonts w:ascii="Times New Roman" w:hAnsi="Times New Roman"/>
          <w:sz w:val="24"/>
          <w:szCs w:val="24"/>
        </w:rPr>
        <w:t xml:space="preserve">Организации </w:t>
      </w:r>
      <w:r w:rsidR="00432BDC" w:rsidRPr="00782DCB">
        <w:rPr>
          <w:rFonts w:ascii="Times New Roman" w:hAnsi="Times New Roman"/>
          <w:sz w:val="24"/>
          <w:szCs w:val="24"/>
        </w:rPr>
        <w:t>(далее – жалоба).</w:t>
      </w:r>
      <w:proofErr w:type="gramEnd"/>
    </w:p>
    <w:p w:rsidR="00B364B9" w:rsidRPr="004C7E39" w:rsidRDefault="00B364B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28.2. 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В случае, когда жалоба подается через представителя Заявителя, </w:t>
      </w:r>
      <w:r w:rsidR="00724C0C" w:rsidRPr="004C7E3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в качестве документа, подтверждающего </w:t>
      </w:r>
      <w:r w:rsidRPr="004C7E39">
        <w:rPr>
          <w:rFonts w:ascii="Times New Roman" w:hAnsi="Times New Roman"/>
          <w:sz w:val="24"/>
          <w:szCs w:val="24"/>
        </w:rPr>
        <w:t>его п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B364B9" w:rsidRPr="004C7E39" w:rsidRDefault="00B364B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28.2.1. оформленная в соответствии с законодательством Российской Федерации доверенность (для физических лиц)</w:t>
      </w:r>
      <w:r w:rsidR="00F93C1C" w:rsidRPr="004C7E3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A4075" w:rsidRPr="004C7E39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432BDC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 Заявитель может обратиться с жалобой, в том числе в следующих случаях:</w:t>
      </w:r>
    </w:p>
    <w:p w:rsidR="00161870" w:rsidRPr="004C7E39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.1. нарушени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срока регистрации Запроса о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; </w:t>
      </w:r>
    </w:p>
    <w:p w:rsidR="00161870" w:rsidRPr="004C7E39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.2. нарушени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срока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161870" w:rsidRPr="004C7E39">
        <w:rPr>
          <w:rFonts w:ascii="Times New Roman" w:hAnsi="Times New Roman"/>
          <w:sz w:val="24"/>
          <w:szCs w:val="24"/>
        </w:rPr>
        <w:t>;</w:t>
      </w:r>
    </w:p>
    <w:p w:rsidR="00161870" w:rsidRPr="004C7E39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  <w:lang w:eastAsia="ar-SA"/>
        </w:rPr>
        <w:t>;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61870" w:rsidRPr="004C7E39" w:rsidRDefault="6BDCEDE7" w:rsidP="00876A9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.4. отказа в приеме документов, предоставление которых предусмотрено законодательством Российской Федерации для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у </w:t>
      </w:r>
      <w:r w:rsidR="00161870" w:rsidRPr="004C7E39">
        <w:rPr>
          <w:rFonts w:ascii="Times New Roman" w:hAnsi="Times New Roman"/>
          <w:sz w:val="24"/>
          <w:szCs w:val="24"/>
        </w:rPr>
        <w:t>З</w:t>
      </w:r>
      <w:r w:rsidRPr="004C7E39">
        <w:rPr>
          <w:rFonts w:ascii="Times New Roman" w:hAnsi="Times New Roman"/>
          <w:sz w:val="24"/>
          <w:szCs w:val="24"/>
        </w:rPr>
        <w:t>аявителя;</w:t>
      </w:r>
    </w:p>
    <w:p w:rsidR="00161870" w:rsidRPr="004C7E39" w:rsidRDefault="6BDCEDE7" w:rsidP="00876A9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.5. отказа в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, если основания отказа не предусмотрены законодательством Российской Федерации;</w:t>
      </w:r>
    </w:p>
    <w:p w:rsidR="00161870" w:rsidRPr="004C7E39" w:rsidRDefault="6BDCEDE7" w:rsidP="00876A9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.6. требования с Заявителя при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платы, не предусмотренной законодательством Российской Федерации;</w:t>
      </w:r>
    </w:p>
    <w:p w:rsidR="00161870" w:rsidRPr="004C7E39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161870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.7. отказ</w:t>
      </w:r>
      <w:r w:rsidR="00BD7084" w:rsidRPr="004C7E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10777" w:rsidRPr="00785C03">
        <w:rPr>
          <w:rFonts w:ascii="Times New Roman" w:hAnsi="Times New Roman"/>
          <w:sz w:val="24"/>
          <w:szCs w:val="24"/>
        </w:rPr>
        <w:t>Организаци</w:t>
      </w:r>
      <w:r w:rsidR="00610777">
        <w:rPr>
          <w:rFonts w:ascii="Times New Roman" w:hAnsi="Times New Roman"/>
          <w:sz w:val="24"/>
          <w:szCs w:val="24"/>
        </w:rPr>
        <w:t>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работника </w:t>
      </w:r>
      <w:r w:rsidR="00610777" w:rsidRPr="00785C03">
        <w:rPr>
          <w:rFonts w:ascii="Times New Roman" w:hAnsi="Times New Roman"/>
          <w:sz w:val="24"/>
          <w:szCs w:val="24"/>
        </w:rPr>
        <w:t>Организаци</w:t>
      </w:r>
      <w:r w:rsidR="00610777">
        <w:rPr>
          <w:rFonts w:ascii="Times New Roman" w:hAnsi="Times New Roman"/>
          <w:sz w:val="24"/>
          <w:szCs w:val="24"/>
        </w:rPr>
        <w:t>и</w:t>
      </w:r>
      <w:r w:rsidR="00610777"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в исправлении допущенных опечаток и ошибок в выданных в результате предоставления </w:t>
      </w:r>
      <w:r w:rsidR="00F04A0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документах либо нарушение срока таких исправлений</w:t>
      </w:r>
      <w:r w:rsidR="00B00F1B" w:rsidRPr="004C7E39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F083B" w:rsidRPr="004C7E39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161870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.8. нарушени</w:t>
      </w:r>
      <w:r w:rsidR="00BD7084" w:rsidRPr="004C7E39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срока или порядка выдачи документов по результатам предоставления </w:t>
      </w:r>
      <w:r w:rsidR="00F04A0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F083B" w:rsidRPr="004C7E39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DF083B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.9. </w:t>
      </w:r>
      <w:r w:rsidRPr="004C7E39">
        <w:rPr>
          <w:rFonts w:ascii="Times New Roman" w:hAnsi="Times New Roman"/>
          <w:sz w:val="24"/>
          <w:szCs w:val="24"/>
        </w:rPr>
        <w:t>приостановлени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если основания приостановления не предусмотрены 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законодательством Российской Федерации;</w:t>
      </w:r>
    </w:p>
    <w:p w:rsidR="004A0A1F" w:rsidRPr="004C7E39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7D26A9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.10. </w:t>
      </w:r>
      <w:r w:rsidRPr="004C7E39">
        <w:rPr>
          <w:rFonts w:ascii="Times New Roman" w:hAnsi="Times New Roman"/>
          <w:sz w:val="24"/>
          <w:szCs w:val="24"/>
        </w:rPr>
        <w:t>требовани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у Заявителя при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 xml:space="preserve">Муниципальной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lastRenderedPageBreak/>
        <w:t>услуги</w:t>
      </w:r>
      <w:r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за исключением случаев, указанных в </w:t>
      </w:r>
      <w:r w:rsidR="0016127A" w:rsidRPr="004C7E39">
        <w:rPr>
          <w:rFonts w:ascii="Times New Roman" w:hAnsi="Times New Roman"/>
          <w:sz w:val="24"/>
          <w:szCs w:val="24"/>
        </w:rPr>
        <w:t>под</w:t>
      </w:r>
      <w:r w:rsidRPr="004C7E39">
        <w:rPr>
          <w:rFonts w:ascii="Times New Roman" w:hAnsi="Times New Roman"/>
          <w:sz w:val="24"/>
          <w:szCs w:val="24"/>
        </w:rPr>
        <w:t>пункте 10.</w:t>
      </w:r>
      <w:r w:rsidR="00AD3957" w:rsidRPr="004C7E39">
        <w:rPr>
          <w:rFonts w:ascii="Times New Roman" w:hAnsi="Times New Roman"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>.4 настоящего Административного регламента</w:t>
      </w:r>
      <w:r w:rsidR="00DF083B" w:rsidRPr="004C7E39">
        <w:rPr>
          <w:rFonts w:ascii="Times New Roman" w:hAnsi="Times New Roman"/>
          <w:sz w:val="24"/>
          <w:szCs w:val="24"/>
        </w:rPr>
        <w:t>.</w:t>
      </w:r>
    </w:p>
    <w:p w:rsidR="007D26A9" w:rsidRPr="004C7E39" w:rsidRDefault="007D26A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28.4. </w:t>
      </w:r>
      <w:r w:rsidRPr="004C7E39">
        <w:rPr>
          <w:rFonts w:ascii="Times New Roman" w:hAnsi="Times New Roman"/>
          <w:color w:val="000000"/>
          <w:sz w:val="24"/>
          <w:szCs w:val="24"/>
        </w:rPr>
        <w:t>Жалоба должна содержать:</w:t>
      </w:r>
    </w:p>
    <w:p w:rsidR="007D26A9" w:rsidRPr="004C7E39" w:rsidRDefault="007D26A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28.4.1. наименование </w:t>
      </w:r>
      <w:r w:rsidR="00610777" w:rsidRPr="00785C03">
        <w:rPr>
          <w:rFonts w:ascii="Times New Roman" w:hAnsi="Times New Roman"/>
          <w:sz w:val="24"/>
          <w:szCs w:val="24"/>
        </w:rPr>
        <w:t>Организаци</w:t>
      </w:r>
      <w:r w:rsidR="00610777">
        <w:rPr>
          <w:rFonts w:ascii="Times New Roman" w:hAnsi="Times New Roman"/>
          <w:sz w:val="24"/>
          <w:szCs w:val="24"/>
        </w:rPr>
        <w:t>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указание на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0777" w:rsidRPr="00785C03">
        <w:rPr>
          <w:rFonts w:ascii="Times New Roman" w:hAnsi="Times New Roman"/>
          <w:sz w:val="24"/>
          <w:szCs w:val="24"/>
        </w:rPr>
        <w:t>Организаци</w:t>
      </w:r>
      <w:r w:rsidR="00610777">
        <w:rPr>
          <w:rFonts w:ascii="Times New Roman" w:hAnsi="Times New Roman"/>
          <w:sz w:val="24"/>
          <w:szCs w:val="24"/>
        </w:rPr>
        <w:t>и</w:t>
      </w:r>
      <w:r w:rsidRPr="004C7E39">
        <w:rPr>
          <w:rFonts w:ascii="Times New Roman" w:hAnsi="Times New Roman"/>
          <w:color w:val="000000"/>
          <w:sz w:val="24"/>
          <w:szCs w:val="24"/>
        </w:rPr>
        <w:t>, решения и действия (бездействие) которых обжалуются;</w:t>
      </w:r>
    </w:p>
    <w:p w:rsidR="007D26A9" w:rsidRPr="004C7E39" w:rsidRDefault="007D26A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t xml:space="preserve">28.4.2. фамилию, имя, отчество (при наличии), сведения о месте жительства Заявителя - физического лица, </w:t>
      </w:r>
      <w:r w:rsidR="00E93B99" w:rsidRPr="004C7E39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4C7E39">
        <w:rPr>
          <w:rFonts w:ascii="Times New Roman" w:hAnsi="Times New Roman"/>
          <w:color w:val="000000"/>
          <w:sz w:val="24"/>
          <w:szCs w:val="24"/>
        </w:rPr>
        <w:t>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D26A9" w:rsidRPr="004C7E39" w:rsidRDefault="007D26A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28.4.3. сведения об обжалуемых решениях и действиях (бездействии) </w:t>
      </w:r>
      <w:r w:rsidR="00610777" w:rsidRPr="00785C03">
        <w:rPr>
          <w:rFonts w:ascii="Times New Roman" w:hAnsi="Times New Roman"/>
          <w:sz w:val="24"/>
          <w:szCs w:val="24"/>
        </w:rPr>
        <w:t>Организаци</w:t>
      </w:r>
      <w:r w:rsidR="00610777">
        <w:rPr>
          <w:rFonts w:ascii="Times New Roman" w:hAnsi="Times New Roman"/>
          <w:sz w:val="24"/>
          <w:szCs w:val="24"/>
        </w:rPr>
        <w:t>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0777" w:rsidRPr="00785C03">
        <w:rPr>
          <w:rFonts w:ascii="Times New Roman" w:hAnsi="Times New Roman"/>
          <w:sz w:val="24"/>
          <w:szCs w:val="24"/>
        </w:rPr>
        <w:t>Организаци</w:t>
      </w:r>
      <w:r w:rsidR="00610777">
        <w:rPr>
          <w:rFonts w:ascii="Times New Roman" w:hAnsi="Times New Roman"/>
          <w:sz w:val="24"/>
          <w:szCs w:val="24"/>
        </w:rPr>
        <w:t>и</w:t>
      </w:r>
      <w:r w:rsidRPr="004C7E39">
        <w:rPr>
          <w:rFonts w:ascii="Times New Roman" w:hAnsi="Times New Roman"/>
          <w:color w:val="000000"/>
          <w:sz w:val="24"/>
          <w:szCs w:val="24"/>
        </w:rPr>
        <w:t>;</w:t>
      </w:r>
    </w:p>
    <w:p w:rsidR="007D26A9" w:rsidRPr="004C7E39" w:rsidRDefault="007D26A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28.4.</w:t>
      </w:r>
      <w:r w:rsidR="00EE30A8" w:rsidRPr="004C7E39">
        <w:rPr>
          <w:rFonts w:ascii="Times New Roman" w:hAnsi="Times New Roman"/>
          <w:color w:val="000000"/>
          <w:sz w:val="24"/>
          <w:szCs w:val="24"/>
        </w:rPr>
        <w:t>4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 доводы, на основании которых Заявитель не согласен с решением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и действием (бездействием) </w:t>
      </w:r>
      <w:r w:rsidR="00610777" w:rsidRPr="00785C03">
        <w:rPr>
          <w:rFonts w:ascii="Times New Roman" w:hAnsi="Times New Roman"/>
          <w:sz w:val="24"/>
          <w:szCs w:val="24"/>
        </w:rPr>
        <w:t>Организаци</w:t>
      </w:r>
      <w:r w:rsidR="00610777">
        <w:rPr>
          <w:rFonts w:ascii="Times New Roman" w:hAnsi="Times New Roman"/>
          <w:sz w:val="24"/>
          <w:szCs w:val="24"/>
        </w:rPr>
        <w:t>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0777" w:rsidRPr="00785C03">
        <w:rPr>
          <w:rFonts w:ascii="Times New Roman" w:hAnsi="Times New Roman"/>
          <w:sz w:val="24"/>
          <w:szCs w:val="24"/>
        </w:rPr>
        <w:t>Организаци</w:t>
      </w:r>
      <w:r w:rsidR="00610777">
        <w:rPr>
          <w:rFonts w:ascii="Times New Roman" w:hAnsi="Times New Roman"/>
          <w:sz w:val="24"/>
          <w:szCs w:val="24"/>
        </w:rPr>
        <w:t>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 Заявителем могут быть представлены документы (при наличии), подтверждающие доводы </w:t>
      </w:r>
      <w:r w:rsidR="007F510B" w:rsidRPr="004C7E39">
        <w:rPr>
          <w:rFonts w:ascii="Times New Roman" w:hAnsi="Times New Roman"/>
          <w:color w:val="000000"/>
          <w:sz w:val="24"/>
          <w:szCs w:val="24"/>
        </w:rPr>
        <w:t>Заявителя</w:t>
      </w:r>
      <w:r w:rsidRPr="004C7E39">
        <w:rPr>
          <w:rFonts w:ascii="Times New Roman" w:hAnsi="Times New Roman"/>
          <w:color w:val="000000"/>
          <w:sz w:val="24"/>
          <w:szCs w:val="24"/>
        </w:rPr>
        <w:t>, либо их копии.</w:t>
      </w:r>
    </w:p>
    <w:p w:rsidR="007D26A9" w:rsidRPr="004C7E39" w:rsidRDefault="6BDCEDE7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7D26A9" w:rsidRPr="004C7E39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 Жалоба подается в письменной форме на бумажном носителе, в том числе на личном приеме Заявителя</w:t>
      </w:r>
      <w:r w:rsidR="009A612E" w:rsidRPr="004C7E39">
        <w:rPr>
          <w:rFonts w:ascii="Times New Roman" w:hAnsi="Times New Roman"/>
          <w:color w:val="000000" w:themeColor="text1"/>
          <w:sz w:val="24"/>
          <w:szCs w:val="24"/>
        </w:rPr>
        <w:t>, по почте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либо в электронной форме.</w:t>
      </w:r>
      <w:r w:rsidR="007D26A9"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7D26A9" w:rsidRPr="004C7E39" w:rsidRDefault="007D26A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A612E" w:rsidRPr="004C7E39" w:rsidRDefault="009A612E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При подаче жалобы в электронном виде документы, указанные в п</w:t>
      </w:r>
      <w:r w:rsidR="00170DBE" w:rsidRPr="004C7E39">
        <w:rPr>
          <w:rFonts w:ascii="Times New Roman" w:hAnsi="Times New Roman"/>
          <w:color w:val="000000"/>
          <w:sz w:val="24"/>
          <w:szCs w:val="24"/>
        </w:rPr>
        <w:t>ункте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28.2 настоящего Административного регламента, могут быть представлены в форме электронных документов, подписанных простой </w:t>
      </w:r>
      <w:r w:rsidR="00735F38" w:rsidRPr="004C7E39">
        <w:rPr>
          <w:rFonts w:ascii="Times New Roman" w:hAnsi="Times New Roman"/>
          <w:color w:val="000000"/>
          <w:sz w:val="24"/>
          <w:szCs w:val="24"/>
        </w:rPr>
        <w:t>ЭП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уполномоченного лица. При этом документ, удостоверяющий личность, не требуется.</w:t>
      </w:r>
    </w:p>
    <w:p w:rsidR="007D26A9" w:rsidRPr="004C7E39" w:rsidRDefault="007D26A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4C7E39">
        <w:rPr>
          <w:rFonts w:ascii="Times New Roman" w:hAnsi="Times New Roman"/>
          <w:color w:val="000000"/>
          <w:sz w:val="24"/>
          <w:szCs w:val="24"/>
        </w:rPr>
        <w:t>В электронной форме жалоба может быть подана Заявителем посредством:</w:t>
      </w:r>
    </w:p>
    <w:p w:rsidR="007D26A9" w:rsidRPr="004C7E39" w:rsidRDefault="007D26A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.1. официального сайта Правительства Московской области в сети Интернет;</w:t>
      </w:r>
    </w:p>
    <w:p w:rsidR="007D26A9" w:rsidRPr="004C7E39" w:rsidRDefault="007D26A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.2. официального сайта </w:t>
      </w:r>
      <w:r w:rsidR="00610777" w:rsidRPr="00785C03">
        <w:rPr>
          <w:rFonts w:ascii="Times New Roman" w:hAnsi="Times New Roman"/>
          <w:sz w:val="24"/>
          <w:szCs w:val="24"/>
        </w:rPr>
        <w:t>Организаци</w:t>
      </w:r>
      <w:r w:rsidR="00610777">
        <w:rPr>
          <w:rFonts w:ascii="Times New Roman" w:hAnsi="Times New Roman"/>
          <w:sz w:val="24"/>
          <w:szCs w:val="24"/>
        </w:rPr>
        <w:t>и</w:t>
      </w:r>
      <w:r w:rsidR="00610777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C7E39">
        <w:rPr>
          <w:rFonts w:ascii="Times New Roman" w:hAnsi="Times New Roman"/>
          <w:color w:val="000000"/>
          <w:sz w:val="24"/>
          <w:szCs w:val="24"/>
        </w:rPr>
        <w:t>в сети Интернет;</w:t>
      </w:r>
    </w:p>
    <w:p w:rsidR="007D26A9" w:rsidRPr="004C7E39" w:rsidRDefault="007D26A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  <w:r w:rsidR="005C00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E93B99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РПГУ;</w:t>
      </w:r>
    </w:p>
    <w:p w:rsidR="00DC3201" w:rsidRPr="004C7E39" w:rsidRDefault="007D26A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  <w:r w:rsidR="005C00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4C7E39">
        <w:rPr>
          <w:rFonts w:ascii="Times New Roman" w:hAnsi="Times New Roman"/>
          <w:color w:val="000000"/>
          <w:sz w:val="24"/>
          <w:szCs w:val="24"/>
        </w:rPr>
        <w:t>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284C20" w:rsidRPr="004C7E39" w:rsidRDefault="00DC3201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FFC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28.7. </w:t>
      </w:r>
      <w:r w:rsidR="00284C20" w:rsidRPr="004C7E39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610777" w:rsidRPr="00785C03">
        <w:rPr>
          <w:rFonts w:ascii="Times New Roman" w:hAnsi="Times New Roman"/>
          <w:sz w:val="24"/>
          <w:szCs w:val="24"/>
        </w:rPr>
        <w:t>Организаци</w:t>
      </w:r>
      <w:r w:rsidR="00610777">
        <w:rPr>
          <w:rFonts w:ascii="Times New Roman" w:hAnsi="Times New Roman"/>
          <w:sz w:val="24"/>
          <w:szCs w:val="24"/>
        </w:rPr>
        <w:t>и</w:t>
      </w:r>
      <w:r w:rsidR="00782D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84C20" w:rsidRPr="004C7E39">
        <w:rPr>
          <w:rFonts w:ascii="Times New Roman" w:hAnsi="Times New Roman"/>
          <w:color w:val="000000"/>
          <w:sz w:val="24"/>
          <w:szCs w:val="24"/>
        </w:rPr>
        <w:t>определяются работники, которые обеспечивают:</w:t>
      </w:r>
    </w:p>
    <w:p w:rsidR="00284C20" w:rsidRPr="004C7E39" w:rsidRDefault="00284C20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28.7.1. прием и регистрацию жалоб;</w:t>
      </w:r>
    </w:p>
    <w:p w:rsidR="00284C20" w:rsidRPr="00BD0DEC" w:rsidRDefault="00284C20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0DEC">
        <w:rPr>
          <w:rFonts w:ascii="Times New Roman" w:hAnsi="Times New Roman"/>
          <w:sz w:val="24"/>
          <w:szCs w:val="24"/>
        </w:rPr>
        <w:t xml:space="preserve">28.7.2. направление жалоб в уполномоченные на их рассмотрение </w:t>
      </w:r>
      <w:r w:rsidR="00610777" w:rsidRPr="00BD0DEC">
        <w:rPr>
          <w:rFonts w:ascii="Times New Roman" w:hAnsi="Times New Roman"/>
          <w:sz w:val="24"/>
          <w:szCs w:val="24"/>
        </w:rPr>
        <w:t>Организации</w:t>
      </w:r>
      <w:r w:rsidRPr="00BD0DEC">
        <w:rPr>
          <w:rFonts w:ascii="Times New Roman" w:hAnsi="Times New Roman"/>
          <w:sz w:val="24"/>
          <w:szCs w:val="24"/>
        </w:rPr>
        <w:t xml:space="preserve">, в соответствии с </w:t>
      </w:r>
      <w:hyperlink r:id="rId11" w:history="1">
        <w:r w:rsidRPr="00BD0DEC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пунктом 29.1</w:t>
        </w:r>
      </w:hyperlink>
      <w:r w:rsidRPr="00BD0DEC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регламента;</w:t>
      </w:r>
    </w:p>
    <w:p w:rsidR="00284C20" w:rsidRPr="004C7E39" w:rsidRDefault="00284C20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28.7.3. рассмотрение жалоб в соответствии с требованиями законодательства Российской Федерации.</w:t>
      </w:r>
    </w:p>
    <w:p w:rsidR="008F65DB" w:rsidRPr="00BD0DEC" w:rsidRDefault="0027278E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0DEC">
        <w:rPr>
          <w:rFonts w:ascii="Times New Roman" w:hAnsi="Times New Roman"/>
          <w:sz w:val="24"/>
          <w:szCs w:val="24"/>
        </w:rPr>
        <w:t>28.</w:t>
      </w:r>
      <w:r w:rsidR="00DC3201" w:rsidRPr="00BD0DEC">
        <w:rPr>
          <w:rFonts w:ascii="Times New Roman" w:hAnsi="Times New Roman"/>
          <w:sz w:val="24"/>
          <w:szCs w:val="24"/>
        </w:rPr>
        <w:t>8</w:t>
      </w:r>
      <w:r w:rsidRPr="00BD0DEC">
        <w:rPr>
          <w:rFonts w:ascii="Times New Roman" w:hAnsi="Times New Roman"/>
          <w:sz w:val="24"/>
          <w:szCs w:val="24"/>
        </w:rPr>
        <w:t xml:space="preserve">. </w:t>
      </w:r>
      <w:bookmarkStart w:id="268" w:name="p112"/>
      <w:bookmarkEnd w:id="268"/>
      <w:r w:rsidR="008F65DB" w:rsidRPr="00BD0DEC">
        <w:rPr>
          <w:rFonts w:ascii="Times New Roman" w:hAnsi="Times New Roman"/>
          <w:sz w:val="24"/>
          <w:szCs w:val="24"/>
        </w:rPr>
        <w:t xml:space="preserve">По результатам рассмотрения жалобы </w:t>
      </w:r>
      <w:r w:rsidR="00BD0DEC" w:rsidRPr="00BD0DEC">
        <w:rPr>
          <w:rFonts w:ascii="Times New Roman" w:hAnsi="Times New Roman"/>
          <w:sz w:val="24"/>
          <w:szCs w:val="24"/>
        </w:rPr>
        <w:t>Организация</w:t>
      </w:r>
      <w:r w:rsidR="008F65DB" w:rsidRPr="00BD0DEC">
        <w:rPr>
          <w:rFonts w:ascii="Times New Roman" w:hAnsi="Times New Roman"/>
          <w:sz w:val="24"/>
          <w:szCs w:val="24"/>
        </w:rPr>
        <w:t xml:space="preserve"> принимает одно из следующих решений:</w:t>
      </w:r>
    </w:p>
    <w:p w:rsidR="00DC3201" w:rsidRPr="004C7E39" w:rsidRDefault="00DC3201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t xml:space="preserve">28.8.1.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документах, возврата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аявителю денежных средств, взимание которых не предусмотрено </w:t>
      </w:r>
      <w:r w:rsidRPr="004C7E39">
        <w:rPr>
          <w:rFonts w:ascii="Times New Roman" w:hAnsi="Times New Roman"/>
          <w:color w:val="000000"/>
          <w:sz w:val="24"/>
          <w:szCs w:val="24"/>
        </w:rPr>
        <w:t>законодательством Российской Федерации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8F65DB" w:rsidRPr="004C7E39" w:rsidRDefault="00DC3201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28.8.2.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8F65DB" w:rsidRPr="004C7E39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2" w:anchor="p129" w:history="1">
        <w:r w:rsidR="008F65DB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п</w:t>
        </w:r>
        <w:r w:rsidR="00170DBE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унктом</w:t>
        </w:r>
        <w:r w:rsidR="008F65DB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="00E70196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28.12</w:t>
        </w:r>
      </w:hyperlink>
      <w:r w:rsidR="008F65DB" w:rsidRPr="004C7E39">
        <w:rPr>
          <w:rFonts w:ascii="Times New Roman" w:hAnsi="Times New Roman"/>
          <w:sz w:val="24"/>
          <w:szCs w:val="24"/>
        </w:rPr>
        <w:t xml:space="preserve"> настоящего </w:t>
      </w:r>
      <w:r w:rsidR="00E70196" w:rsidRPr="004C7E39">
        <w:rPr>
          <w:rFonts w:ascii="Times New Roman" w:hAnsi="Times New Roman"/>
          <w:sz w:val="24"/>
          <w:szCs w:val="24"/>
        </w:rPr>
        <w:t>Административного регламента</w:t>
      </w:r>
      <w:r w:rsidR="008F65DB" w:rsidRPr="004C7E39">
        <w:rPr>
          <w:rFonts w:ascii="Times New Roman" w:hAnsi="Times New Roman"/>
          <w:sz w:val="24"/>
          <w:szCs w:val="24"/>
        </w:rPr>
        <w:t>.</w:t>
      </w:r>
    </w:p>
    <w:p w:rsidR="008F65DB" w:rsidRPr="00BD0DEC" w:rsidRDefault="00DC3201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0DEC">
        <w:rPr>
          <w:rFonts w:ascii="Times New Roman" w:hAnsi="Times New Roman"/>
          <w:sz w:val="24"/>
          <w:szCs w:val="24"/>
        </w:rPr>
        <w:t xml:space="preserve">28.9. </w:t>
      </w:r>
      <w:r w:rsidR="008F65DB" w:rsidRPr="00BD0DEC">
        <w:rPr>
          <w:rFonts w:ascii="Times New Roman" w:hAnsi="Times New Roman"/>
          <w:sz w:val="24"/>
          <w:szCs w:val="24"/>
        </w:rPr>
        <w:t xml:space="preserve">При удовлетворении жалобы </w:t>
      </w:r>
      <w:r w:rsidR="00610777" w:rsidRPr="00BD0DEC">
        <w:rPr>
          <w:rFonts w:ascii="Times New Roman" w:hAnsi="Times New Roman"/>
          <w:sz w:val="24"/>
          <w:szCs w:val="24"/>
        </w:rPr>
        <w:t>Организаци</w:t>
      </w:r>
      <w:r w:rsidR="00BD0DEC" w:rsidRPr="00BD0DEC">
        <w:rPr>
          <w:rFonts w:ascii="Times New Roman" w:hAnsi="Times New Roman"/>
          <w:sz w:val="24"/>
          <w:szCs w:val="24"/>
        </w:rPr>
        <w:t xml:space="preserve">я </w:t>
      </w:r>
      <w:r w:rsidR="008F65DB" w:rsidRPr="00BD0DEC">
        <w:rPr>
          <w:rFonts w:ascii="Times New Roman" w:hAnsi="Times New Roman"/>
          <w:sz w:val="24"/>
          <w:szCs w:val="24"/>
        </w:rPr>
        <w:t xml:space="preserve">принимает исчерпывающие меры по устранению выявленных нарушений, в том числе по выдаче </w:t>
      </w:r>
      <w:r w:rsidRPr="00BD0DEC">
        <w:rPr>
          <w:rFonts w:ascii="Times New Roman" w:hAnsi="Times New Roman"/>
          <w:sz w:val="24"/>
          <w:szCs w:val="24"/>
        </w:rPr>
        <w:t>З</w:t>
      </w:r>
      <w:r w:rsidR="008F65DB" w:rsidRPr="00BD0DEC">
        <w:rPr>
          <w:rFonts w:ascii="Times New Roman" w:hAnsi="Times New Roman"/>
          <w:sz w:val="24"/>
          <w:szCs w:val="24"/>
        </w:rPr>
        <w:t xml:space="preserve">аявителю результата </w:t>
      </w:r>
      <w:r w:rsidR="00F04A0C" w:rsidRPr="00BD0DEC">
        <w:rPr>
          <w:rFonts w:ascii="Times New Roman" w:hAnsi="Times New Roman"/>
          <w:sz w:val="24"/>
          <w:szCs w:val="24"/>
        </w:rPr>
        <w:t>Муниципальной услуги</w:t>
      </w:r>
      <w:r w:rsidR="008F65DB" w:rsidRPr="00BD0DEC">
        <w:rPr>
          <w:rFonts w:ascii="Times New Roman" w:hAnsi="Times New Roman"/>
          <w:sz w:val="24"/>
          <w:szCs w:val="24"/>
        </w:rPr>
        <w:t>, не позднее 5</w:t>
      </w:r>
      <w:r w:rsidR="005B0E78" w:rsidRPr="00BD0DEC">
        <w:rPr>
          <w:rFonts w:ascii="Times New Roman" w:hAnsi="Times New Roman"/>
          <w:sz w:val="24"/>
          <w:szCs w:val="24"/>
        </w:rPr>
        <w:t xml:space="preserve"> (Пяти)</w:t>
      </w:r>
      <w:r w:rsidR="008F65DB" w:rsidRPr="00BD0DEC">
        <w:rPr>
          <w:rFonts w:ascii="Times New Roman" w:hAnsi="Times New Roman"/>
          <w:sz w:val="24"/>
          <w:szCs w:val="24"/>
        </w:rPr>
        <w:t xml:space="preserve"> рабочих дней со дня принятия решения, если иное не установлено законодательством Российской Федерации.</w:t>
      </w:r>
    </w:p>
    <w:p w:rsidR="008F65DB" w:rsidRPr="004C7E39" w:rsidRDefault="00DC3201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28.10.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Не позднее дня, следующего за днем принятия решения, указанного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в </w:t>
      </w:r>
      <w:hyperlink r:id="rId13" w:anchor="p112" w:history="1">
        <w:r w:rsidR="008F65DB"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 xml:space="preserve">пункте </w:t>
        </w:r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28.8</w:t>
        </w:r>
      </w:hyperlink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настоящего </w:t>
      </w:r>
      <w:r w:rsidRPr="004C7E39"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аявителю в письменной форме и по желанию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 в электронной форме направляется мотивированный ответ о результатах рассмотрения жалобы.</w:t>
      </w:r>
    </w:p>
    <w:p w:rsidR="008F65DB" w:rsidRPr="00E713C3" w:rsidRDefault="008F65DB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13C3">
        <w:rPr>
          <w:rFonts w:ascii="Times New Roman" w:hAnsi="Times New Roman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</w:t>
      </w:r>
      <w:r w:rsidR="00B5069F" w:rsidRPr="00E713C3">
        <w:rPr>
          <w:rFonts w:ascii="Times New Roman" w:hAnsi="Times New Roman"/>
          <w:sz w:val="24"/>
          <w:szCs w:val="24"/>
        </w:rPr>
        <w:t>работником</w:t>
      </w:r>
      <w:r w:rsidRPr="00E713C3">
        <w:rPr>
          <w:rFonts w:ascii="Times New Roman" w:hAnsi="Times New Roman"/>
          <w:sz w:val="24"/>
          <w:szCs w:val="24"/>
        </w:rPr>
        <w:t xml:space="preserve"> </w:t>
      </w:r>
      <w:r w:rsidR="00610777" w:rsidRPr="00E713C3">
        <w:rPr>
          <w:rFonts w:ascii="Times New Roman" w:hAnsi="Times New Roman"/>
          <w:sz w:val="24"/>
          <w:szCs w:val="24"/>
        </w:rPr>
        <w:t>Организации</w:t>
      </w:r>
      <w:r w:rsidRPr="00E713C3">
        <w:rPr>
          <w:rFonts w:ascii="Times New Roman" w:hAnsi="Times New Roman"/>
          <w:sz w:val="24"/>
          <w:szCs w:val="24"/>
        </w:rPr>
        <w:t>.</w:t>
      </w:r>
    </w:p>
    <w:p w:rsidR="008F65DB" w:rsidRPr="004C7E39" w:rsidRDefault="008F65DB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lastRenderedPageBreak/>
        <w:t xml:space="preserve">По желанию </w:t>
      </w:r>
      <w:r w:rsidR="00DC3201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</w:t>
      </w:r>
      <w:r w:rsidR="00735F38" w:rsidRPr="004C7E39">
        <w:rPr>
          <w:rFonts w:ascii="Times New Roman" w:hAnsi="Times New Roman"/>
          <w:color w:val="000000"/>
          <w:sz w:val="24"/>
          <w:szCs w:val="24"/>
        </w:rPr>
        <w:t>ЭП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уполномоченного на рассмотрение жалобы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0777" w:rsidRPr="00785C03">
        <w:rPr>
          <w:rFonts w:ascii="Times New Roman" w:hAnsi="Times New Roman"/>
          <w:sz w:val="24"/>
          <w:szCs w:val="24"/>
        </w:rPr>
        <w:t>Организаци</w:t>
      </w:r>
      <w:r w:rsidR="00610777">
        <w:rPr>
          <w:rFonts w:ascii="Times New Roman" w:hAnsi="Times New Roman"/>
          <w:sz w:val="24"/>
          <w:szCs w:val="24"/>
        </w:rPr>
        <w:t>и</w:t>
      </w:r>
      <w:r w:rsidRPr="004C7E39">
        <w:rPr>
          <w:rFonts w:ascii="Times New Roman" w:hAnsi="Times New Roman"/>
          <w:color w:val="000000"/>
          <w:sz w:val="24"/>
          <w:szCs w:val="24"/>
        </w:rPr>
        <w:t>, вид которой установлен законодательством Российской Федерации.</w:t>
      </w:r>
    </w:p>
    <w:p w:rsidR="008F65DB" w:rsidRPr="004C7E39" w:rsidRDefault="008F65DB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 подлежащей удовлетворению в ответе 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аявителю дается информация о действиях, осуществляемых </w:t>
      </w:r>
      <w:r w:rsidR="00610777" w:rsidRPr="00785C03">
        <w:rPr>
          <w:rFonts w:ascii="Times New Roman" w:hAnsi="Times New Roman"/>
          <w:sz w:val="24"/>
          <w:szCs w:val="24"/>
        </w:rPr>
        <w:t>Организаци</w:t>
      </w:r>
      <w:r w:rsidR="00610777">
        <w:rPr>
          <w:rFonts w:ascii="Times New Roman" w:hAnsi="Times New Roman"/>
          <w:sz w:val="24"/>
          <w:szCs w:val="24"/>
        </w:rPr>
        <w:t>ей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в целях незамедлительного устранения выявленных нарушений при оказании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а также приносятся извинения за доставленные </w:t>
      </w: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t>неудобства</w:t>
      </w:r>
      <w:proofErr w:type="gramEnd"/>
      <w:r w:rsidRPr="004C7E39">
        <w:rPr>
          <w:rFonts w:ascii="Times New Roman" w:hAnsi="Times New Roman"/>
          <w:color w:val="000000"/>
          <w:sz w:val="24"/>
          <w:szCs w:val="24"/>
        </w:rPr>
        <w:t xml:space="preserve"> и указывается информация о дальнейших действиях, которые необходимо совершить 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аявителю в целях получения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8F65DB" w:rsidRPr="004C7E39" w:rsidRDefault="008F65DB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В случае признания жалобы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не подлежащей удовлетворению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в ответе 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F65DB" w:rsidRPr="004C7E39" w:rsidRDefault="001723D6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 ответе по результатам рассмотрения жалобы указываются:</w:t>
      </w:r>
    </w:p>
    <w:p w:rsidR="008F65DB" w:rsidRPr="004C7E39" w:rsidRDefault="001723D6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t xml:space="preserve">28.11.1.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наименование </w:t>
      </w:r>
      <w:r w:rsidR="00610777" w:rsidRPr="00785C03">
        <w:rPr>
          <w:rFonts w:ascii="Times New Roman" w:hAnsi="Times New Roman"/>
          <w:sz w:val="24"/>
          <w:szCs w:val="24"/>
        </w:rPr>
        <w:t>Организаци</w:t>
      </w:r>
      <w:r w:rsidR="00610777">
        <w:rPr>
          <w:rFonts w:ascii="Times New Roman" w:hAnsi="Times New Roman"/>
          <w:sz w:val="24"/>
          <w:szCs w:val="24"/>
        </w:rPr>
        <w:t>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, рассмотревшего жалобу, должность, фамилия, имя, отчество (при наличии) должностного лица и (или) работника, принявшего решение по жалобе;</w:t>
      </w:r>
      <w:proofErr w:type="gramEnd"/>
    </w:p>
    <w:p w:rsidR="008F65DB" w:rsidRPr="004C7E39" w:rsidRDefault="001723D6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8F65DB" w:rsidRPr="004C7E39" w:rsidRDefault="001723D6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28.11.3.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фамилия, имя, отчество (при наличии) или наименование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аявителя;</w:t>
      </w:r>
    </w:p>
    <w:p w:rsidR="008F65DB" w:rsidRPr="004C7E39" w:rsidRDefault="001723D6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28.11.4.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основания для принятия решения по жалобе;</w:t>
      </w:r>
    </w:p>
    <w:p w:rsidR="008F65DB" w:rsidRPr="004C7E39" w:rsidRDefault="001723D6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28.11.5.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принятое по жалобе решение;</w:t>
      </w:r>
    </w:p>
    <w:p w:rsidR="008F65DB" w:rsidRPr="004C7E39" w:rsidRDefault="001723D6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28.11.6.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в случае если жалоба признана обоснованной, - сроки устранения выявленных нарушений, в том числе срок предоставления результата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F9663E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63065" w:rsidRPr="004C7E39">
        <w:rPr>
          <w:rFonts w:ascii="Times New Roman" w:hAnsi="Times New Roman"/>
          <w:color w:val="000000"/>
          <w:sz w:val="24"/>
          <w:szCs w:val="24"/>
        </w:rPr>
        <w:t xml:space="preserve">а также информация, указанная в пункте 28.10 </w:t>
      </w:r>
      <w:r w:rsidR="00A61301" w:rsidRPr="004C7E39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="00A63065" w:rsidRPr="004C7E39"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;</w:t>
      </w:r>
    </w:p>
    <w:p w:rsidR="008F65DB" w:rsidRPr="004C7E39" w:rsidRDefault="004C242D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28.11.7.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информация о порядке обжалования принятого по жалобе решения.</w:t>
      </w:r>
    </w:p>
    <w:p w:rsidR="008F65DB" w:rsidRPr="00BD0DEC" w:rsidRDefault="004C242D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9" w:name="p129"/>
      <w:bookmarkEnd w:id="269"/>
      <w:r w:rsidRPr="00BD0DEC">
        <w:rPr>
          <w:rFonts w:ascii="Times New Roman" w:hAnsi="Times New Roman"/>
          <w:sz w:val="24"/>
          <w:szCs w:val="24"/>
        </w:rPr>
        <w:t>28.12.</w:t>
      </w:r>
      <w:r w:rsidR="008F65DB" w:rsidRPr="00BD0DEC">
        <w:rPr>
          <w:rFonts w:ascii="Times New Roman" w:hAnsi="Times New Roman"/>
          <w:sz w:val="24"/>
          <w:szCs w:val="24"/>
        </w:rPr>
        <w:t xml:space="preserve"> </w:t>
      </w:r>
      <w:r w:rsidR="00121F7D" w:rsidRPr="00BD0DEC">
        <w:rPr>
          <w:rFonts w:ascii="Times New Roman" w:hAnsi="Times New Roman"/>
          <w:sz w:val="24"/>
          <w:szCs w:val="24"/>
        </w:rPr>
        <w:t>Организация</w:t>
      </w:r>
      <w:r w:rsidRPr="00BD0DEC">
        <w:rPr>
          <w:rFonts w:ascii="Times New Roman" w:hAnsi="Times New Roman"/>
          <w:sz w:val="24"/>
          <w:szCs w:val="24"/>
        </w:rPr>
        <w:t xml:space="preserve"> </w:t>
      </w:r>
      <w:r w:rsidR="008F65DB" w:rsidRPr="00BD0DEC">
        <w:rPr>
          <w:rFonts w:ascii="Times New Roman" w:hAnsi="Times New Roman"/>
          <w:sz w:val="24"/>
          <w:szCs w:val="24"/>
        </w:rPr>
        <w:t>отказыва</w:t>
      </w:r>
      <w:r w:rsidRPr="00BD0DEC">
        <w:rPr>
          <w:rFonts w:ascii="Times New Roman" w:hAnsi="Times New Roman"/>
          <w:sz w:val="24"/>
          <w:szCs w:val="24"/>
        </w:rPr>
        <w:t>е</w:t>
      </w:r>
      <w:r w:rsidR="008F65DB" w:rsidRPr="00BD0DEC">
        <w:rPr>
          <w:rFonts w:ascii="Times New Roman" w:hAnsi="Times New Roman"/>
          <w:sz w:val="24"/>
          <w:szCs w:val="24"/>
        </w:rPr>
        <w:t>т в удовлетворении жалобы в следующих случаях:</w:t>
      </w:r>
    </w:p>
    <w:p w:rsidR="008F65DB" w:rsidRPr="004C7E39" w:rsidRDefault="004C242D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28.12.1.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8F65DB" w:rsidRPr="004C7E39" w:rsidRDefault="004C242D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28.12.2.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подачи жалобы лицом, полномочия которого не подтверждены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 порядке, установленном законодательством Российской Федерации;</w:t>
      </w:r>
    </w:p>
    <w:p w:rsidR="008F65DB" w:rsidRPr="004C7E39" w:rsidRDefault="004C242D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28.12.3.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наличия решения по жалобе, принятого ранее в соответствии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с требованиями </w:t>
      </w:r>
      <w:r w:rsidRPr="004C7E39">
        <w:rPr>
          <w:rFonts w:ascii="Times New Roman" w:hAnsi="Times New Roman"/>
          <w:color w:val="000000"/>
          <w:sz w:val="24"/>
          <w:szCs w:val="24"/>
        </w:rPr>
        <w:t>законодательства Российской Федерации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в отношении того же </w:t>
      </w:r>
      <w:r w:rsidR="00101BF1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 и по тому же предмету жалобы.</w:t>
      </w:r>
    </w:p>
    <w:p w:rsidR="008F65DB" w:rsidRPr="00BD0DEC" w:rsidRDefault="004C242D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0DEC">
        <w:rPr>
          <w:rFonts w:ascii="Times New Roman" w:hAnsi="Times New Roman"/>
          <w:sz w:val="24"/>
          <w:szCs w:val="24"/>
        </w:rPr>
        <w:t xml:space="preserve">28.13. </w:t>
      </w:r>
      <w:r w:rsidR="00121F7D" w:rsidRPr="00BD0DEC">
        <w:rPr>
          <w:rFonts w:ascii="Times New Roman" w:hAnsi="Times New Roman"/>
          <w:sz w:val="24"/>
          <w:szCs w:val="24"/>
        </w:rPr>
        <w:t>Организация</w:t>
      </w:r>
      <w:r w:rsidR="00BD0DEC" w:rsidRPr="00BD0DEC">
        <w:rPr>
          <w:rFonts w:ascii="Times New Roman" w:hAnsi="Times New Roman"/>
          <w:sz w:val="24"/>
          <w:szCs w:val="24"/>
        </w:rPr>
        <w:t xml:space="preserve"> </w:t>
      </w:r>
      <w:r w:rsidR="008F65DB" w:rsidRPr="00BD0DEC">
        <w:rPr>
          <w:rFonts w:ascii="Times New Roman" w:hAnsi="Times New Roman"/>
          <w:sz w:val="24"/>
          <w:szCs w:val="24"/>
        </w:rPr>
        <w:t>вправе оставить жалобу без ответа в следующих случаях:</w:t>
      </w:r>
    </w:p>
    <w:p w:rsidR="008F65DB" w:rsidRPr="004C7E39" w:rsidRDefault="004C242D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28.13.1.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8F65DB" w:rsidRPr="004C7E39" w:rsidRDefault="004C242D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28.13.2.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отсутствия возможности прочитать какую-либо часть текста жалобы, фамилию, имя, отчество (при наличии) и (или) почтовый адрес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аявителя, указанные в жалобе.</w:t>
      </w:r>
    </w:p>
    <w:p w:rsidR="004C242D" w:rsidRPr="00BD0DEC" w:rsidRDefault="004C242D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0DEC">
        <w:rPr>
          <w:rFonts w:ascii="Times New Roman" w:hAnsi="Times New Roman"/>
          <w:sz w:val="24"/>
          <w:szCs w:val="24"/>
        </w:rPr>
        <w:t xml:space="preserve">28.14. </w:t>
      </w:r>
      <w:r w:rsidR="00121F7D" w:rsidRPr="00BD0DEC">
        <w:rPr>
          <w:rFonts w:ascii="Times New Roman" w:hAnsi="Times New Roman"/>
          <w:sz w:val="24"/>
          <w:szCs w:val="24"/>
        </w:rPr>
        <w:t>Организация</w:t>
      </w:r>
      <w:r w:rsidR="00BD0DEC" w:rsidRPr="00BD0DEC">
        <w:rPr>
          <w:rFonts w:ascii="Times New Roman" w:hAnsi="Times New Roman"/>
          <w:sz w:val="24"/>
          <w:szCs w:val="24"/>
        </w:rPr>
        <w:t xml:space="preserve"> </w:t>
      </w:r>
      <w:r w:rsidR="008F65DB" w:rsidRPr="00BD0DEC">
        <w:rPr>
          <w:rFonts w:ascii="Times New Roman" w:hAnsi="Times New Roman"/>
          <w:sz w:val="24"/>
          <w:szCs w:val="24"/>
        </w:rPr>
        <w:t>сообща</w:t>
      </w:r>
      <w:r w:rsidRPr="00BD0DEC">
        <w:rPr>
          <w:rFonts w:ascii="Times New Roman" w:hAnsi="Times New Roman"/>
          <w:sz w:val="24"/>
          <w:szCs w:val="24"/>
        </w:rPr>
        <w:t>е</w:t>
      </w:r>
      <w:r w:rsidR="008F65DB" w:rsidRPr="00BD0DEC">
        <w:rPr>
          <w:rFonts w:ascii="Times New Roman" w:hAnsi="Times New Roman"/>
          <w:sz w:val="24"/>
          <w:szCs w:val="24"/>
        </w:rPr>
        <w:t xml:space="preserve">т </w:t>
      </w:r>
      <w:r w:rsidRPr="00BD0DEC">
        <w:rPr>
          <w:rFonts w:ascii="Times New Roman" w:hAnsi="Times New Roman"/>
          <w:sz w:val="24"/>
          <w:szCs w:val="24"/>
        </w:rPr>
        <w:t>З</w:t>
      </w:r>
      <w:r w:rsidR="008F65DB" w:rsidRPr="00BD0DEC">
        <w:rPr>
          <w:rFonts w:ascii="Times New Roman" w:hAnsi="Times New Roman"/>
          <w:sz w:val="24"/>
          <w:szCs w:val="24"/>
        </w:rPr>
        <w:t>аявителю об оставлении жалобы без ответа в течение 3</w:t>
      </w:r>
      <w:r w:rsidRPr="00BD0DEC">
        <w:rPr>
          <w:rFonts w:ascii="Times New Roman" w:hAnsi="Times New Roman"/>
          <w:sz w:val="24"/>
          <w:szCs w:val="24"/>
        </w:rPr>
        <w:t xml:space="preserve"> </w:t>
      </w:r>
      <w:r w:rsidR="00294CBD" w:rsidRPr="00BD0DEC">
        <w:rPr>
          <w:rFonts w:ascii="Times New Roman" w:hAnsi="Times New Roman"/>
          <w:sz w:val="24"/>
          <w:szCs w:val="24"/>
        </w:rPr>
        <w:t xml:space="preserve">(Трех) </w:t>
      </w:r>
      <w:r w:rsidR="008F65DB" w:rsidRPr="00BD0DEC">
        <w:rPr>
          <w:rFonts w:ascii="Times New Roman" w:hAnsi="Times New Roman"/>
          <w:sz w:val="24"/>
          <w:szCs w:val="24"/>
        </w:rPr>
        <w:t>рабочих дней со дня регистрации жалобы.</w:t>
      </w:r>
    </w:p>
    <w:p w:rsidR="0050181A" w:rsidRPr="004C7E39" w:rsidRDefault="004C242D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28.15.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50181A" w:rsidRPr="004C7E39" w:rsidRDefault="008F65DB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>8.16.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4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8F65DB" w:rsidRPr="004C7E39" w:rsidRDefault="008F65DB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5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статьями 15.2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6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>№ 37/2016-ОЗ «</w:t>
      </w:r>
      <w:r w:rsidRPr="004C7E39">
        <w:rPr>
          <w:rFonts w:ascii="Times New Roman" w:hAnsi="Times New Roman"/>
          <w:color w:val="000000"/>
          <w:sz w:val="24"/>
          <w:szCs w:val="24"/>
        </w:rPr>
        <w:t>Кодекс Московской области об административных правонарушениях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>»</w:t>
      </w:r>
      <w:r w:rsidRPr="004C7E39">
        <w:rPr>
          <w:rFonts w:ascii="Times New Roman" w:hAnsi="Times New Roman"/>
          <w:color w:val="000000"/>
          <w:sz w:val="24"/>
          <w:szCs w:val="24"/>
        </w:rPr>
        <w:t>,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8F65DB" w:rsidRPr="004C7E39" w:rsidRDefault="008F65DB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 xml:space="preserve">8.17. </w:t>
      </w:r>
      <w:r w:rsidR="00121F7D">
        <w:rPr>
          <w:rFonts w:ascii="Times New Roman" w:hAnsi="Times New Roman"/>
          <w:color w:val="000000"/>
          <w:sz w:val="24"/>
          <w:szCs w:val="24"/>
        </w:rPr>
        <w:t>Организация</w:t>
      </w:r>
      <w:r w:rsidR="00062E4C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C7E39">
        <w:rPr>
          <w:rFonts w:ascii="Times New Roman" w:hAnsi="Times New Roman"/>
          <w:color w:val="000000"/>
          <w:sz w:val="24"/>
          <w:szCs w:val="24"/>
        </w:rPr>
        <w:t>обеспечива</w:t>
      </w:r>
      <w:r w:rsidR="001849B4" w:rsidRPr="004C7E39">
        <w:rPr>
          <w:rFonts w:ascii="Times New Roman" w:hAnsi="Times New Roman"/>
          <w:color w:val="000000"/>
          <w:sz w:val="24"/>
          <w:szCs w:val="24"/>
        </w:rPr>
        <w:t>е</w:t>
      </w:r>
      <w:r w:rsidRPr="004C7E39">
        <w:rPr>
          <w:rFonts w:ascii="Times New Roman" w:hAnsi="Times New Roman"/>
          <w:color w:val="000000"/>
          <w:sz w:val="24"/>
          <w:szCs w:val="24"/>
        </w:rPr>
        <w:t>т:</w:t>
      </w:r>
    </w:p>
    <w:p w:rsidR="008F65DB" w:rsidRPr="004C7E39" w:rsidRDefault="00062E4C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lastRenderedPageBreak/>
        <w:t xml:space="preserve">28.17.1.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оснащение мест приема жалоб;</w:t>
      </w:r>
    </w:p>
    <w:p w:rsidR="00062E4C" w:rsidRPr="004C7E39" w:rsidRDefault="00062E4C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28.17.2.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информирование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аявителей о порядке обжалования решений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и действий (бездействия) </w:t>
      </w:r>
      <w:r w:rsidR="00121F7D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</w:t>
      </w:r>
      <w:r w:rsidR="00D95F3A" w:rsidRPr="004C7E39">
        <w:rPr>
          <w:rFonts w:ascii="Times New Roman" w:hAnsi="Times New Roman"/>
          <w:color w:val="000000"/>
          <w:sz w:val="24"/>
          <w:szCs w:val="24"/>
        </w:rPr>
        <w:t>ов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1F7D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121F7D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посредством размещения информации на стендах в местах предоставления государственных услуг, на официальных сайтах </w:t>
      </w:r>
      <w:r w:rsidR="001E50FA">
        <w:rPr>
          <w:rFonts w:ascii="Times New Roman" w:hAnsi="Times New Roman"/>
          <w:color w:val="000000"/>
          <w:sz w:val="24"/>
          <w:szCs w:val="24"/>
        </w:rPr>
        <w:t>Учреждения</w:t>
      </w:r>
      <w:r w:rsidR="001A6C5B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C7E39">
        <w:rPr>
          <w:rFonts w:ascii="Times New Roman" w:hAnsi="Times New Roman"/>
          <w:color w:val="000000"/>
          <w:sz w:val="24"/>
          <w:szCs w:val="24"/>
        </w:rPr>
        <w:t>РПГУ;</w:t>
      </w:r>
    </w:p>
    <w:p w:rsidR="008F65DB" w:rsidRPr="004C7E39" w:rsidRDefault="00062E4C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28.17.3.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консультирование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аявителей о порядке обжалования решений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и действий (бездействия) </w:t>
      </w:r>
      <w:r w:rsidR="00121F7D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работников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1F7D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 том числе по телефону, электронной почте, при личном приеме;</w:t>
      </w:r>
    </w:p>
    <w:p w:rsidR="008F65DB" w:rsidRPr="004C7E39" w:rsidRDefault="00062E4C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28.17.</w:t>
      </w:r>
      <w:r w:rsidR="001849B4" w:rsidRPr="004C7E39">
        <w:rPr>
          <w:rFonts w:ascii="Times New Roman" w:hAnsi="Times New Roman"/>
          <w:color w:val="000000"/>
          <w:sz w:val="24"/>
          <w:szCs w:val="24"/>
        </w:rPr>
        <w:t>4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формирование и представление ежеквартально не позднее 10 </w:t>
      </w:r>
      <w:r w:rsidR="00ED5834" w:rsidRPr="004C7E39">
        <w:rPr>
          <w:rFonts w:ascii="Times New Roman" w:hAnsi="Times New Roman"/>
          <w:color w:val="000000"/>
          <w:sz w:val="24"/>
          <w:szCs w:val="24"/>
        </w:rPr>
        <w:t xml:space="preserve">(Десятого)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числа месяца, следующего за отчетным, в Управление по работе с обращениями </w:t>
      </w:r>
      <w:proofErr w:type="gramStart"/>
      <w:r w:rsidR="008F65DB" w:rsidRPr="004C7E39">
        <w:rPr>
          <w:rFonts w:ascii="Times New Roman" w:hAnsi="Times New Roman"/>
          <w:color w:val="000000"/>
          <w:sz w:val="24"/>
          <w:szCs w:val="24"/>
        </w:rPr>
        <w:t>граждан Администрации Губернатора Московской области отчетности</w:t>
      </w:r>
      <w:proofErr w:type="gramEnd"/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о полученных и рассмотренных жалобах (в том числе о количестве удовлетворенных и неудовлетворенных жалоб).</w:t>
      </w:r>
    </w:p>
    <w:p w:rsidR="00B364B9" w:rsidRPr="004C7E39" w:rsidRDefault="008F65DB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B26826" w:rsidRPr="004C7E39">
        <w:rPr>
          <w:rFonts w:ascii="Times New Roman" w:hAnsi="Times New Roman"/>
          <w:color w:val="000000"/>
          <w:sz w:val="24"/>
          <w:szCs w:val="24"/>
        </w:rPr>
        <w:t xml:space="preserve">8.18. </w:t>
      </w: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t xml:space="preserve"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7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</w:t>
      </w:r>
      <w:proofErr w:type="gramEnd"/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6826" w:rsidRPr="004C7E39">
        <w:rPr>
          <w:rFonts w:ascii="Times New Roman" w:hAnsi="Times New Roman"/>
          <w:color w:val="000000"/>
          <w:sz w:val="24"/>
          <w:szCs w:val="24"/>
        </w:rPr>
        <w:t>№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1198 </w:t>
      </w:r>
      <w:r w:rsidR="00B26826" w:rsidRPr="004C7E39">
        <w:rPr>
          <w:rFonts w:ascii="Times New Roman" w:hAnsi="Times New Roman"/>
          <w:color w:val="000000"/>
          <w:sz w:val="24"/>
          <w:szCs w:val="24"/>
        </w:rPr>
        <w:t>«</w:t>
      </w:r>
      <w:r w:rsidRPr="004C7E39">
        <w:rPr>
          <w:rFonts w:ascii="Times New Roman" w:hAnsi="Times New Roman"/>
          <w:color w:val="000000"/>
          <w:sz w:val="24"/>
          <w:szCs w:val="24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B26826" w:rsidRPr="004C7E39">
        <w:rPr>
          <w:rFonts w:ascii="Times New Roman" w:hAnsi="Times New Roman"/>
          <w:color w:val="000000"/>
          <w:sz w:val="24"/>
          <w:szCs w:val="24"/>
        </w:rPr>
        <w:t>»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04631C" w:rsidRPr="00F2598F" w:rsidRDefault="0004631C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364B9" w:rsidRPr="00F2598F" w:rsidRDefault="00B364B9" w:rsidP="00793942">
      <w:pPr>
        <w:pStyle w:val="2-"/>
      </w:pPr>
      <w:bookmarkStart w:id="270" w:name="_Toc28377964"/>
      <w:bookmarkStart w:id="271" w:name="_Toc40861782"/>
      <w:bookmarkStart w:id="272" w:name="_Hlk20901019"/>
      <w:r w:rsidRPr="00F2598F">
        <w:t xml:space="preserve">29. Органы государственной власти, </w:t>
      </w:r>
      <w:r w:rsidR="00121F7D">
        <w:t>Организации</w:t>
      </w:r>
      <w:r w:rsidRPr="00F2598F">
        <w:t xml:space="preserve">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270"/>
      <w:bookmarkEnd w:id="271"/>
    </w:p>
    <w:bookmarkEnd w:id="272"/>
    <w:p w:rsidR="00F777F3" w:rsidRPr="00F2598F" w:rsidRDefault="00F777F3" w:rsidP="00876A90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777F3" w:rsidRPr="00F2598F" w:rsidRDefault="00F777F3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 w:themeColor="text1"/>
          <w:sz w:val="24"/>
          <w:szCs w:val="24"/>
        </w:rPr>
        <w:t>29.1. Жалоба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подается в </w:t>
      </w:r>
      <w:proofErr w:type="gramStart"/>
      <w:r w:rsidR="00121F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Организацию</w:t>
      </w:r>
      <w:proofErr w:type="gramEnd"/>
      <w:r w:rsidR="00BD0D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/>
          <w:sz w:val="24"/>
          <w:szCs w:val="24"/>
        </w:rPr>
        <w:t>предоставивш</w:t>
      </w:r>
      <w:r w:rsidR="00C90D7D">
        <w:rPr>
          <w:rFonts w:ascii="Times New Roman" w:hAnsi="Times New Roman"/>
          <w:color w:val="000000"/>
          <w:sz w:val="24"/>
          <w:szCs w:val="24"/>
        </w:rPr>
        <w:t>ую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723A4">
        <w:rPr>
          <w:rFonts w:ascii="Times New Roman" w:hAnsi="Times New Roman"/>
          <w:color w:val="000000"/>
          <w:sz w:val="24"/>
          <w:szCs w:val="24"/>
        </w:rPr>
        <w:t xml:space="preserve">Муниципальную </w:t>
      </w:r>
      <w:r w:rsidR="007723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слугу</w:t>
      </w:r>
      <w:r w:rsidR="00BD0D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порядок предоставления которой был нарушен вследствие решений и действий (бездействия) </w:t>
      </w:r>
      <w:r w:rsidR="00121F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1F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и рассматривается </w:t>
      </w:r>
      <w:r w:rsidR="00121F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Организацией</w:t>
      </w:r>
      <w:r w:rsidR="00121F7D"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/>
          <w:sz w:val="24"/>
          <w:szCs w:val="24"/>
        </w:rPr>
        <w:t>в порядке, установленном законодательством Российской Федерации.</w:t>
      </w:r>
    </w:p>
    <w:p w:rsidR="00F777F3" w:rsidRPr="00F2598F" w:rsidRDefault="00F777F3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>29.</w:t>
      </w:r>
      <w:r w:rsidR="00345CF1" w:rsidRPr="00F2598F">
        <w:rPr>
          <w:rFonts w:ascii="Times New Roman" w:hAnsi="Times New Roman"/>
          <w:color w:val="000000"/>
          <w:sz w:val="24"/>
          <w:szCs w:val="24"/>
        </w:rPr>
        <w:t>2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F2598F">
        <w:rPr>
          <w:rFonts w:ascii="Times New Roman" w:hAnsi="Times New Roman"/>
          <w:sz w:val="24"/>
          <w:szCs w:val="24"/>
        </w:rPr>
        <w:t xml:space="preserve">Жалобу на решения и действия (бездействие) </w:t>
      </w:r>
      <w:r w:rsidR="00121F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121F7D" w:rsidRPr="00F2598F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можно</w:t>
      </w:r>
      <w:r w:rsidR="00BD0DEC">
        <w:rPr>
          <w:rFonts w:ascii="Times New Roman" w:hAnsi="Times New Roman"/>
          <w:sz w:val="24"/>
          <w:szCs w:val="24"/>
        </w:rPr>
        <w:t xml:space="preserve"> в </w:t>
      </w:r>
      <w:r w:rsidR="00BD0DEC">
        <w:rPr>
          <w:rFonts w:ascii="Times New Roman" w:hAnsi="Times New Roman"/>
          <w:color w:val="000000"/>
          <w:sz w:val="24"/>
          <w:szCs w:val="24"/>
        </w:rPr>
        <w:t>Управление образования администрации Орехово-Зуевского городского округа Московской области</w:t>
      </w:r>
      <w:r w:rsidR="00BD0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2598F">
        <w:rPr>
          <w:rFonts w:ascii="Times New Roman" w:hAnsi="Times New Roman"/>
          <w:sz w:val="24"/>
          <w:szCs w:val="24"/>
        </w:rPr>
        <w:t xml:space="preserve"> Губернатору Московской области</w:t>
      </w:r>
      <w:r w:rsidR="00345CF1" w:rsidRPr="00F2598F">
        <w:rPr>
          <w:rFonts w:ascii="Times New Roman" w:hAnsi="Times New Roman"/>
          <w:sz w:val="24"/>
          <w:szCs w:val="24"/>
        </w:rPr>
        <w:t>.</w:t>
      </w:r>
    </w:p>
    <w:p w:rsidR="00345CF1" w:rsidRPr="00F2598F" w:rsidRDefault="00345CF1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29.</w:t>
      </w:r>
      <w:r w:rsidR="00C90D7D">
        <w:rPr>
          <w:rFonts w:ascii="Times New Roman" w:hAnsi="Times New Roman"/>
          <w:sz w:val="24"/>
          <w:szCs w:val="24"/>
        </w:rPr>
        <w:t>3</w:t>
      </w:r>
      <w:r w:rsidRPr="00F2598F">
        <w:rPr>
          <w:rFonts w:ascii="Times New Roman" w:hAnsi="Times New Roman"/>
          <w:sz w:val="24"/>
          <w:szCs w:val="24"/>
        </w:rPr>
        <w:t xml:space="preserve">. 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Прием жалоб в письменной форме на бумажном носителе осуществляется </w:t>
      </w:r>
      <w:r w:rsidR="00121F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Организацией</w:t>
      </w:r>
      <w:r w:rsidR="00121F7D"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в месте, где Заявитель подавал Запрос на получение </w:t>
      </w:r>
      <w:r w:rsidR="00F04A0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нарушение порядка которой обжалуется, либо в месте, где Заявителем получен результат указанной </w:t>
      </w:r>
      <w:r w:rsidR="00F04A0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color w:val="000000"/>
          <w:sz w:val="24"/>
          <w:szCs w:val="24"/>
        </w:rPr>
        <w:t>.</w:t>
      </w:r>
    </w:p>
    <w:p w:rsidR="008F65DB" w:rsidRPr="00BD0DEC" w:rsidRDefault="008F65DB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0DEC">
        <w:rPr>
          <w:rFonts w:ascii="Times New Roman" w:hAnsi="Times New Roman"/>
          <w:sz w:val="24"/>
          <w:szCs w:val="24"/>
        </w:rPr>
        <w:t>29.</w:t>
      </w:r>
      <w:r w:rsidR="0053371E" w:rsidRPr="00BD0DEC">
        <w:rPr>
          <w:rFonts w:ascii="Times New Roman" w:hAnsi="Times New Roman"/>
          <w:sz w:val="24"/>
          <w:szCs w:val="24"/>
        </w:rPr>
        <w:t>4</w:t>
      </w:r>
      <w:r w:rsidRPr="00BD0DE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7278E" w:rsidRPr="00BD0DEC">
        <w:rPr>
          <w:rFonts w:ascii="Times New Roman" w:hAnsi="Times New Roman"/>
          <w:sz w:val="24"/>
          <w:szCs w:val="24"/>
        </w:rPr>
        <w:t xml:space="preserve">Жалоба, поступившая в </w:t>
      </w:r>
      <w:r w:rsidR="00121F7D" w:rsidRPr="00BD0DEC">
        <w:rPr>
          <w:rFonts w:ascii="Times New Roman" w:eastAsia="Times New Roman" w:hAnsi="Times New Roman"/>
          <w:sz w:val="24"/>
          <w:szCs w:val="24"/>
          <w:lang w:eastAsia="ru-RU"/>
        </w:rPr>
        <w:t>Организацию</w:t>
      </w:r>
      <w:r w:rsidR="0027278E" w:rsidRPr="00BD0DEC">
        <w:rPr>
          <w:rFonts w:ascii="Times New Roman" w:hAnsi="Times New Roman"/>
          <w:sz w:val="24"/>
          <w:szCs w:val="24"/>
        </w:rPr>
        <w:t xml:space="preserve"> подлежит</w:t>
      </w:r>
      <w:proofErr w:type="gramEnd"/>
      <w:r w:rsidR="0027278E" w:rsidRPr="00BD0DEC">
        <w:rPr>
          <w:rFonts w:ascii="Times New Roman" w:hAnsi="Times New Roman"/>
          <w:sz w:val="24"/>
          <w:szCs w:val="24"/>
        </w:rPr>
        <w:t xml:space="preserve"> регистрации не позднее следующего рабочего дня со дня ее поступления. </w:t>
      </w:r>
    </w:p>
    <w:p w:rsidR="0027278E" w:rsidRPr="00F2598F" w:rsidRDefault="0027278E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2598F">
        <w:rPr>
          <w:rFonts w:ascii="Times New Roman" w:hAnsi="Times New Roman"/>
          <w:color w:val="000000"/>
          <w:sz w:val="24"/>
          <w:szCs w:val="24"/>
        </w:rPr>
        <w:t xml:space="preserve">Жалоба рассматривается в течение 15 </w:t>
      </w:r>
      <w:r w:rsidR="00E613BD">
        <w:rPr>
          <w:rFonts w:ascii="Times New Roman" w:hAnsi="Times New Roman"/>
          <w:color w:val="000000"/>
          <w:sz w:val="24"/>
          <w:szCs w:val="24"/>
        </w:rPr>
        <w:t xml:space="preserve">(Пятнадцати) </w:t>
      </w:r>
      <w:r w:rsidRPr="00F2598F">
        <w:rPr>
          <w:rFonts w:ascii="Times New Roman" w:hAnsi="Times New Roman"/>
          <w:color w:val="000000"/>
          <w:sz w:val="24"/>
          <w:szCs w:val="24"/>
        </w:rPr>
        <w:t>рабочих дней со дня ее регистрации</w:t>
      </w:r>
      <w:r w:rsidR="008F65DB" w:rsidRPr="00F2598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если более короткие сроки рассмотрения жалобы не установлены </w:t>
      </w:r>
      <w:r w:rsidR="00121F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Организацией</w:t>
      </w:r>
      <w:r w:rsidRPr="00F2598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27278E" w:rsidRPr="00F2598F" w:rsidRDefault="008F65DB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>29.</w:t>
      </w:r>
      <w:r w:rsidR="0053371E">
        <w:rPr>
          <w:rFonts w:ascii="Times New Roman" w:hAnsi="Times New Roman"/>
          <w:color w:val="000000"/>
          <w:sz w:val="24"/>
          <w:szCs w:val="24"/>
        </w:rPr>
        <w:t>5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В случае обжалования отказа </w:t>
      </w:r>
      <w:r w:rsidR="00121F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1F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121F7D"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в приеме документов у </w:t>
      </w:r>
      <w:r w:rsidRPr="00F2598F">
        <w:rPr>
          <w:rFonts w:ascii="Times New Roman" w:hAnsi="Times New Roman"/>
          <w:color w:val="000000"/>
          <w:sz w:val="24"/>
          <w:szCs w:val="24"/>
        </w:rPr>
        <w:t>З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аявителя либо в исправлении допущенных опечаток и ошибок или в случае обжалования </w:t>
      </w:r>
      <w:r w:rsidRPr="00F2598F">
        <w:rPr>
          <w:rFonts w:ascii="Times New Roman" w:hAnsi="Times New Roman"/>
          <w:color w:val="000000"/>
          <w:sz w:val="24"/>
          <w:szCs w:val="24"/>
        </w:rPr>
        <w:t>З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>аявителем нарушения установленного срока таких исправлений жалоба рассматривается в течение 5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7039">
        <w:rPr>
          <w:rFonts w:ascii="Times New Roman" w:hAnsi="Times New Roman"/>
          <w:color w:val="000000"/>
          <w:sz w:val="24"/>
          <w:szCs w:val="24"/>
        </w:rPr>
        <w:t xml:space="preserve">(Пяти) 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>рабочих дней со дня ее регистрации.</w:t>
      </w:r>
    </w:p>
    <w:p w:rsidR="0027278E" w:rsidRPr="00DF6E96" w:rsidRDefault="0027278E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6E96">
        <w:rPr>
          <w:rFonts w:ascii="Times New Roman" w:hAnsi="Times New Roman"/>
          <w:sz w:val="24"/>
          <w:szCs w:val="24"/>
        </w:rPr>
        <w:t xml:space="preserve">В случае если жалоба подана </w:t>
      </w:r>
      <w:r w:rsidR="008F65DB" w:rsidRPr="00DF6E96">
        <w:rPr>
          <w:rFonts w:ascii="Times New Roman" w:hAnsi="Times New Roman"/>
          <w:sz w:val="24"/>
          <w:szCs w:val="24"/>
        </w:rPr>
        <w:t>З</w:t>
      </w:r>
      <w:r w:rsidRPr="00DF6E96">
        <w:rPr>
          <w:rFonts w:ascii="Times New Roman" w:hAnsi="Times New Roman"/>
          <w:sz w:val="24"/>
          <w:szCs w:val="24"/>
        </w:rPr>
        <w:t xml:space="preserve">аявителем в </w:t>
      </w:r>
      <w:r w:rsidR="00121F7D" w:rsidRPr="00DF6E96">
        <w:rPr>
          <w:rFonts w:ascii="Times New Roman" w:eastAsia="Times New Roman" w:hAnsi="Times New Roman"/>
          <w:sz w:val="24"/>
          <w:szCs w:val="24"/>
          <w:lang w:eastAsia="ru-RU"/>
        </w:rPr>
        <w:t>Организацию</w:t>
      </w:r>
      <w:r w:rsidRPr="00DF6E96">
        <w:rPr>
          <w:rFonts w:ascii="Times New Roman" w:hAnsi="Times New Roman"/>
          <w:sz w:val="24"/>
          <w:szCs w:val="24"/>
        </w:rPr>
        <w:t>, в компетенцию которого не входит принятие решения по жалобе, в течение 3</w:t>
      </w:r>
      <w:r w:rsidR="005B5F30" w:rsidRPr="00DF6E96">
        <w:rPr>
          <w:rFonts w:ascii="Times New Roman" w:hAnsi="Times New Roman"/>
          <w:sz w:val="24"/>
          <w:szCs w:val="24"/>
        </w:rPr>
        <w:t xml:space="preserve"> (Трех)</w:t>
      </w:r>
      <w:r w:rsidRPr="00DF6E96">
        <w:rPr>
          <w:rFonts w:ascii="Times New Roman" w:hAnsi="Times New Roman"/>
          <w:sz w:val="24"/>
          <w:szCs w:val="24"/>
        </w:rPr>
        <w:t xml:space="preserve"> рабочих дней со дня регистраци</w:t>
      </w:r>
      <w:r w:rsidR="00062B9C" w:rsidRPr="00DF6E96">
        <w:rPr>
          <w:rFonts w:ascii="Times New Roman" w:hAnsi="Times New Roman"/>
          <w:sz w:val="24"/>
          <w:szCs w:val="24"/>
        </w:rPr>
        <w:t xml:space="preserve">и такой жалобы она направляется </w:t>
      </w:r>
      <w:r w:rsidRPr="00DF6E96">
        <w:rPr>
          <w:rFonts w:ascii="Times New Roman" w:hAnsi="Times New Roman"/>
          <w:sz w:val="24"/>
          <w:szCs w:val="24"/>
        </w:rPr>
        <w:t xml:space="preserve">в уполномоченный на ее рассмотрение орган, </w:t>
      </w:r>
      <w:r w:rsidR="00DF6E96" w:rsidRPr="00DF6E96">
        <w:rPr>
          <w:rFonts w:ascii="Times New Roman" w:hAnsi="Times New Roman"/>
          <w:sz w:val="24"/>
          <w:szCs w:val="24"/>
        </w:rPr>
        <w:t xml:space="preserve">учреждение, </w:t>
      </w:r>
      <w:r w:rsidRPr="00DF6E96">
        <w:rPr>
          <w:rFonts w:ascii="Times New Roman" w:hAnsi="Times New Roman"/>
          <w:sz w:val="24"/>
          <w:szCs w:val="24"/>
        </w:rPr>
        <w:t xml:space="preserve">о чем в письменной форме информируется </w:t>
      </w:r>
      <w:r w:rsidR="008F65DB" w:rsidRPr="00DF6E96">
        <w:rPr>
          <w:rFonts w:ascii="Times New Roman" w:hAnsi="Times New Roman"/>
          <w:sz w:val="24"/>
          <w:szCs w:val="24"/>
        </w:rPr>
        <w:t>З</w:t>
      </w:r>
      <w:r w:rsidRPr="00DF6E96">
        <w:rPr>
          <w:rFonts w:ascii="Times New Roman" w:hAnsi="Times New Roman"/>
          <w:sz w:val="24"/>
          <w:szCs w:val="24"/>
        </w:rPr>
        <w:t>аявитель.</w:t>
      </w:r>
    </w:p>
    <w:p w:rsidR="0027278E" w:rsidRPr="00F2598F" w:rsidRDefault="0027278E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</w:t>
      </w:r>
      <w:r w:rsidR="00DF6E96">
        <w:rPr>
          <w:rFonts w:ascii="Times New Roman" w:hAnsi="Times New Roman"/>
          <w:color w:val="000000"/>
          <w:sz w:val="24"/>
          <w:szCs w:val="24"/>
        </w:rPr>
        <w:t>, учреждении</w:t>
      </w:r>
      <w:r w:rsidRPr="00F2598F">
        <w:rPr>
          <w:rFonts w:ascii="Times New Roman" w:hAnsi="Times New Roman"/>
          <w:color w:val="000000"/>
          <w:sz w:val="24"/>
          <w:szCs w:val="24"/>
        </w:rPr>
        <w:t>.</w:t>
      </w:r>
    </w:p>
    <w:p w:rsidR="00453979" w:rsidRPr="00F2598F" w:rsidRDefault="00453979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95243" w:rsidRPr="00F2598F" w:rsidRDefault="00B95243" w:rsidP="00793942">
      <w:pPr>
        <w:pStyle w:val="2-"/>
      </w:pPr>
      <w:bookmarkStart w:id="273" w:name="_Toc28377965"/>
      <w:bookmarkStart w:id="274" w:name="_Toc40861783"/>
      <w:bookmarkStart w:id="275" w:name="_Hlk20901028"/>
      <w:r w:rsidRPr="00F2598F">
        <w:t>30. Способы информирован</w:t>
      </w:r>
      <w:r w:rsidR="000D11F2">
        <w:t xml:space="preserve">ия Заявителей о порядке подачи </w:t>
      </w:r>
      <w:r w:rsidRPr="00F2598F">
        <w:t>и рассмотрения жалоб</w:t>
      </w:r>
      <w:r w:rsidR="005C00E0">
        <w:t>ы, в том числе с использованием</w:t>
      </w:r>
      <w:r w:rsidR="00173694">
        <w:t xml:space="preserve"> </w:t>
      </w:r>
      <w:r w:rsidRPr="00F2598F">
        <w:t>РПГУ</w:t>
      </w:r>
      <w:bookmarkEnd w:id="273"/>
      <w:bookmarkEnd w:id="274"/>
    </w:p>
    <w:p w:rsidR="00BE2CC0" w:rsidRPr="00F2598F" w:rsidRDefault="00BE2CC0" w:rsidP="00876A90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bookmarkEnd w:id="275"/>
    <w:p w:rsidR="00B95243" w:rsidRPr="00F2598F" w:rsidRDefault="00B95243" w:rsidP="00876A9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color w:val="000000" w:themeColor="text1"/>
          <w:sz w:val="24"/>
          <w:szCs w:val="24"/>
        </w:rPr>
        <w:t xml:space="preserve">30.1. </w:t>
      </w:r>
      <w:r w:rsidR="00B26826" w:rsidRPr="00F2598F">
        <w:rPr>
          <w:rFonts w:ascii="Times New Roman" w:hAnsi="Times New Roman"/>
          <w:sz w:val="24"/>
          <w:szCs w:val="24"/>
        </w:rPr>
        <w:t xml:space="preserve">Заявители информируются о порядке подачи и рассмотрении жалобы, </w:t>
      </w:r>
      <w:r w:rsidR="00724C0C" w:rsidRPr="00F2598F">
        <w:rPr>
          <w:rFonts w:ascii="Times New Roman" w:hAnsi="Times New Roman"/>
          <w:sz w:val="24"/>
          <w:szCs w:val="24"/>
        </w:rPr>
        <w:br/>
      </w:r>
      <w:r w:rsidR="005C00E0">
        <w:rPr>
          <w:rFonts w:ascii="Times New Roman" w:hAnsi="Times New Roman"/>
          <w:sz w:val="24"/>
          <w:szCs w:val="24"/>
        </w:rPr>
        <w:t>в том числе с использованием</w:t>
      </w:r>
      <w:r w:rsidR="00A73CBD">
        <w:rPr>
          <w:rFonts w:ascii="Times New Roman" w:hAnsi="Times New Roman"/>
          <w:sz w:val="24"/>
          <w:szCs w:val="24"/>
        </w:rPr>
        <w:t xml:space="preserve"> </w:t>
      </w:r>
      <w:r w:rsidR="00B26826" w:rsidRPr="00F2598F">
        <w:rPr>
          <w:rFonts w:ascii="Times New Roman" w:hAnsi="Times New Roman"/>
          <w:sz w:val="24"/>
          <w:szCs w:val="24"/>
        </w:rPr>
        <w:t xml:space="preserve">РПГУ способами, предусмотренными </w:t>
      </w:r>
      <w:r w:rsidR="009B286B" w:rsidRPr="00F2598F">
        <w:rPr>
          <w:rFonts w:ascii="Times New Roman" w:hAnsi="Times New Roman"/>
          <w:sz w:val="24"/>
          <w:szCs w:val="24"/>
        </w:rPr>
        <w:t>под</w:t>
      </w:r>
      <w:r w:rsidR="00BE2CC0" w:rsidRPr="00F2598F">
        <w:rPr>
          <w:rFonts w:ascii="Times New Roman" w:hAnsi="Times New Roman"/>
          <w:sz w:val="24"/>
          <w:szCs w:val="24"/>
        </w:rPr>
        <w:t>разделом 3 настоящего Административного регламента.</w:t>
      </w:r>
    </w:p>
    <w:p w:rsidR="00667131" w:rsidRPr="00F2598F" w:rsidRDefault="00667131" w:rsidP="00876A90">
      <w:pPr>
        <w:spacing w:after="0" w:line="240" w:lineRule="auto"/>
        <w:ind w:firstLine="709"/>
        <w:jc w:val="both"/>
        <w:rPr>
          <w:rFonts w:ascii="Times New Roman" w:hAnsi="Times New Roman"/>
          <w:color w:val="FFC000"/>
          <w:sz w:val="24"/>
          <w:szCs w:val="24"/>
        </w:rPr>
      </w:pPr>
      <w:bookmarkStart w:id="276" w:name="_Hlk23430539"/>
      <w:r w:rsidRPr="00F2598F">
        <w:rPr>
          <w:rFonts w:ascii="Times New Roman" w:hAnsi="Times New Roman"/>
          <w:sz w:val="24"/>
          <w:szCs w:val="24"/>
        </w:rPr>
        <w:t xml:space="preserve">30.2. Информация, указанная в разделе </w:t>
      </w:r>
      <w:r w:rsidRPr="00F2598F">
        <w:rPr>
          <w:rFonts w:ascii="Times New Roman" w:hAnsi="Times New Roman"/>
          <w:sz w:val="24"/>
          <w:szCs w:val="24"/>
          <w:lang w:val="en-US"/>
        </w:rPr>
        <w:t>V</w:t>
      </w:r>
      <w:r w:rsidRPr="00F2598F">
        <w:rPr>
          <w:rFonts w:ascii="Times New Roman" w:hAnsi="Times New Roman"/>
          <w:sz w:val="24"/>
          <w:szCs w:val="24"/>
        </w:rPr>
        <w:t xml:space="preserve"> настоящего </w:t>
      </w:r>
      <w:r w:rsidR="00055DC6" w:rsidRPr="00F2598F">
        <w:rPr>
          <w:rFonts w:ascii="Times New Roman" w:hAnsi="Times New Roman"/>
          <w:sz w:val="24"/>
          <w:szCs w:val="24"/>
        </w:rPr>
        <w:t xml:space="preserve">Административного </w:t>
      </w:r>
      <w:r w:rsidRPr="00F2598F">
        <w:rPr>
          <w:rFonts w:ascii="Times New Roman" w:hAnsi="Times New Roman"/>
          <w:sz w:val="24"/>
          <w:szCs w:val="24"/>
        </w:rPr>
        <w:t>регламента</w:t>
      </w:r>
      <w:r w:rsidR="00055DC6" w:rsidRPr="00F2598F">
        <w:rPr>
          <w:rFonts w:ascii="Times New Roman" w:hAnsi="Times New Roman"/>
          <w:sz w:val="24"/>
          <w:szCs w:val="24"/>
        </w:rPr>
        <w:t>,</w:t>
      </w:r>
      <w:r w:rsidRPr="00F2598F">
        <w:rPr>
          <w:rFonts w:ascii="Times New Roman" w:hAnsi="Times New Roman"/>
          <w:sz w:val="24"/>
          <w:szCs w:val="24"/>
        </w:rPr>
        <w:t xml:space="preserve"> подле</w:t>
      </w:r>
      <w:r w:rsidR="005C00E0">
        <w:rPr>
          <w:rFonts w:ascii="Times New Roman" w:hAnsi="Times New Roman"/>
          <w:sz w:val="24"/>
          <w:szCs w:val="24"/>
        </w:rPr>
        <w:t>жит обязательному размещению на</w:t>
      </w:r>
      <w:r w:rsidR="008F3BBA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 xml:space="preserve">РПГУ, официальном сайте </w:t>
      </w:r>
      <w:r w:rsidR="000D11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>, а также в федеральной государственной информационной системе «Федеральный реестр государственных и муниципальных услуг (функций)</w:t>
      </w:r>
      <w:r w:rsidR="00F54C68" w:rsidRPr="00F2598F">
        <w:rPr>
          <w:rFonts w:ascii="Times New Roman" w:hAnsi="Times New Roman"/>
          <w:sz w:val="24"/>
          <w:szCs w:val="24"/>
        </w:rPr>
        <w:t>»</w:t>
      </w:r>
      <w:r w:rsidRPr="00F2598F">
        <w:rPr>
          <w:rFonts w:ascii="Times New Roman" w:hAnsi="Times New Roman"/>
          <w:sz w:val="24"/>
          <w:szCs w:val="24"/>
        </w:rPr>
        <w:t>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="00F54C68" w:rsidRPr="00F2598F">
        <w:rPr>
          <w:rFonts w:ascii="Times New Roman" w:hAnsi="Times New Roman"/>
          <w:sz w:val="24"/>
          <w:szCs w:val="24"/>
        </w:rPr>
        <w:t>.</w:t>
      </w:r>
    </w:p>
    <w:bookmarkEnd w:id="276"/>
    <w:p w:rsidR="00B95243" w:rsidRPr="00F2598F" w:rsidRDefault="00B95243" w:rsidP="00876A90">
      <w:pPr>
        <w:spacing w:after="0" w:line="240" w:lineRule="auto"/>
        <w:jc w:val="center"/>
        <w:rPr>
          <w:rFonts w:ascii="Times New Roman" w:hAnsi="Times New Roman"/>
          <w:b/>
          <w:color w:val="FFC000"/>
          <w:sz w:val="24"/>
          <w:szCs w:val="24"/>
        </w:rPr>
      </w:pPr>
    </w:p>
    <w:p w:rsidR="00B95243" w:rsidRPr="00F2598F" w:rsidRDefault="00B95243" w:rsidP="00793942">
      <w:pPr>
        <w:pStyle w:val="2-"/>
      </w:pPr>
      <w:bookmarkStart w:id="277" w:name="_Toc28377966"/>
      <w:bookmarkStart w:id="278" w:name="_Toc40861784"/>
      <w:bookmarkStart w:id="279" w:name="_Hlk20901040"/>
      <w:r w:rsidRPr="00F2598F">
        <w:t xml:space="preserve">31.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0D11F2">
        <w:rPr>
          <w:rFonts w:eastAsia="Times New Roman"/>
          <w:color w:val="000000"/>
          <w:lang w:eastAsia="ru-RU"/>
        </w:rPr>
        <w:t>Организации</w:t>
      </w:r>
      <w:r w:rsidRPr="00F2598F">
        <w:t xml:space="preserve">, </w:t>
      </w:r>
      <w:r w:rsidR="00B5069F">
        <w:t>работников</w:t>
      </w:r>
      <w:r w:rsidRPr="00F2598F">
        <w:t xml:space="preserve"> </w:t>
      </w:r>
      <w:bookmarkEnd w:id="277"/>
      <w:bookmarkEnd w:id="278"/>
      <w:r w:rsidR="000D11F2">
        <w:rPr>
          <w:rFonts w:eastAsia="Times New Roman"/>
          <w:color w:val="000000"/>
          <w:lang w:eastAsia="ru-RU"/>
        </w:rPr>
        <w:t>Организации</w:t>
      </w:r>
    </w:p>
    <w:p w:rsidR="00EE59F7" w:rsidRPr="00F2598F" w:rsidRDefault="008E48C4" w:rsidP="00876A90">
      <w:pPr>
        <w:tabs>
          <w:tab w:val="left" w:pos="6015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ab/>
      </w:r>
    </w:p>
    <w:bookmarkEnd w:id="279"/>
    <w:p w:rsidR="00B95243" w:rsidRPr="00F2598F" w:rsidRDefault="00B95243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31.1. </w:t>
      </w:r>
      <w:proofErr w:type="gramStart"/>
      <w:r w:rsidRPr="00F2598F">
        <w:rPr>
          <w:rFonts w:ascii="Times New Roman" w:hAnsi="Times New Roman"/>
          <w:sz w:val="24"/>
          <w:szCs w:val="24"/>
        </w:rPr>
        <w:t xml:space="preserve">Досудебный (внесудебный) порядок обжалования действий (бездействия) и (или) решений, принятых в ходе представления </w:t>
      </w:r>
      <w:r w:rsidR="00F04A0C" w:rsidRPr="00F2598F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>, осуществляется с соблюдением требований Федерального закона от 27.07.2010</w:t>
      </w:r>
      <w:r w:rsidR="00035E33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FC3CBA" w:rsidRPr="00F2598F" w:rsidRDefault="00FC3CBA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FC3CBA" w:rsidRPr="00F2598F" w:rsidSect="00641954">
          <w:headerReference w:type="default" r:id="rId18"/>
          <w:footerReference w:type="default" r:id="rId19"/>
          <w:pgSz w:w="11906" w:h="16838" w:code="9"/>
          <w:pgMar w:top="709" w:right="566" w:bottom="851" w:left="1134" w:header="720" w:footer="720" w:gutter="0"/>
          <w:pgNumType w:start="3"/>
          <w:cols w:space="720"/>
          <w:noEndnote/>
          <w:docGrid w:linePitch="299"/>
        </w:sectPr>
      </w:pPr>
      <w:bookmarkStart w:id="280" w:name="_Toc510617031"/>
      <w:bookmarkStart w:id="281" w:name="_Ref437561441"/>
      <w:bookmarkStart w:id="282" w:name="_Ref437561184"/>
      <w:bookmarkStart w:id="283" w:name="_Ref437561208"/>
      <w:bookmarkStart w:id="284" w:name="_Toc437973306"/>
      <w:bookmarkStart w:id="285" w:name="_Toc438110048"/>
      <w:bookmarkStart w:id="286" w:name="_Toc438376260"/>
      <w:bookmarkEnd w:id="190"/>
      <w:bookmarkEnd w:id="238"/>
      <w:bookmarkEnd w:id="239"/>
      <w:bookmarkEnd w:id="240"/>
    </w:p>
    <w:p w:rsidR="002E6D37" w:rsidRPr="00F2598F" w:rsidRDefault="002E6D37" w:rsidP="000D11F2">
      <w:pPr>
        <w:pStyle w:val="affff9"/>
        <w:spacing w:after="0"/>
        <w:ind w:left="5670"/>
        <w:jc w:val="left"/>
        <w:rPr>
          <w:b w:val="0"/>
          <w:szCs w:val="24"/>
        </w:rPr>
      </w:pPr>
      <w:bookmarkStart w:id="287" w:name="_(%252525252525252525D0%2525252525252525"/>
      <w:bookmarkStart w:id="288" w:name="_Toc28377967"/>
      <w:bookmarkStart w:id="289" w:name="_Toc40861785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r w:rsidRPr="00F2598F">
        <w:rPr>
          <w:b w:val="0"/>
          <w:bCs w:val="0"/>
          <w:szCs w:val="24"/>
        </w:rPr>
        <w:lastRenderedPageBreak/>
        <w:t>Приложение 1</w:t>
      </w:r>
      <w:bookmarkEnd w:id="288"/>
      <w:bookmarkEnd w:id="289"/>
      <w:r w:rsidR="00EE5EBB">
        <w:rPr>
          <w:b w:val="0"/>
          <w:bCs w:val="0"/>
          <w:szCs w:val="24"/>
        </w:rPr>
        <w:t xml:space="preserve"> </w:t>
      </w:r>
    </w:p>
    <w:p w:rsidR="002170A7" w:rsidRDefault="002170A7" w:rsidP="000D11F2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>
        <w:rPr>
          <w:b w:val="0"/>
          <w:bCs/>
          <w:szCs w:val="24"/>
        </w:rPr>
        <w:t>к</w:t>
      </w:r>
      <w:r w:rsidR="00EE5EBB">
        <w:rPr>
          <w:b w:val="0"/>
          <w:bCs/>
          <w:szCs w:val="24"/>
        </w:rPr>
        <w:t xml:space="preserve"> </w:t>
      </w:r>
      <w:r w:rsidR="002E6D37" w:rsidRPr="00F2598F">
        <w:rPr>
          <w:b w:val="0"/>
          <w:bCs/>
          <w:szCs w:val="24"/>
        </w:rPr>
        <w:t>Административ</w:t>
      </w:r>
      <w:r w:rsidR="003A52FE" w:rsidRPr="00F2598F">
        <w:rPr>
          <w:b w:val="0"/>
          <w:bCs/>
          <w:szCs w:val="24"/>
        </w:rPr>
        <w:t xml:space="preserve">ному регламенту </w:t>
      </w:r>
      <w:r>
        <w:rPr>
          <w:b w:val="0"/>
          <w:bCs/>
          <w:szCs w:val="24"/>
        </w:rPr>
        <w:t xml:space="preserve">  </w:t>
      </w:r>
    </w:p>
    <w:p w:rsidR="002E6D37" w:rsidRPr="00F2598F" w:rsidRDefault="002170A7" w:rsidP="000D11F2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2170A7">
        <w:rPr>
          <w:b w:val="0"/>
          <w:bCs/>
          <w:szCs w:val="24"/>
        </w:rPr>
        <w:t>предоставления Муниципальной услуги</w:t>
      </w:r>
      <w:r>
        <w:rPr>
          <w:b w:val="0"/>
          <w:bCs/>
          <w:szCs w:val="24"/>
        </w:rPr>
        <w:t xml:space="preserve">                                                                </w:t>
      </w:r>
    </w:p>
    <w:p w:rsidR="002170A7" w:rsidRDefault="000D11F2" w:rsidP="000D11F2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«Прием в </w:t>
      </w:r>
      <w:proofErr w:type="gramStart"/>
      <w:r>
        <w:rPr>
          <w:rFonts w:ascii="Times New Roman" w:hAnsi="Times New Roman"/>
          <w:bCs/>
          <w:sz w:val="24"/>
          <w:szCs w:val="24"/>
        </w:rPr>
        <w:t>муниципальные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2170A7" w:rsidRPr="002170A7">
        <w:rPr>
          <w:rFonts w:ascii="Times New Roman" w:hAnsi="Times New Roman"/>
          <w:bCs/>
          <w:sz w:val="24"/>
          <w:szCs w:val="24"/>
        </w:rPr>
        <w:t>образовательные</w:t>
      </w:r>
    </w:p>
    <w:p w:rsidR="002170A7" w:rsidRDefault="002170A7" w:rsidP="000D11F2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2170A7">
        <w:rPr>
          <w:rFonts w:ascii="Times New Roman" w:hAnsi="Times New Roman"/>
          <w:bCs/>
          <w:sz w:val="24"/>
          <w:szCs w:val="24"/>
        </w:rPr>
        <w:t>организации Орехово-Зуевского</w:t>
      </w:r>
    </w:p>
    <w:p w:rsidR="002170A7" w:rsidRDefault="002170A7" w:rsidP="000D11F2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2170A7">
        <w:rPr>
          <w:rFonts w:ascii="Times New Roman" w:hAnsi="Times New Roman"/>
          <w:bCs/>
          <w:sz w:val="24"/>
          <w:szCs w:val="24"/>
        </w:rPr>
        <w:t xml:space="preserve">городского округа Московской области, </w:t>
      </w:r>
    </w:p>
    <w:p w:rsidR="002170A7" w:rsidRDefault="002170A7" w:rsidP="000D11F2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2170A7">
        <w:rPr>
          <w:rFonts w:ascii="Times New Roman" w:hAnsi="Times New Roman"/>
          <w:bCs/>
          <w:sz w:val="24"/>
          <w:szCs w:val="24"/>
        </w:rPr>
        <w:t xml:space="preserve">реализующие дополнительные </w:t>
      </w:r>
    </w:p>
    <w:p w:rsidR="00FA3552" w:rsidRPr="00F2598F" w:rsidRDefault="002170A7" w:rsidP="000D11F2">
      <w:pPr>
        <w:spacing w:after="0" w:line="240" w:lineRule="auto"/>
        <w:ind w:left="5670"/>
        <w:rPr>
          <w:rFonts w:ascii="Times New Roman" w:hAnsi="Times New Roman"/>
          <w:b/>
          <w:sz w:val="24"/>
          <w:szCs w:val="24"/>
          <w:lang w:eastAsia="ru-RU"/>
        </w:rPr>
      </w:pPr>
      <w:r w:rsidRPr="002170A7">
        <w:rPr>
          <w:rFonts w:ascii="Times New Roman" w:hAnsi="Times New Roman"/>
          <w:bCs/>
          <w:sz w:val="24"/>
          <w:szCs w:val="24"/>
        </w:rPr>
        <w:t>общеобразовательные программы»</w:t>
      </w:r>
    </w:p>
    <w:p w:rsidR="00B11848" w:rsidRDefault="00B11848" w:rsidP="00793942">
      <w:pPr>
        <w:pStyle w:val="2-"/>
      </w:pPr>
    </w:p>
    <w:p w:rsidR="002170A7" w:rsidRDefault="002170A7" w:rsidP="00793942">
      <w:pPr>
        <w:pStyle w:val="2-"/>
      </w:pPr>
    </w:p>
    <w:p w:rsidR="00FA3552" w:rsidRDefault="00FA3552" w:rsidP="00793942">
      <w:pPr>
        <w:pStyle w:val="2-"/>
      </w:pPr>
      <w:bookmarkStart w:id="290" w:name="_Toc40861786"/>
      <w:r w:rsidRPr="00B12FF3">
        <w:t>Форма выписки из Приказа о зачислении</w:t>
      </w:r>
      <w:bookmarkEnd w:id="290"/>
    </w:p>
    <w:p w:rsidR="005E6016" w:rsidRDefault="005E6016" w:rsidP="00793942">
      <w:pPr>
        <w:pStyle w:val="2-"/>
      </w:pPr>
    </w:p>
    <w:p w:rsidR="005E6016" w:rsidRPr="00F2598F" w:rsidRDefault="005E6016" w:rsidP="00876A9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</w:t>
      </w:r>
    </w:p>
    <w:p w:rsidR="005E6016" w:rsidRPr="00F2598F" w:rsidRDefault="005E6016" w:rsidP="00876A90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5E6016" w:rsidRPr="00B12FF3" w:rsidRDefault="005E6016" w:rsidP="00793942">
      <w:pPr>
        <w:pStyle w:val="2-"/>
      </w:pPr>
    </w:p>
    <w:p w:rsidR="00FA3552" w:rsidRPr="00F2598F" w:rsidRDefault="00FA3552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876A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«_____»____________</w:t>
      </w:r>
      <w:r w:rsidR="000F78DE" w:rsidRPr="00F2598F">
        <w:rPr>
          <w:rFonts w:ascii="Times New Roman" w:hAnsi="Times New Roman"/>
          <w:sz w:val="24"/>
          <w:szCs w:val="24"/>
          <w:lang w:eastAsia="ru-RU"/>
        </w:rPr>
        <w:t xml:space="preserve">_ 20____ г.                 </w:t>
      </w:r>
      <w:r w:rsidRPr="00F2598F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</w:t>
      </w:r>
      <w:r w:rsidR="00512ECC"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Pr="00F2598F">
        <w:rPr>
          <w:rFonts w:ascii="Times New Roman" w:hAnsi="Times New Roman"/>
          <w:sz w:val="24"/>
          <w:szCs w:val="24"/>
          <w:lang w:eastAsia="ru-RU"/>
        </w:rPr>
        <w:t xml:space="preserve">   №_____________</w:t>
      </w:r>
    </w:p>
    <w:p w:rsidR="00FA3552" w:rsidRPr="00F2598F" w:rsidRDefault="00FA3552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876A9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876A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Выписка из Приказа</w:t>
      </w:r>
    </w:p>
    <w:p w:rsidR="00FA3552" w:rsidRPr="00F2598F" w:rsidRDefault="00FA3552" w:rsidP="00876A9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Настоящим уведомляем, что на основании Приказа </w:t>
      </w:r>
      <w:r w:rsidR="007D7130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от «</w:t>
      </w:r>
      <w:r w:rsidR="007D7130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___</w:t>
      </w:r>
      <w:r w:rsidR="007D7130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» _____</w:t>
      </w:r>
      <w:r w:rsidR="007D7130">
        <w:rPr>
          <w:rFonts w:ascii="Times New Roman" w:hAnsi="Times New Roman"/>
          <w:sz w:val="24"/>
          <w:szCs w:val="24"/>
        </w:rPr>
        <w:t>__________</w:t>
      </w:r>
      <w:r w:rsidRPr="00F2598F">
        <w:rPr>
          <w:rFonts w:ascii="Times New Roman" w:hAnsi="Times New Roman"/>
          <w:sz w:val="24"/>
          <w:szCs w:val="24"/>
        </w:rPr>
        <w:t xml:space="preserve"> 20__ №__ ,</w:t>
      </w:r>
    </w:p>
    <w:p w:rsidR="000F78DE" w:rsidRPr="00F2598F" w:rsidRDefault="000F78DE" w:rsidP="00876A9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</w:rPr>
        <w:t xml:space="preserve">по заявлению </w:t>
      </w:r>
      <w:r w:rsidR="00FA3552" w:rsidRPr="00F2598F">
        <w:rPr>
          <w:rFonts w:ascii="Times New Roman" w:hAnsi="Times New Roman"/>
          <w:sz w:val="24"/>
          <w:szCs w:val="24"/>
        </w:rPr>
        <w:t>№_____</w:t>
      </w:r>
      <w:r w:rsidRPr="00F2598F">
        <w:rPr>
          <w:rFonts w:ascii="Times New Roman" w:hAnsi="Times New Roman"/>
          <w:sz w:val="24"/>
          <w:szCs w:val="24"/>
        </w:rPr>
        <w:t>________________</w:t>
      </w:r>
      <w:r w:rsidR="00FA3552" w:rsidRPr="00F2598F">
        <w:rPr>
          <w:rFonts w:ascii="Times New Roman" w:hAnsi="Times New Roman"/>
          <w:sz w:val="24"/>
          <w:szCs w:val="24"/>
        </w:rPr>
        <w:t>_____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FA3552" w:rsidRPr="00F2598F">
        <w:rPr>
          <w:rFonts w:ascii="Times New Roman" w:hAnsi="Times New Roman"/>
          <w:sz w:val="24"/>
          <w:szCs w:val="24"/>
        </w:rPr>
        <w:t>от___________</w:t>
      </w:r>
      <w:r w:rsidRPr="00F2598F">
        <w:rPr>
          <w:rFonts w:ascii="Times New Roman" w:hAnsi="Times New Roman"/>
          <w:sz w:val="24"/>
          <w:szCs w:val="24"/>
        </w:rPr>
        <w:t xml:space="preserve">_ 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гр.</w:t>
      </w:r>
      <w:r w:rsidR="007D713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_____</w:t>
      </w:r>
      <w:r w:rsidR="007D7130">
        <w:rPr>
          <w:rFonts w:ascii="Times New Roman" w:hAnsi="Times New Roman"/>
          <w:bCs/>
          <w:sz w:val="24"/>
          <w:szCs w:val="24"/>
          <w:lang w:eastAsia="ru-RU"/>
        </w:rPr>
        <w:t>____________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__________</w:t>
      </w:r>
    </w:p>
    <w:p w:rsidR="00FA3552" w:rsidRPr="00F2598F" w:rsidRDefault="00FA3552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  <w:lang w:eastAsia="ru-RU"/>
        </w:rPr>
        <w:t>__________________________________</w:t>
      </w:r>
      <w:r w:rsidR="000F78DE" w:rsidRPr="00F2598F">
        <w:rPr>
          <w:rFonts w:ascii="Times New Roman" w:hAnsi="Times New Roman"/>
          <w:bCs/>
          <w:sz w:val="24"/>
          <w:szCs w:val="24"/>
          <w:lang w:eastAsia="ru-RU"/>
        </w:rPr>
        <w:t>______________________________________</w:t>
      </w:r>
      <w:r w:rsidR="007D7130">
        <w:rPr>
          <w:rFonts w:ascii="Times New Roman" w:hAnsi="Times New Roman"/>
          <w:bCs/>
          <w:sz w:val="24"/>
          <w:szCs w:val="24"/>
          <w:lang w:eastAsia="ru-RU"/>
        </w:rPr>
        <w:t>_____________</w:t>
      </w:r>
    </w:p>
    <w:p w:rsidR="00FA3552" w:rsidRPr="00F2598F" w:rsidRDefault="00FA3552" w:rsidP="00876A9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Cs/>
          <w:sz w:val="24"/>
          <w:szCs w:val="24"/>
          <w:lang w:eastAsia="ru-RU"/>
        </w:rPr>
        <w:t>(фамилия, имя, отчество)</w:t>
      </w:r>
    </w:p>
    <w:p w:rsidR="000F78DE" w:rsidRPr="00F2598F" w:rsidRDefault="000F78DE" w:rsidP="00876A90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F2598F">
        <w:rPr>
          <w:rFonts w:ascii="Times New Roman" w:hAnsi="Times New Roman"/>
          <w:bCs/>
          <w:sz w:val="24"/>
          <w:szCs w:val="24"/>
          <w:lang w:eastAsia="ru-RU"/>
        </w:rPr>
        <w:t>з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ачислен</w:t>
      </w:r>
      <w:proofErr w:type="gramEnd"/>
      <w:r w:rsidRPr="00F2598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(а</w:t>
      </w:r>
      <w:r w:rsidRPr="00F2598F">
        <w:rPr>
          <w:rFonts w:ascii="Times New Roman" w:hAnsi="Times New Roman"/>
          <w:bCs/>
          <w:sz w:val="24"/>
          <w:szCs w:val="24"/>
          <w:lang w:eastAsia="ru-RU"/>
        </w:rPr>
        <w:t>)</w:t>
      </w:r>
      <w:r w:rsidRPr="00F2598F">
        <w:rPr>
          <w:rFonts w:ascii="Times New Roman" w:hAnsi="Times New Roman"/>
          <w:sz w:val="24"/>
          <w:szCs w:val="24"/>
          <w:lang w:eastAsia="ar-SA"/>
        </w:rPr>
        <w:t xml:space="preserve"> на обучение по дополнительной (общеобразовательной/предпрофессиональной) программе</w:t>
      </w:r>
      <w:r w:rsidR="007D7130"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F2598F">
        <w:rPr>
          <w:rFonts w:ascii="Times New Roman" w:hAnsi="Times New Roman"/>
          <w:sz w:val="24"/>
          <w:szCs w:val="24"/>
          <w:lang w:eastAsia="ar-SA"/>
        </w:rPr>
        <w:t>__________________________________________</w:t>
      </w:r>
      <w:r w:rsidR="007D7130">
        <w:rPr>
          <w:rFonts w:ascii="Times New Roman" w:hAnsi="Times New Roman"/>
          <w:sz w:val="24"/>
          <w:szCs w:val="24"/>
          <w:lang w:eastAsia="ar-SA"/>
        </w:rPr>
        <w:t>________________________________</w:t>
      </w:r>
    </w:p>
    <w:p w:rsidR="000F78DE" w:rsidRPr="00F2598F" w:rsidRDefault="007D7130" w:rsidP="00876A90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 w:rsidR="000F78DE" w:rsidRPr="00F2598F">
        <w:rPr>
          <w:rFonts w:ascii="Times New Roman" w:hAnsi="Times New Roman"/>
          <w:sz w:val="24"/>
          <w:szCs w:val="24"/>
          <w:lang w:eastAsia="ar-SA"/>
        </w:rPr>
        <w:t xml:space="preserve">     (наименование программы)</w:t>
      </w:r>
    </w:p>
    <w:p w:rsidR="000F78DE" w:rsidRPr="00F2598F" w:rsidRDefault="000F78DE" w:rsidP="00876A90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2598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2598F">
        <w:rPr>
          <w:rFonts w:ascii="Times New Roman" w:hAnsi="Times New Roman"/>
          <w:sz w:val="24"/>
          <w:szCs w:val="24"/>
          <w:lang w:eastAsia="ar-SA"/>
        </w:rPr>
        <w:t>в</w:t>
      </w:r>
      <w:r w:rsidR="00FA3552" w:rsidRPr="00F2598F">
        <w:rPr>
          <w:rFonts w:ascii="Times New Roman" w:hAnsi="Times New Roman"/>
          <w:sz w:val="24"/>
          <w:szCs w:val="24"/>
          <w:lang w:eastAsia="ar-SA"/>
        </w:rPr>
        <w:t>_____________________________</w:t>
      </w:r>
      <w:r w:rsidRPr="00F2598F">
        <w:rPr>
          <w:rFonts w:ascii="Times New Roman" w:hAnsi="Times New Roman"/>
          <w:sz w:val="24"/>
          <w:szCs w:val="24"/>
          <w:lang w:eastAsia="ar-SA"/>
        </w:rPr>
        <w:t>________________________________________</w:t>
      </w:r>
      <w:r w:rsidR="007D7130">
        <w:rPr>
          <w:rFonts w:ascii="Times New Roman" w:hAnsi="Times New Roman"/>
          <w:sz w:val="24"/>
          <w:szCs w:val="24"/>
          <w:lang w:eastAsia="ar-SA"/>
        </w:rPr>
        <w:t>______________</w:t>
      </w:r>
    </w:p>
    <w:p w:rsidR="000F78DE" w:rsidRPr="00F2598F" w:rsidRDefault="000F78DE" w:rsidP="00876A90">
      <w:pPr>
        <w:pBdr>
          <w:bottom w:val="single" w:sz="4" w:space="15" w:color="00000A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2598F">
        <w:rPr>
          <w:rFonts w:ascii="Times New Roman" w:hAnsi="Times New Roman"/>
          <w:sz w:val="24"/>
          <w:szCs w:val="24"/>
          <w:lang w:eastAsia="ar-SA"/>
        </w:rPr>
        <w:t xml:space="preserve">     (наименование </w:t>
      </w:r>
      <w:r w:rsidR="00D62423">
        <w:rPr>
          <w:rFonts w:ascii="Times New Roman" w:hAnsi="Times New Roman"/>
          <w:sz w:val="24"/>
          <w:szCs w:val="24"/>
          <w:lang w:eastAsia="ar-SA"/>
        </w:rPr>
        <w:t>Учреждения</w:t>
      </w:r>
      <w:r w:rsidRPr="00F2598F">
        <w:rPr>
          <w:rFonts w:ascii="Times New Roman" w:hAnsi="Times New Roman"/>
          <w:sz w:val="24"/>
          <w:szCs w:val="24"/>
          <w:lang w:eastAsia="ar-SA"/>
        </w:rPr>
        <w:t>)</w:t>
      </w:r>
    </w:p>
    <w:p w:rsidR="00FA3552" w:rsidRPr="00F2598F" w:rsidRDefault="00FA3552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0F78DE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Примечание:</w:t>
      </w:r>
      <w:r w:rsidR="00FA3552" w:rsidRPr="00F2598F"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  <w:r w:rsidR="007D7130">
        <w:rPr>
          <w:rFonts w:ascii="Times New Roman" w:hAnsi="Times New Roman"/>
          <w:sz w:val="24"/>
          <w:szCs w:val="24"/>
          <w:lang w:eastAsia="ru-RU"/>
        </w:rPr>
        <w:t>_______________________________</w:t>
      </w:r>
      <w:r w:rsidR="00FA3552"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</w:t>
      </w:r>
      <w:r w:rsidR="007D7130">
        <w:rPr>
          <w:rFonts w:ascii="Times New Roman" w:hAnsi="Times New Roman"/>
          <w:sz w:val="24"/>
          <w:szCs w:val="24"/>
          <w:lang w:eastAsia="ru-RU"/>
        </w:rPr>
        <w:t>______________________________</w:t>
      </w:r>
      <w:r w:rsidR="00FA3552"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</w:t>
      </w:r>
      <w:r w:rsidR="007D7130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0F78DE" w:rsidRPr="00F2598F" w:rsidRDefault="000F78DE" w:rsidP="00876A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78DE" w:rsidRPr="00F2598F" w:rsidRDefault="000F78DE" w:rsidP="00876A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552" w:rsidRPr="00F2598F" w:rsidRDefault="00B5069F" w:rsidP="00876A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="00FD1979">
        <w:rPr>
          <w:rFonts w:ascii="Times New Roman" w:hAnsi="Times New Roman"/>
          <w:sz w:val="24"/>
          <w:szCs w:val="24"/>
        </w:rPr>
        <w:t>Организации</w:t>
      </w:r>
      <w:r w:rsidR="00FA3552" w:rsidRPr="00F2598F">
        <w:rPr>
          <w:rFonts w:ascii="Times New Roman" w:hAnsi="Times New Roman"/>
          <w:sz w:val="24"/>
          <w:szCs w:val="24"/>
        </w:rPr>
        <w:t xml:space="preserve"> _______________________________________</w:t>
      </w:r>
    </w:p>
    <w:p w:rsidR="00FA3552" w:rsidRPr="00F2598F" w:rsidRDefault="000F78DE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</w:t>
      </w:r>
      <w:r w:rsidR="007D7130">
        <w:rPr>
          <w:rFonts w:ascii="Times New Roman" w:hAnsi="Times New Roman"/>
          <w:sz w:val="24"/>
          <w:szCs w:val="24"/>
        </w:rPr>
        <w:tab/>
      </w:r>
      <w:r w:rsidR="007D7130">
        <w:rPr>
          <w:rFonts w:ascii="Times New Roman" w:hAnsi="Times New Roman"/>
          <w:sz w:val="24"/>
          <w:szCs w:val="24"/>
        </w:rPr>
        <w:tab/>
      </w:r>
      <w:r w:rsidR="007D7130">
        <w:rPr>
          <w:rFonts w:ascii="Times New Roman" w:hAnsi="Times New Roman"/>
          <w:sz w:val="24"/>
          <w:szCs w:val="24"/>
        </w:rPr>
        <w:tab/>
      </w:r>
      <w:r w:rsidR="007E71EA">
        <w:rPr>
          <w:rFonts w:ascii="Times New Roman" w:hAnsi="Times New Roman"/>
          <w:sz w:val="24"/>
          <w:szCs w:val="24"/>
        </w:rPr>
        <w:t xml:space="preserve"> </w:t>
      </w:r>
      <w:r w:rsidR="007E71EA">
        <w:rPr>
          <w:rFonts w:ascii="Times New Roman" w:hAnsi="Times New Roman"/>
          <w:sz w:val="24"/>
          <w:szCs w:val="24"/>
        </w:rPr>
        <w:tab/>
      </w:r>
      <w:r w:rsidR="007D7130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     </w:t>
      </w:r>
      <w:r w:rsidR="00FA3552" w:rsidRPr="00F2598F">
        <w:rPr>
          <w:rFonts w:ascii="Times New Roman" w:hAnsi="Times New Roman"/>
          <w:sz w:val="24"/>
          <w:szCs w:val="24"/>
        </w:rPr>
        <w:t>(подпись, фамилия, инициалы)</w:t>
      </w:r>
    </w:p>
    <w:p w:rsidR="00FA3552" w:rsidRPr="00F2598F" w:rsidRDefault="00FA3552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A3552" w:rsidRPr="00F2598F" w:rsidRDefault="00FA3552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A3552" w:rsidRPr="00F2598F" w:rsidRDefault="00FA3552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0D11F2" w:rsidRPr="000D11F2" w:rsidRDefault="000D11F2" w:rsidP="00793942">
      <w:pPr>
        <w:pStyle w:val="2-"/>
      </w:pPr>
      <w:bookmarkStart w:id="291" w:name="_Toc40861787"/>
    </w:p>
    <w:p w:rsidR="000D11F2" w:rsidRDefault="000D11F2" w:rsidP="00793942">
      <w:pPr>
        <w:pStyle w:val="2-"/>
      </w:pPr>
    </w:p>
    <w:p w:rsidR="000D11F2" w:rsidRDefault="000D11F2" w:rsidP="00793942">
      <w:pPr>
        <w:pStyle w:val="2-"/>
      </w:pPr>
    </w:p>
    <w:p w:rsidR="000D11F2" w:rsidRDefault="000D11F2" w:rsidP="00793942">
      <w:pPr>
        <w:pStyle w:val="2-"/>
      </w:pPr>
    </w:p>
    <w:p w:rsidR="000D11F2" w:rsidRPr="00564F6C" w:rsidRDefault="000D11F2" w:rsidP="000D11F2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64F6C">
        <w:rPr>
          <w:rFonts w:ascii="Times New Roman" w:hAnsi="Times New Roman"/>
          <w:sz w:val="24"/>
          <w:szCs w:val="24"/>
        </w:rPr>
        <w:t>Начальник Управления образования</w:t>
      </w:r>
    </w:p>
    <w:p w:rsidR="000D11F2" w:rsidRPr="0023422E" w:rsidRDefault="000D11F2" w:rsidP="000D11F2">
      <w:pPr>
        <w:tabs>
          <w:tab w:val="left" w:pos="1190"/>
        </w:tabs>
        <w:spacing w:after="0" w:line="240" w:lineRule="auto"/>
        <w:rPr>
          <w:rFonts w:ascii="Times New Roman" w:hAnsi="Times New Roman"/>
        </w:rPr>
      </w:pPr>
      <w:r w:rsidRPr="00564F6C">
        <w:rPr>
          <w:rFonts w:ascii="Times New Roman" w:hAnsi="Times New Roman"/>
          <w:sz w:val="24"/>
          <w:szCs w:val="24"/>
        </w:rPr>
        <w:t>____________________ И.Б. Лазарева</w:t>
      </w:r>
    </w:p>
    <w:p w:rsidR="000D11F2" w:rsidRDefault="000D11F2" w:rsidP="00793942">
      <w:pPr>
        <w:pStyle w:val="2-"/>
      </w:pPr>
    </w:p>
    <w:p w:rsidR="000D11F2" w:rsidRPr="00EC4C4E" w:rsidRDefault="000D11F2" w:rsidP="00EC4C4E">
      <w:pPr>
        <w:pStyle w:val="affff9"/>
        <w:spacing w:after="0"/>
        <w:ind w:left="5670"/>
        <w:jc w:val="left"/>
        <w:rPr>
          <w:b w:val="0"/>
          <w:szCs w:val="24"/>
        </w:rPr>
      </w:pPr>
      <w:r w:rsidRPr="00EC4C4E">
        <w:rPr>
          <w:b w:val="0"/>
          <w:bCs w:val="0"/>
          <w:szCs w:val="24"/>
        </w:rPr>
        <w:lastRenderedPageBreak/>
        <w:t xml:space="preserve">Приложение 2 </w:t>
      </w:r>
    </w:p>
    <w:p w:rsidR="000D11F2" w:rsidRPr="00EC4C4E" w:rsidRDefault="000D11F2" w:rsidP="00EC4C4E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EC4C4E">
        <w:rPr>
          <w:b w:val="0"/>
          <w:bCs/>
          <w:szCs w:val="24"/>
        </w:rPr>
        <w:t xml:space="preserve">к Административному регламенту   </w:t>
      </w:r>
    </w:p>
    <w:p w:rsidR="000D11F2" w:rsidRPr="00EC4C4E" w:rsidRDefault="000D11F2" w:rsidP="00EC4C4E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EC4C4E">
        <w:rPr>
          <w:b w:val="0"/>
          <w:bCs/>
          <w:szCs w:val="24"/>
        </w:rPr>
        <w:t xml:space="preserve">предоставления Муниципальной услуги                                                                </w:t>
      </w:r>
    </w:p>
    <w:p w:rsidR="000D11F2" w:rsidRPr="00EC4C4E" w:rsidRDefault="000D11F2" w:rsidP="00EC4C4E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EC4C4E">
        <w:rPr>
          <w:rFonts w:ascii="Times New Roman" w:hAnsi="Times New Roman"/>
          <w:bCs/>
          <w:sz w:val="24"/>
          <w:szCs w:val="24"/>
        </w:rPr>
        <w:t xml:space="preserve">«Прием в </w:t>
      </w:r>
      <w:proofErr w:type="gramStart"/>
      <w:r w:rsidRPr="00EC4C4E">
        <w:rPr>
          <w:rFonts w:ascii="Times New Roman" w:hAnsi="Times New Roman"/>
          <w:bCs/>
          <w:sz w:val="24"/>
          <w:szCs w:val="24"/>
        </w:rPr>
        <w:t>муниципальные</w:t>
      </w:r>
      <w:proofErr w:type="gramEnd"/>
      <w:r w:rsidRPr="00EC4C4E">
        <w:rPr>
          <w:rFonts w:ascii="Times New Roman" w:hAnsi="Times New Roman"/>
          <w:bCs/>
          <w:sz w:val="24"/>
          <w:szCs w:val="24"/>
        </w:rPr>
        <w:t xml:space="preserve"> образовательные</w:t>
      </w:r>
    </w:p>
    <w:p w:rsidR="000D11F2" w:rsidRPr="00EC4C4E" w:rsidRDefault="000D11F2" w:rsidP="00EC4C4E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EC4C4E">
        <w:rPr>
          <w:rFonts w:ascii="Times New Roman" w:hAnsi="Times New Roman"/>
          <w:bCs/>
          <w:sz w:val="24"/>
          <w:szCs w:val="24"/>
        </w:rPr>
        <w:t>организации Орехово-Зуевского</w:t>
      </w:r>
    </w:p>
    <w:p w:rsidR="000D11F2" w:rsidRPr="00EC4C4E" w:rsidRDefault="000D11F2" w:rsidP="00EC4C4E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EC4C4E">
        <w:rPr>
          <w:rFonts w:ascii="Times New Roman" w:hAnsi="Times New Roman"/>
          <w:bCs/>
          <w:sz w:val="24"/>
          <w:szCs w:val="24"/>
        </w:rPr>
        <w:t xml:space="preserve">городского округа Московской области, </w:t>
      </w:r>
    </w:p>
    <w:p w:rsidR="000D11F2" w:rsidRPr="00EC4C4E" w:rsidRDefault="000D11F2" w:rsidP="00EC4C4E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EC4C4E">
        <w:rPr>
          <w:rFonts w:ascii="Times New Roman" w:hAnsi="Times New Roman"/>
          <w:bCs/>
          <w:sz w:val="24"/>
          <w:szCs w:val="24"/>
        </w:rPr>
        <w:t xml:space="preserve">реализующие дополнительные </w:t>
      </w:r>
    </w:p>
    <w:p w:rsidR="000D11F2" w:rsidRPr="00793942" w:rsidRDefault="009C2A41" w:rsidP="00793942">
      <w:pPr>
        <w:pStyle w:val="2-"/>
      </w:pPr>
      <w:r w:rsidRPr="00793942">
        <w:t xml:space="preserve">                                                                                </w:t>
      </w:r>
      <w:r w:rsidR="000D11F2" w:rsidRPr="00793942">
        <w:t>общеобразовательные программы»</w:t>
      </w:r>
    </w:p>
    <w:bookmarkEnd w:id="291"/>
    <w:p w:rsidR="00285E39" w:rsidRDefault="00285E39" w:rsidP="00876A90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285E39" w:rsidRDefault="00285E39" w:rsidP="00876A90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7E71EA" w:rsidRPr="00E713C3" w:rsidRDefault="007E71EA" w:rsidP="00793942">
      <w:pPr>
        <w:pStyle w:val="2-"/>
      </w:pPr>
      <w:bookmarkStart w:id="292" w:name="_Toc40861788"/>
      <w:r w:rsidRPr="00E713C3">
        <w:t>Форма решения об отказе в предоставлении Муниципальной услуги</w:t>
      </w:r>
      <w:bookmarkEnd w:id="292"/>
    </w:p>
    <w:p w:rsidR="007E71EA" w:rsidRPr="00F2598F" w:rsidRDefault="007E71EA" w:rsidP="00793942">
      <w:pPr>
        <w:pStyle w:val="2-"/>
      </w:pPr>
    </w:p>
    <w:p w:rsidR="007E71EA" w:rsidRPr="00F2598F" w:rsidRDefault="007E71EA" w:rsidP="00876A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(Оформляется на официальном бланке </w:t>
      </w:r>
      <w:r w:rsidR="00FD1979">
        <w:rPr>
          <w:rFonts w:ascii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>)</w:t>
      </w:r>
    </w:p>
    <w:p w:rsidR="007E71EA" w:rsidRPr="00F2598F" w:rsidRDefault="007E71EA" w:rsidP="00876A9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71EA" w:rsidRPr="00F2598F" w:rsidRDefault="007E71EA" w:rsidP="00876A9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</w:t>
      </w:r>
    </w:p>
    <w:p w:rsidR="007E71EA" w:rsidRPr="00F2598F" w:rsidRDefault="007E71EA" w:rsidP="00876A90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7E71EA" w:rsidRPr="00F2598F" w:rsidRDefault="007E71EA" w:rsidP="00876A90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876A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E71EA" w:rsidRPr="00F2598F" w:rsidRDefault="007E71EA" w:rsidP="00876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:rsidR="007E71EA" w:rsidRPr="00F2598F" w:rsidRDefault="007E71EA" w:rsidP="00876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предоставлении Муниципальной услуги </w:t>
      </w:r>
    </w:p>
    <w:p w:rsidR="007E71EA" w:rsidRPr="00F2598F" w:rsidRDefault="007E71EA" w:rsidP="00876A9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E71EA" w:rsidRPr="00F2598F" w:rsidRDefault="00FD1979" w:rsidP="00876A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Организация</w:t>
      </w:r>
      <w:r w:rsidR="00EE5EB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приняло</w:t>
      </w:r>
      <w:r w:rsidR="007E71EA" w:rsidRPr="00F2598F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 об отказе в предоставлении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программы»:</w:t>
      </w:r>
    </w:p>
    <w:p w:rsidR="007E71EA" w:rsidRPr="00F2598F" w:rsidRDefault="007E71EA" w:rsidP="00876A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9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Style w:val="1f4"/>
        <w:tblW w:w="10740" w:type="dxa"/>
        <w:tblInd w:w="-142" w:type="dxa"/>
        <w:tblLook w:val="04A0" w:firstRow="1" w:lastRow="0" w:firstColumn="1" w:lastColumn="0" w:noHBand="0" w:noVBand="1"/>
      </w:tblPr>
      <w:tblGrid>
        <w:gridCol w:w="1258"/>
        <w:gridCol w:w="4430"/>
        <w:gridCol w:w="5052"/>
      </w:tblGrid>
      <w:tr w:rsidR="007E71EA" w:rsidRPr="00F2598F" w:rsidTr="000D11F2">
        <w:trPr>
          <w:trHeight w:val="783"/>
        </w:trPr>
        <w:tc>
          <w:tcPr>
            <w:tcW w:w="1258" w:type="dxa"/>
          </w:tcPr>
          <w:p w:rsidR="007E71EA" w:rsidRPr="000D11F2" w:rsidRDefault="007E71EA" w:rsidP="000D11F2">
            <w:pPr>
              <w:suppressAutoHyphens w:val="0"/>
              <w:spacing w:after="0" w:line="240" w:lineRule="auto"/>
              <w:jc w:val="center"/>
              <w:rPr>
                <w:rFonts w:eastAsia="Calibri"/>
              </w:rPr>
            </w:pPr>
            <w:r w:rsidRPr="000D11F2">
              <w:rPr>
                <w:rFonts w:eastAsia="Calibri"/>
              </w:rPr>
              <w:t>№ пункта</w:t>
            </w:r>
          </w:p>
        </w:tc>
        <w:tc>
          <w:tcPr>
            <w:tcW w:w="4430" w:type="dxa"/>
          </w:tcPr>
          <w:p w:rsidR="007E71EA" w:rsidRPr="000D11F2" w:rsidRDefault="007E71EA" w:rsidP="000D11F2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</w:rPr>
            </w:pPr>
            <w:r w:rsidRPr="000D11F2">
              <w:rPr>
                <w:rFonts w:eastAsia="Calibri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5052" w:type="dxa"/>
          </w:tcPr>
          <w:p w:rsidR="007E71EA" w:rsidRPr="000D11F2" w:rsidRDefault="007E71EA" w:rsidP="000D11F2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</w:rPr>
            </w:pPr>
            <w:r w:rsidRPr="000D11F2">
              <w:rPr>
                <w:rFonts w:eastAsia="Calibri"/>
              </w:rPr>
              <w:t xml:space="preserve">Разъяснение причин отказа в предоставлении </w:t>
            </w:r>
            <w:r w:rsidR="00F62DD0" w:rsidRPr="000D11F2">
              <w:rPr>
                <w:rFonts w:eastAsia="Calibri"/>
              </w:rPr>
              <w:t>Муниципальной у</w:t>
            </w:r>
            <w:r w:rsidRPr="000D11F2">
              <w:rPr>
                <w:rFonts w:eastAsia="Calibri"/>
              </w:rPr>
              <w:t>слуги</w:t>
            </w:r>
          </w:p>
        </w:tc>
      </w:tr>
      <w:tr w:rsidR="00300B8B" w:rsidRPr="00F2598F" w:rsidTr="000D11F2">
        <w:trPr>
          <w:trHeight w:val="51"/>
        </w:trPr>
        <w:tc>
          <w:tcPr>
            <w:tcW w:w="1258" w:type="dxa"/>
          </w:tcPr>
          <w:p w:rsidR="00760B22" w:rsidRPr="000D11F2" w:rsidRDefault="00300B8B" w:rsidP="00876A9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 w:rsidRPr="000D11F2">
              <w:t>1</w:t>
            </w:r>
          </w:p>
        </w:tc>
        <w:tc>
          <w:tcPr>
            <w:tcW w:w="4430" w:type="dxa"/>
          </w:tcPr>
          <w:p w:rsidR="00760B22" w:rsidRPr="000D11F2" w:rsidRDefault="00300B8B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 w:rsidRPr="000D11F2">
              <w:t>2</w:t>
            </w:r>
          </w:p>
        </w:tc>
        <w:tc>
          <w:tcPr>
            <w:tcW w:w="5052" w:type="dxa"/>
          </w:tcPr>
          <w:p w:rsidR="00760B22" w:rsidRPr="000D11F2" w:rsidRDefault="00300B8B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 w:rsidRPr="000D11F2">
              <w:t>3</w:t>
            </w:r>
          </w:p>
        </w:tc>
      </w:tr>
      <w:tr w:rsidR="007E71EA" w:rsidRPr="00F2598F" w:rsidTr="000D11F2">
        <w:trPr>
          <w:trHeight w:val="427"/>
        </w:trPr>
        <w:tc>
          <w:tcPr>
            <w:tcW w:w="1258" w:type="dxa"/>
          </w:tcPr>
          <w:p w:rsidR="007E71E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>13.2.1.</w:t>
            </w:r>
          </w:p>
        </w:tc>
        <w:tc>
          <w:tcPr>
            <w:tcW w:w="4430" w:type="dxa"/>
          </w:tcPr>
          <w:p w:rsidR="007E71E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>Наличие противоречивых сведений в Запросе и приложенных к нему документах</w:t>
            </w:r>
          </w:p>
        </w:tc>
        <w:tc>
          <w:tcPr>
            <w:tcW w:w="5052" w:type="dxa"/>
          </w:tcPr>
          <w:p w:rsidR="007E71E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>Указать исчерпывающий перечень противоречий между Запросом и приложенными к нему документами</w:t>
            </w:r>
          </w:p>
        </w:tc>
      </w:tr>
      <w:tr w:rsidR="007E71EA" w:rsidRPr="00F2598F" w:rsidTr="000D11F2">
        <w:trPr>
          <w:trHeight w:val="789"/>
        </w:trPr>
        <w:tc>
          <w:tcPr>
            <w:tcW w:w="1258" w:type="dxa"/>
          </w:tcPr>
          <w:p w:rsidR="007E71E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>13.2.2.</w:t>
            </w:r>
          </w:p>
        </w:tc>
        <w:tc>
          <w:tcPr>
            <w:tcW w:w="4430" w:type="dxa"/>
          </w:tcPr>
          <w:p w:rsidR="00F02BD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/>
              </w:rPr>
            </w:pPr>
            <w:r w:rsidRPr="000D11F2">
              <w:rPr>
                <w:rFonts w:eastAsia="Calibri"/>
              </w:rPr>
              <w:t xml:space="preserve">Несоответствие категории Заявителя кругу лиц, </w:t>
            </w:r>
            <w:r w:rsidR="00001B26" w:rsidRPr="000D11F2">
              <w:rPr>
                <w:rFonts w:eastAsia="Calibri"/>
              </w:rPr>
              <w:t>указанных в подразделе 2 Административного регламента</w:t>
            </w:r>
          </w:p>
        </w:tc>
        <w:tc>
          <w:tcPr>
            <w:tcW w:w="5052" w:type="dxa"/>
          </w:tcPr>
          <w:p w:rsidR="007E71E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 xml:space="preserve">Указать основания такого вывода </w:t>
            </w:r>
          </w:p>
        </w:tc>
      </w:tr>
      <w:tr w:rsidR="007E71EA" w:rsidRPr="00F2598F" w:rsidTr="000D11F2">
        <w:trPr>
          <w:trHeight w:val="847"/>
        </w:trPr>
        <w:tc>
          <w:tcPr>
            <w:tcW w:w="1258" w:type="dxa"/>
          </w:tcPr>
          <w:p w:rsidR="007E71E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>13.2.3.</w:t>
            </w:r>
          </w:p>
        </w:tc>
        <w:tc>
          <w:tcPr>
            <w:tcW w:w="4430" w:type="dxa"/>
          </w:tcPr>
          <w:p w:rsidR="007E71E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>Несоответствие документов, указанных в подразделе 10 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5052" w:type="dxa"/>
          </w:tcPr>
          <w:p w:rsidR="007E71E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 xml:space="preserve">Указать исчерпывающий перечень документов и нарушений применительно к каждому документу </w:t>
            </w:r>
          </w:p>
        </w:tc>
      </w:tr>
      <w:tr w:rsidR="007E71EA" w:rsidRPr="00F2598F" w:rsidTr="000D11F2">
        <w:trPr>
          <w:trHeight w:val="425"/>
        </w:trPr>
        <w:tc>
          <w:tcPr>
            <w:tcW w:w="1258" w:type="dxa"/>
          </w:tcPr>
          <w:p w:rsidR="007E71E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>13.2.4.</w:t>
            </w:r>
          </w:p>
        </w:tc>
        <w:tc>
          <w:tcPr>
            <w:tcW w:w="4430" w:type="dxa"/>
          </w:tcPr>
          <w:p w:rsidR="007E71E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>Запрос подан лицом, не имеющим полномочий представлять интересы Заявителя</w:t>
            </w:r>
          </w:p>
        </w:tc>
        <w:tc>
          <w:tcPr>
            <w:tcW w:w="5052" w:type="dxa"/>
          </w:tcPr>
          <w:p w:rsidR="007E71E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>Указать основания такого вывода</w:t>
            </w:r>
          </w:p>
        </w:tc>
      </w:tr>
      <w:tr w:rsidR="007E71EA" w:rsidRPr="00F2598F" w:rsidTr="000D11F2">
        <w:trPr>
          <w:trHeight w:val="224"/>
        </w:trPr>
        <w:tc>
          <w:tcPr>
            <w:tcW w:w="1258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 xml:space="preserve">13.2.5.       </w:t>
            </w:r>
          </w:p>
        </w:tc>
        <w:tc>
          <w:tcPr>
            <w:tcW w:w="4430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>Отзыв Запроса по инициативе Заявителя</w:t>
            </w:r>
          </w:p>
        </w:tc>
        <w:tc>
          <w:tcPr>
            <w:tcW w:w="5052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 xml:space="preserve">Указать реквизиты заявления об отказе от предоставления </w:t>
            </w:r>
            <w:r w:rsidR="00081E22" w:rsidRPr="000D11F2">
              <w:t>Муниципальной у</w:t>
            </w:r>
            <w:r w:rsidRPr="000D11F2">
              <w:t>слуги</w:t>
            </w:r>
          </w:p>
        </w:tc>
      </w:tr>
      <w:tr w:rsidR="007E71EA" w:rsidRPr="00F2598F" w:rsidTr="000D11F2">
        <w:trPr>
          <w:trHeight w:val="416"/>
        </w:trPr>
        <w:tc>
          <w:tcPr>
            <w:tcW w:w="1258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 xml:space="preserve">13.2.6.       </w:t>
            </w:r>
          </w:p>
        </w:tc>
        <w:tc>
          <w:tcPr>
            <w:tcW w:w="4430" w:type="dxa"/>
          </w:tcPr>
          <w:p w:rsidR="007E71E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>Наличие медицинских противопоказаний для освоения программ по отдельным видам искусства, физической культуры и спорта</w:t>
            </w:r>
          </w:p>
        </w:tc>
        <w:tc>
          <w:tcPr>
            <w:tcW w:w="5052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>Указать на перечень противопоказаний</w:t>
            </w:r>
          </w:p>
        </w:tc>
      </w:tr>
      <w:tr w:rsidR="007E71EA" w:rsidRPr="00F2598F" w:rsidTr="000D11F2">
        <w:trPr>
          <w:trHeight w:val="51"/>
        </w:trPr>
        <w:tc>
          <w:tcPr>
            <w:tcW w:w="1258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 xml:space="preserve">13.2.7.       </w:t>
            </w:r>
          </w:p>
        </w:tc>
        <w:tc>
          <w:tcPr>
            <w:tcW w:w="4430" w:type="dxa"/>
          </w:tcPr>
          <w:p w:rsidR="007E71EA" w:rsidRPr="000D11F2" w:rsidRDefault="007E71EA" w:rsidP="00FD1979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 xml:space="preserve">Отсутствие свободных мест в </w:t>
            </w:r>
            <w:r w:rsidR="00FD1979">
              <w:rPr>
                <w:rFonts w:eastAsia="Calibri"/>
              </w:rPr>
              <w:t>Организации</w:t>
            </w:r>
          </w:p>
        </w:tc>
        <w:tc>
          <w:tcPr>
            <w:tcW w:w="5052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7E71EA" w:rsidRPr="00F2598F" w:rsidTr="000D11F2">
        <w:trPr>
          <w:trHeight w:val="572"/>
        </w:trPr>
        <w:tc>
          <w:tcPr>
            <w:tcW w:w="1258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lastRenderedPageBreak/>
              <w:t xml:space="preserve">13.2.8.       </w:t>
            </w:r>
          </w:p>
        </w:tc>
        <w:tc>
          <w:tcPr>
            <w:tcW w:w="4430" w:type="dxa"/>
          </w:tcPr>
          <w:p w:rsidR="007E71EA" w:rsidRPr="000D11F2" w:rsidRDefault="007E71EA" w:rsidP="00FD1979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 xml:space="preserve">Неявка в </w:t>
            </w:r>
            <w:r w:rsidR="00FD1979">
              <w:rPr>
                <w:rFonts w:eastAsia="Calibri"/>
              </w:rPr>
              <w:t>Организацию</w:t>
            </w:r>
            <w:r w:rsidR="00EE5EBB" w:rsidRPr="000D11F2">
              <w:rPr>
                <w:rFonts w:eastAsia="Calibri"/>
              </w:rPr>
              <w:t xml:space="preserve"> </w:t>
            </w:r>
            <w:r w:rsidRPr="000D11F2">
              <w:rPr>
                <w:rFonts w:eastAsia="Calibri"/>
              </w:rPr>
              <w:t xml:space="preserve">в течение </w:t>
            </w:r>
            <w:r w:rsidR="00090E4B" w:rsidRPr="000D11F2">
              <w:rPr>
                <w:rFonts w:eastAsia="Calibri"/>
              </w:rPr>
              <w:t xml:space="preserve">4 (Четырех) </w:t>
            </w:r>
            <w:r w:rsidRPr="000D11F2">
              <w:rPr>
                <w:rFonts w:eastAsia="Calibri"/>
              </w:rPr>
              <w:t xml:space="preserve">рабочих дней после получения уведомления о необходимости личного посещения для заключения </w:t>
            </w:r>
            <w:r w:rsidR="00273855" w:rsidRPr="000D11F2">
              <w:rPr>
                <w:rFonts w:eastAsia="Calibri"/>
              </w:rPr>
              <w:t>д</w:t>
            </w:r>
            <w:r w:rsidRPr="000D11F2">
              <w:rPr>
                <w:rFonts w:eastAsia="Calibri"/>
              </w:rPr>
              <w:t>оговора об образовании</w:t>
            </w:r>
          </w:p>
        </w:tc>
        <w:tc>
          <w:tcPr>
            <w:tcW w:w="5052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7E71EA" w:rsidRPr="00F2598F" w:rsidTr="000D11F2">
        <w:trPr>
          <w:trHeight w:val="1128"/>
        </w:trPr>
        <w:tc>
          <w:tcPr>
            <w:tcW w:w="1258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 xml:space="preserve">13.2.9.       </w:t>
            </w:r>
          </w:p>
        </w:tc>
        <w:tc>
          <w:tcPr>
            <w:tcW w:w="4430" w:type="dxa"/>
          </w:tcPr>
          <w:p w:rsidR="007E71EA" w:rsidRPr="000D11F2" w:rsidRDefault="00D80B4B" w:rsidP="00876A90">
            <w:pPr>
              <w:pStyle w:val="11"/>
              <w:numPr>
                <w:ilvl w:val="1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0D11F2">
              <w:rPr>
                <w:sz w:val="22"/>
                <w:szCs w:val="22"/>
              </w:rPr>
              <w:t>Д</w:t>
            </w:r>
            <w:r w:rsidR="007E71EA" w:rsidRPr="000D11F2">
              <w:rPr>
                <w:sz w:val="22"/>
                <w:szCs w:val="22"/>
              </w:rPr>
              <w:t xml:space="preserve">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</w:t>
            </w:r>
            <w:proofErr w:type="gramStart"/>
            <w:r w:rsidR="007E71EA" w:rsidRPr="000D11F2">
              <w:rPr>
                <w:sz w:val="22"/>
                <w:szCs w:val="22"/>
              </w:rPr>
              <w:t>обучения по</w:t>
            </w:r>
            <w:proofErr w:type="gramEnd"/>
            <w:r w:rsidR="007E71EA" w:rsidRPr="000D11F2">
              <w:rPr>
                <w:sz w:val="22"/>
                <w:szCs w:val="22"/>
              </w:rPr>
              <w:t xml:space="preserve"> выбранной программе</w:t>
            </w:r>
          </w:p>
        </w:tc>
        <w:tc>
          <w:tcPr>
            <w:tcW w:w="5052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>Указать доступный остаток обеспечения сертификата дополнительного образования</w:t>
            </w:r>
          </w:p>
        </w:tc>
      </w:tr>
      <w:tr w:rsidR="007E71EA" w:rsidRPr="00F2598F" w:rsidTr="000D11F2">
        <w:trPr>
          <w:trHeight w:val="204"/>
        </w:trPr>
        <w:tc>
          <w:tcPr>
            <w:tcW w:w="1258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 xml:space="preserve">13.2.10.       </w:t>
            </w:r>
          </w:p>
        </w:tc>
        <w:tc>
          <w:tcPr>
            <w:tcW w:w="4430" w:type="dxa"/>
          </w:tcPr>
          <w:p w:rsidR="007E71EA" w:rsidRPr="000D11F2" w:rsidRDefault="007E71EA" w:rsidP="00FD1979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 xml:space="preserve">Неявка на прохождение вступительных (приемных) испытаний в </w:t>
            </w:r>
            <w:r w:rsidR="00FD1979">
              <w:rPr>
                <w:rFonts w:eastAsia="Calibri"/>
              </w:rPr>
              <w:t>Организацию</w:t>
            </w:r>
          </w:p>
        </w:tc>
        <w:tc>
          <w:tcPr>
            <w:tcW w:w="5052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7E71EA" w:rsidRPr="00F2598F" w:rsidTr="000D11F2">
        <w:trPr>
          <w:trHeight w:val="1128"/>
        </w:trPr>
        <w:tc>
          <w:tcPr>
            <w:tcW w:w="1258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 xml:space="preserve">13.2.11.       </w:t>
            </w:r>
          </w:p>
        </w:tc>
        <w:tc>
          <w:tcPr>
            <w:tcW w:w="4430" w:type="dxa"/>
          </w:tcPr>
          <w:p w:rsidR="007E71EA" w:rsidRPr="000D11F2" w:rsidRDefault="007E71EA" w:rsidP="00FD1979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 xml:space="preserve">Непредставление оригиналов документов, сведения о которых указаны Заявителем в электронной форме </w:t>
            </w:r>
            <w:r w:rsidR="004674C9" w:rsidRPr="000D11F2">
              <w:rPr>
                <w:rFonts w:eastAsia="Calibri"/>
              </w:rPr>
              <w:t xml:space="preserve">Запроса </w:t>
            </w:r>
            <w:r w:rsidRPr="000D11F2">
              <w:rPr>
                <w:rFonts w:eastAsia="Calibri"/>
              </w:rPr>
              <w:t>на РПГУ</w:t>
            </w:r>
            <w:r w:rsidR="00330659" w:rsidRPr="000D11F2">
              <w:rPr>
                <w:rFonts w:eastAsia="Calibri"/>
              </w:rPr>
              <w:t>,</w:t>
            </w:r>
            <w:r w:rsidRPr="000D11F2">
              <w:rPr>
                <w:rFonts w:eastAsia="Calibri"/>
              </w:rPr>
              <w:t xml:space="preserve"> в день проведения вступительных (приемных) испытаний в </w:t>
            </w:r>
            <w:r w:rsidR="00FD1979">
              <w:rPr>
                <w:rFonts w:eastAsia="Calibri"/>
              </w:rPr>
              <w:t>Организации</w:t>
            </w:r>
            <w:r w:rsidR="00653FDE" w:rsidRPr="000D11F2">
              <w:rPr>
                <w:rFonts w:eastAsia="Calibri"/>
              </w:rPr>
              <w:t xml:space="preserve"> либо в случае отсутствия необходимости проведения вступительных (приемных) испытаний в день подписания договора</w:t>
            </w:r>
          </w:p>
        </w:tc>
        <w:tc>
          <w:tcPr>
            <w:tcW w:w="5052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>Указать на перечень непредставленных оригиналов документов</w:t>
            </w:r>
          </w:p>
        </w:tc>
      </w:tr>
      <w:tr w:rsidR="007E71EA" w:rsidRPr="00F2598F" w:rsidTr="000D11F2">
        <w:trPr>
          <w:trHeight w:val="1128"/>
        </w:trPr>
        <w:tc>
          <w:tcPr>
            <w:tcW w:w="1258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>13.2.12.</w:t>
            </w:r>
          </w:p>
        </w:tc>
        <w:tc>
          <w:tcPr>
            <w:tcW w:w="4430" w:type="dxa"/>
          </w:tcPr>
          <w:p w:rsidR="007E71EA" w:rsidRPr="000D11F2" w:rsidRDefault="00761449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>Н</w:t>
            </w:r>
            <w:r w:rsidR="007E71EA" w:rsidRPr="000D11F2">
              <w:t xml:space="preserve">есоответствие оригиналов документов сведениям, указанным в электронной форме </w:t>
            </w:r>
            <w:r w:rsidR="00481529" w:rsidRPr="000D11F2">
              <w:t xml:space="preserve">Запроса </w:t>
            </w:r>
            <w:r w:rsidR="007E71EA" w:rsidRPr="000D11F2">
              <w:t>на РПГУ</w:t>
            </w:r>
          </w:p>
        </w:tc>
        <w:tc>
          <w:tcPr>
            <w:tcW w:w="5052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7E71EA" w:rsidRPr="00F2598F" w:rsidTr="000D11F2">
        <w:trPr>
          <w:trHeight w:val="543"/>
        </w:trPr>
        <w:tc>
          <w:tcPr>
            <w:tcW w:w="1258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 xml:space="preserve">13.2.13.       </w:t>
            </w:r>
          </w:p>
        </w:tc>
        <w:tc>
          <w:tcPr>
            <w:tcW w:w="4430" w:type="dxa"/>
          </w:tcPr>
          <w:p w:rsidR="007E71EA" w:rsidRPr="000D11F2" w:rsidRDefault="007E71EA" w:rsidP="00876A9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0D11F2">
              <w:rPr>
                <w:rFonts w:eastAsia="Calibri"/>
              </w:rPr>
              <w:t>Отрицательные результаты вступительных (приемных) испытаний</w:t>
            </w:r>
          </w:p>
        </w:tc>
        <w:tc>
          <w:tcPr>
            <w:tcW w:w="5052" w:type="dxa"/>
          </w:tcPr>
          <w:p w:rsidR="007E71EA" w:rsidRPr="000D11F2" w:rsidRDefault="007E71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275AEA" w:rsidRPr="00F2598F" w:rsidTr="000D11F2">
        <w:trPr>
          <w:trHeight w:val="1128"/>
        </w:trPr>
        <w:tc>
          <w:tcPr>
            <w:tcW w:w="1258" w:type="dxa"/>
          </w:tcPr>
          <w:p w:rsidR="00275AEA" w:rsidRPr="000D11F2" w:rsidRDefault="00275A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>13.2.14.</w:t>
            </w:r>
          </w:p>
        </w:tc>
        <w:tc>
          <w:tcPr>
            <w:tcW w:w="4430" w:type="dxa"/>
          </w:tcPr>
          <w:p w:rsidR="00275AEA" w:rsidRPr="000D11F2" w:rsidRDefault="00275A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0D11F2">
      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5052" w:type="dxa"/>
          </w:tcPr>
          <w:p w:rsidR="00275AEA" w:rsidRPr="000D11F2" w:rsidRDefault="00275AE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7E71EA" w:rsidRPr="00FD1979" w:rsidRDefault="007E71EA" w:rsidP="00876A90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7E71EA" w:rsidRPr="00F2598F" w:rsidRDefault="007E71EA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Вы вправе повторно обратиться в </w:t>
      </w:r>
      <w:r w:rsidR="00FD1979">
        <w:rPr>
          <w:rFonts w:ascii="Times New Roman" w:hAnsi="Times New Roman"/>
          <w:sz w:val="24"/>
          <w:szCs w:val="24"/>
        </w:rPr>
        <w:t>Организацию</w:t>
      </w:r>
      <w:r w:rsidRPr="00F2598F">
        <w:rPr>
          <w:rFonts w:ascii="Times New Roman" w:hAnsi="Times New Roman"/>
          <w:sz w:val="24"/>
          <w:szCs w:val="24"/>
        </w:rPr>
        <w:t xml:space="preserve"> с Запросом о предоставлении </w:t>
      </w:r>
      <w:r w:rsidR="00AC6E08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 xml:space="preserve">слуги после устранения указанных оснований для отказа в предоставлении </w:t>
      </w:r>
      <w:r w:rsidR="001B4A09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слуги.</w:t>
      </w:r>
    </w:p>
    <w:p w:rsidR="007E71EA" w:rsidRPr="00F2598F" w:rsidRDefault="007E71EA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 w:rsidRPr="00F2598F">
        <w:rPr>
          <w:rFonts w:ascii="Times New Roman" w:hAnsi="Times New Roman"/>
          <w:sz w:val="24"/>
          <w:szCs w:val="24"/>
          <w:lang w:val="en-US"/>
        </w:rPr>
        <w:t>V</w:t>
      </w:r>
      <w:r w:rsidRPr="00F2598F">
        <w:rPr>
          <w:rFonts w:ascii="Times New Roman" w:hAnsi="Times New Roman"/>
          <w:sz w:val="24"/>
          <w:szCs w:val="24"/>
        </w:rPr>
        <w:t xml:space="preserve"> Административного регламента, а также в судебном порядке.</w:t>
      </w:r>
    </w:p>
    <w:p w:rsidR="007E71EA" w:rsidRPr="00FD1979" w:rsidRDefault="007E71EA" w:rsidP="00876A90">
      <w:pPr>
        <w:spacing w:after="0" w:line="240" w:lineRule="auto"/>
        <w:ind w:firstLine="709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7E71EA" w:rsidRPr="00F2598F" w:rsidRDefault="007E71EA" w:rsidP="00876A90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7E71EA" w:rsidRPr="00F2598F" w:rsidRDefault="007E71EA" w:rsidP="00876A90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__________________________________________</w:t>
      </w:r>
    </w:p>
    <w:p w:rsidR="007E71EA" w:rsidRPr="00F2598F" w:rsidRDefault="007E71EA" w:rsidP="0087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</w:t>
      </w:r>
      <w:r w:rsidRPr="00F2598F">
        <w:rPr>
          <w:rFonts w:ascii="Times New Roman" w:hAnsi="Times New Roman"/>
          <w:sz w:val="24"/>
          <w:szCs w:val="24"/>
          <w:lang w:eastAsia="ru-RU"/>
        </w:rPr>
        <w:br/>
        <w:t>в предоставлении Муниципальной услуги, а также иная дополнительная информация при наличии)</w:t>
      </w:r>
    </w:p>
    <w:p w:rsidR="007E71EA" w:rsidRPr="00FD1979" w:rsidRDefault="007E71EA" w:rsidP="00876A90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7E71EA" w:rsidRPr="00F2598F" w:rsidRDefault="007E71EA" w:rsidP="00876A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="00D62423">
        <w:rPr>
          <w:rFonts w:ascii="Times New Roman" w:hAnsi="Times New Roman"/>
          <w:sz w:val="24"/>
          <w:szCs w:val="24"/>
        </w:rPr>
        <w:t>Учреждения</w:t>
      </w:r>
      <w:r w:rsidRPr="00F2598F">
        <w:rPr>
          <w:rFonts w:ascii="Times New Roman" w:hAnsi="Times New Roman"/>
          <w:sz w:val="24"/>
          <w:szCs w:val="24"/>
        </w:rPr>
        <w:t xml:space="preserve"> _______________________________________</w:t>
      </w:r>
    </w:p>
    <w:p w:rsidR="007E71EA" w:rsidRPr="00F2598F" w:rsidRDefault="007E71EA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    (подпись, фамилия, инициалы)</w:t>
      </w:r>
    </w:p>
    <w:p w:rsidR="007E71EA" w:rsidRPr="00FD1979" w:rsidRDefault="007E71EA" w:rsidP="00876A90">
      <w:pPr>
        <w:spacing w:after="0" w:line="240" w:lineRule="auto"/>
        <w:ind w:firstLine="709"/>
        <w:rPr>
          <w:rFonts w:ascii="Times New Roman" w:hAnsi="Times New Roman"/>
          <w:sz w:val="10"/>
          <w:szCs w:val="10"/>
        </w:rPr>
      </w:pPr>
    </w:p>
    <w:p w:rsidR="007E71EA" w:rsidRPr="00F2598F" w:rsidRDefault="007E71EA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FD1979" w:rsidRDefault="00FD1979" w:rsidP="00FD1979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979" w:rsidRPr="00564F6C" w:rsidRDefault="00FD1979" w:rsidP="00FD1979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64F6C">
        <w:rPr>
          <w:rFonts w:ascii="Times New Roman" w:hAnsi="Times New Roman"/>
          <w:sz w:val="24"/>
          <w:szCs w:val="24"/>
        </w:rPr>
        <w:t>Начальник Управления образования</w:t>
      </w:r>
    </w:p>
    <w:p w:rsidR="007E71EA" w:rsidRPr="00DC3B81" w:rsidRDefault="00FD1979" w:rsidP="00793942">
      <w:pPr>
        <w:pStyle w:val="2-"/>
      </w:pPr>
      <w:r w:rsidRPr="00DC3B81">
        <w:t xml:space="preserve">____________________ И.Б. Лазарева </w:t>
      </w:r>
      <w:r w:rsidR="007E71EA" w:rsidRPr="00DC3B81">
        <w:br w:type="page"/>
      </w:r>
    </w:p>
    <w:p w:rsidR="00036698" w:rsidRPr="00727A43" w:rsidRDefault="00036698" w:rsidP="00793942">
      <w:pPr>
        <w:pStyle w:val="2-"/>
        <w:sectPr w:rsidR="00036698" w:rsidRPr="00727A43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727A43" w:rsidRPr="00727A43" w:rsidRDefault="00727A43" w:rsidP="00727A43">
      <w:pPr>
        <w:pStyle w:val="affff9"/>
        <w:spacing w:after="0"/>
        <w:ind w:left="5670"/>
        <w:jc w:val="left"/>
        <w:rPr>
          <w:b w:val="0"/>
          <w:szCs w:val="24"/>
        </w:rPr>
      </w:pPr>
      <w:r w:rsidRPr="00727A43">
        <w:rPr>
          <w:b w:val="0"/>
          <w:bCs w:val="0"/>
          <w:szCs w:val="24"/>
        </w:rPr>
        <w:lastRenderedPageBreak/>
        <w:t xml:space="preserve">Приложение </w:t>
      </w:r>
      <w:r w:rsidR="00E713C3">
        <w:rPr>
          <w:b w:val="0"/>
          <w:bCs w:val="0"/>
          <w:szCs w:val="24"/>
        </w:rPr>
        <w:t>3</w:t>
      </w:r>
      <w:r w:rsidRPr="00727A43">
        <w:rPr>
          <w:b w:val="0"/>
          <w:bCs w:val="0"/>
          <w:szCs w:val="24"/>
        </w:rPr>
        <w:t xml:space="preserve"> </w:t>
      </w:r>
    </w:p>
    <w:p w:rsidR="00727A43" w:rsidRPr="00727A43" w:rsidRDefault="00727A43" w:rsidP="00727A43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к Административному регламенту   </w:t>
      </w:r>
    </w:p>
    <w:p w:rsidR="00727A43" w:rsidRPr="00727A43" w:rsidRDefault="00727A43" w:rsidP="00727A43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предоставления Муниципальной услуги                                                                </w:t>
      </w:r>
    </w:p>
    <w:p w:rsidR="00727A43" w:rsidRPr="00727A43" w:rsidRDefault="00727A43" w:rsidP="00727A43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«Прием в </w:t>
      </w:r>
      <w:proofErr w:type="gramStart"/>
      <w:r w:rsidRPr="00727A43">
        <w:rPr>
          <w:rFonts w:ascii="Times New Roman" w:hAnsi="Times New Roman"/>
          <w:bCs/>
          <w:sz w:val="24"/>
          <w:szCs w:val="24"/>
        </w:rPr>
        <w:t>муниципальные</w:t>
      </w:r>
      <w:proofErr w:type="gramEnd"/>
      <w:r w:rsidRPr="00727A43">
        <w:rPr>
          <w:rFonts w:ascii="Times New Roman" w:hAnsi="Times New Roman"/>
          <w:bCs/>
          <w:sz w:val="24"/>
          <w:szCs w:val="24"/>
        </w:rPr>
        <w:t xml:space="preserve"> образовательные</w:t>
      </w:r>
    </w:p>
    <w:p w:rsidR="00727A43" w:rsidRPr="00727A43" w:rsidRDefault="00727A43" w:rsidP="00727A43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>организации Орехово-Зуевского</w:t>
      </w:r>
    </w:p>
    <w:p w:rsidR="00727A43" w:rsidRPr="00727A43" w:rsidRDefault="00727A43" w:rsidP="00727A43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городского округа Московской области, </w:t>
      </w:r>
    </w:p>
    <w:p w:rsidR="00727A43" w:rsidRPr="00727A43" w:rsidRDefault="00727A43" w:rsidP="00727A43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реализующие дополнительные </w:t>
      </w:r>
    </w:p>
    <w:p w:rsidR="00612E8C" w:rsidRPr="00F2598F" w:rsidRDefault="00727A43" w:rsidP="00727A43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727A43">
        <w:rPr>
          <w:b w:val="0"/>
          <w:bCs/>
        </w:rPr>
        <w:t>общеобразовательные программы»</w:t>
      </w:r>
    </w:p>
    <w:p w:rsidR="00036698" w:rsidRDefault="00036698" w:rsidP="00793942">
      <w:pPr>
        <w:pStyle w:val="2-"/>
      </w:pPr>
    </w:p>
    <w:p w:rsidR="00612E8C" w:rsidRDefault="00612E8C" w:rsidP="00793942">
      <w:pPr>
        <w:pStyle w:val="2-"/>
      </w:pPr>
    </w:p>
    <w:p w:rsidR="00612E8C" w:rsidRPr="00E713C3" w:rsidRDefault="00612E8C" w:rsidP="00793942">
      <w:pPr>
        <w:pStyle w:val="2-"/>
      </w:pPr>
      <w:bookmarkStart w:id="293" w:name="_Toc40861794"/>
      <w:r w:rsidRPr="00E713C3">
        <w:t>Форма Запроса о предоставлении Муниципальной услуги</w:t>
      </w:r>
      <w:bookmarkEnd w:id="293"/>
    </w:p>
    <w:p w:rsidR="00612E8C" w:rsidRDefault="00612E8C" w:rsidP="00876A90">
      <w:pPr>
        <w:pStyle w:val="aff5"/>
        <w:spacing w:after="0" w:line="240" w:lineRule="auto"/>
        <w:rPr>
          <w:szCs w:val="24"/>
        </w:rPr>
      </w:pPr>
    </w:p>
    <w:p w:rsidR="00612E8C" w:rsidRPr="00F2598F" w:rsidRDefault="00612E8C" w:rsidP="00876A90">
      <w:pPr>
        <w:pStyle w:val="1f5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2598F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</w:t>
      </w:r>
      <w:r w:rsidRPr="00F2598F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___________________________________</w:t>
      </w:r>
    </w:p>
    <w:p w:rsidR="00612E8C" w:rsidRPr="00FF15F0" w:rsidRDefault="00612E8C" w:rsidP="00876A90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</w:t>
      </w:r>
      <w:r>
        <w:rPr>
          <w:rFonts w:ascii="Times New Roman" w:eastAsia="Times New Roman" w:hAnsi="Times New Roman"/>
          <w:lang w:eastAsia="zh-CN" w:bidi="en-US"/>
        </w:rPr>
        <w:t xml:space="preserve">                    </w:t>
      </w:r>
      <w:r w:rsidRPr="00FF15F0">
        <w:rPr>
          <w:rFonts w:ascii="Times New Roman" w:eastAsia="Times New Roman" w:hAnsi="Times New Roman"/>
          <w:lang w:eastAsia="zh-CN" w:bidi="en-US"/>
        </w:rPr>
        <w:t xml:space="preserve">     (наименование </w:t>
      </w:r>
      <w:r w:rsidR="00727A43">
        <w:rPr>
          <w:rFonts w:ascii="Times New Roman" w:eastAsia="Times New Roman" w:hAnsi="Times New Roman"/>
          <w:lang w:eastAsia="zh-CN" w:bidi="en-US"/>
        </w:rPr>
        <w:t>Организации</w:t>
      </w:r>
      <w:r w:rsidRPr="00FF15F0">
        <w:rPr>
          <w:rFonts w:ascii="Times New Roman" w:eastAsia="Times New Roman" w:hAnsi="Times New Roman"/>
          <w:lang w:eastAsia="zh-CN" w:bidi="en-US"/>
        </w:rPr>
        <w:t>)</w:t>
      </w:r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</w:t>
      </w: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727A43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>Ф.И.О. (наименование) Заявителя (представителя Заявителя)</w:t>
      </w:r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 почтовый адрес (при необходимости)</w:t>
      </w:r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 (контактный телефон)</w:t>
      </w:r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(адрес электронной почты)</w:t>
      </w:r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eastAsia="Times New Roman" w:hAnsi="Times New Roman"/>
          <w:lang w:eastAsia="zh-CN" w:bidi="en-US"/>
        </w:rPr>
        <w:t>_______________</w:t>
      </w:r>
      <w:r w:rsidRPr="00FF15F0">
        <w:rPr>
          <w:rFonts w:ascii="Times New Roman" w:eastAsia="Times New Roman" w:hAnsi="Times New Roman"/>
          <w:lang w:eastAsia="zh-CN" w:bidi="en-US"/>
        </w:rPr>
        <w:t>___________________________________</w:t>
      </w:r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>(реквизиты документа, удостоверяющего личность)</w:t>
      </w:r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</w:t>
      </w:r>
      <w:r>
        <w:rPr>
          <w:rFonts w:ascii="Times New Roman" w:eastAsia="Times New Roman" w:hAnsi="Times New Roman"/>
          <w:lang w:eastAsia="zh-CN" w:bidi="en-US"/>
        </w:rPr>
        <w:t>_______________</w:t>
      </w:r>
      <w:r w:rsidRPr="00FF15F0">
        <w:rPr>
          <w:rFonts w:ascii="Times New Roman" w:eastAsia="Times New Roman" w:hAnsi="Times New Roman"/>
          <w:lang w:eastAsia="zh-CN" w:bidi="en-US"/>
        </w:rPr>
        <w:t>___________________________________</w:t>
      </w:r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</w:t>
      </w:r>
      <w:proofErr w:type="gramStart"/>
      <w:r w:rsidRPr="00FF15F0">
        <w:rPr>
          <w:rFonts w:ascii="Times New Roman" w:eastAsia="Times New Roman" w:hAnsi="Times New Roman"/>
          <w:lang w:eastAsia="zh-CN" w:bidi="en-US"/>
        </w:rPr>
        <w:t>(реквизиты документа, подтверждающего</w:t>
      </w:r>
      <w:proofErr w:type="gramEnd"/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полномочия представителя Заявителя)</w:t>
      </w:r>
    </w:p>
    <w:p w:rsidR="00612E8C" w:rsidRPr="00FF15F0" w:rsidRDefault="00612E8C" w:rsidP="00876A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</w:p>
    <w:p w:rsidR="00612E8C" w:rsidRPr="00F2598F" w:rsidRDefault="00612E8C" w:rsidP="00876A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876A90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zh-CN" w:bidi="en-US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zh-CN" w:bidi="en-US"/>
        </w:rPr>
        <w:t xml:space="preserve">Запрос о предоставлении </w:t>
      </w:r>
      <w:r w:rsidR="005C4D43">
        <w:rPr>
          <w:rFonts w:ascii="Times New Roman" w:hAnsi="Times New Roman"/>
          <w:b/>
          <w:bCs/>
          <w:sz w:val="24"/>
          <w:szCs w:val="24"/>
          <w:lang w:eastAsia="zh-CN" w:bidi="en-US"/>
        </w:rPr>
        <w:t>Муниципальной у</w:t>
      </w:r>
      <w:r w:rsidRPr="00F2598F">
        <w:rPr>
          <w:rFonts w:ascii="Times New Roman" w:hAnsi="Times New Roman"/>
          <w:b/>
          <w:bCs/>
          <w:sz w:val="24"/>
          <w:szCs w:val="24"/>
          <w:lang w:eastAsia="zh-CN" w:bidi="en-US"/>
        </w:rPr>
        <w:t>слуги</w:t>
      </w:r>
    </w:p>
    <w:p w:rsidR="00612E8C" w:rsidRPr="00F2598F" w:rsidRDefault="00612E8C" w:rsidP="00876A90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727A43" w:rsidRDefault="00612E8C" w:rsidP="00727A43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eastAsia="Times New Roman" w:hAnsi="Times New Roman"/>
          <w:sz w:val="24"/>
          <w:szCs w:val="24"/>
          <w:lang w:eastAsia="zh-CN"/>
        </w:rPr>
        <w:t>Прошу предоставить Муниципальную услугу «</w:t>
      </w:r>
      <w:r w:rsidR="00727A43" w:rsidRPr="00727A43">
        <w:rPr>
          <w:rFonts w:ascii="Times New Roman" w:hAnsi="Times New Roman"/>
          <w:bCs/>
          <w:sz w:val="24"/>
          <w:szCs w:val="24"/>
        </w:rPr>
        <w:t>Прием в муниципальные образовательные организации Орехово-Зуевского городского округа Московской области, реализующие дополнительные общеобразовательные программы</w:t>
      </w:r>
      <w:r w:rsidRPr="00727A43">
        <w:rPr>
          <w:rFonts w:ascii="Times New Roman" w:eastAsia="Times New Roman" w:hAnsi="Times New Roman"/>
          <w:sz w:val="24"/>
          <w:szCs w:val="24"/>
          <w:lang w:eastAsia="zh-CN"/>
        </w:rPr>
        <w:t xml:space="preserve">» </w:t>
      </w:r>
      <w:r w:rsidRPr="00727A43">
        <w:rPr>
          <w:rFonts w:ascii="Times New Roman" w:eastAsia="Times New Roman" w:hAnsi="Times New Roman"/>
          <w:sz w:val="24"/>
          <w:szCs w:val="24"/>
          <w:lang w:eastAsia="zh-CN" w:bidi="en-US"/>
        </w:rPr>
        <w:t>в целях обучения</w:t>
      </w:r>
    </w:p>
    <w:p w:rsidR="00612E8C" w:rsidRPr="00F2598F" w:rsidRDefault="00612E8C" w:rsidP="00876A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zh-CN" w:bidi="en-US"/>
        </w:rPr>
        <w:t>_____________</w:t>
      </w:r>
    </w:p>
    <w:p w:rsidR="00612E8C" w:rsidRPr="00F2598F" w:rsidRDefault="00612E8C" w:rsidP="00876A9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(фамилия, имя, отчество (при наличии) ребенка)</w:t>
      </w:r>
      <w:r w:rsidRPr="00F2598F">
        <w:rPr>
          <w:rFonts w:ascii="Times New Roman" w:eastAsia="Times New Roman" w:hAnsi="Times New Roman"/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612E8C" w:rsidRPr="00F2598F" w:rsidRDefault="00612E8C" w:rsidP="00876A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на______________________________________________________________________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zh-CN" w:bidi="en-US"/>
        </w:rPr>
        <w:t>_____________</w:t>
      </w:r>
    </w:p>
    <w:p w:rsidR="00612E8C" w:rsidRPr="00F2598F" w:rsidRDefault="00612E8C" w:rsidP="00876A9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(специальность, отделение)</w:t>
      </w:r>
      <w:r w:rsidRPr="00F2598F">
        <w:rPr>
          <w:rFonts w:ascii="Times New Roman" w:eastAsia="Times New Roman" w:hAnsi="Times New Roman"/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612E8C" w:rsidRPr="00F2598F" w:rsidRDefault="00612E8C" w:rsidP="00876A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876A9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С уставом </w:t>
      </w:r>
      <w:r w:rsidR="00727A43">
        <w:rPr>
          <w:rFonts w:ascii="Times New Roman" w:eastAsia="Times New Roman" w:hAnsi="Times New Roman"/>
          <w:lang w:eastAsia="zh-CN" w:bidi="en-US"/>
        </w:rPr>
        <w:t>Организации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программами, правилами поведения, правилами отчисления, режимом работы </w:t>
      </w:r>
      <w:r w:rsidR="00727A43">
        <w:rPr>
          <w:rFonts w:ascii="Times New Roman" w:eastAsia="Times New Roman" w:hAnsi="Times New Roman"/>
          <w:lang w:eastAsia="zh-CN" w:bidi="en-US"/>
        </w:rPr>
        <w:t>Организации</w:t>
      </w:r>
      <w:r w:rsidR="00727A43"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ознакомле</w:t>
      </w:r>
      <w:proofErr w:type="gramStart"/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н(</w:t>
      </w:r>
      <w:proofErr w:type="gramEnd"/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а).</w:t>
      </w:r>
    </w:p>
    <w:p w:rsidR="00612E8C" w:rsidRPr="00F2598F" w:rsidRDefault="00612E8C" w:rsidP="00876A9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Я, 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zh-CN" w:bidi="en-US"/>
        </w:rPr>
        <w:t>___________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_____________,</w:t>
      </w:r>
    </w:p>
    <w:p w:rsidR="00612E8C" w:rsidRPr="00F2598F" w:rsidRDefault="00612E8C" w:rsidP="00876A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Муниципальной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услуги </w:t>
      </w:r>
      <w:r w:rsidR="00727A43" w:rsidRPr="00727A43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727A43" w:rsidRPr="00727A43">
        <w:rPr>
          <w:rFonts w:ascii="Times New Roman" w:hAnsi="Times New Roman"/>
          <w:bCs/>
          <w:sz w:val="24"/>
          <w:szCs w:val="24"/>
        </w:rPr>
        <w:t>Прием в муниципальные образовательные организации Орехово-Зуевского городского округа Московской области, реализующие дополнительные общеобразовательные программы</w:t>
      </w:r>
      <w:r w:rsidR="00727A43" w:rsidRPr="00727A43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3F1353">
        <w:rPr>
          <w:rFonts w:ascii="Times New Roman" w:eastAsia="Times New Roman" w:hAnsi="Times New Roman"/>
          <w:sz w:val="24"/>
          <w:szCs w:val="24"/>
          <w:lang w:eastAsia="zh-CN" w:bidi="en-US"/>
        </w:rPr>
        <w:t>.</w:t>
      </w:r>
      <w:r w:rsidR="003F1353" w:rsidRPr="003F1353" w:rsidDel="003F1353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Отзыв настоящего согласия в случаях, предусмотренных </w:t>
      </w:r>
      <w:hyperlink r:id="rId20" w:history="1">
        <w:r w:rsidRPr="00F2598F">
          <w:rPr>
            <w:rFonts w:ascii="Times New Roman" w:eastAsia="Times New Roman" w:hAnsi="Times New Roman"/>
            <w:sz w:val="24"/>
            <w:szCs w:val="24"/>
            <w:lang w:eastAsia="zh-CN" w:bidi="en-US"/>
          </w:rPr>
          <w:t>Федеральным законом</w:t>
        </w:r>
      </w:hyperlink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от 27.07.2006 №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152-ФЗ «О персональных данных», осуществляется на основании моего заявления, поданного в </w:t>
      </w:r>
      <w:r w:rsidR="00727A43">
        <w:rPr>
          <w:rFonts w:ascii="Times New Roman" w:eastAsia="Times New Roman" w:hAnsi="Times New Roman"/>
          <w:sz w:val="24"/>
          <w:szCs w:val="24"/>
          <w:lang w:eastAsia="zh-CN" w:bidi="en-US"/>
        </w:rPr>
        <w:t>Организацию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.</w:t>
      </w:r>
    </w:p>
    <w:p w:rsidR="00612E8C" w:rsidRPr="00F2598F" w:rsidRDefault="00612E8C" w:rsidP="00876A9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2E8C" w:rsidRPr="00F2598F" w:rsidRDefault="00612E8C" w:rsidP="00876A9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2E8C" w:rsidRPr="00F2598F" w:rsidRDefault="00612E8C" w:rsidP="00876A9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 xml:space="preserve">К </w:t>
      </w:r>
      <w:r w:rsidR="00727A43">
        <w:rPr>
          <w:rFonts w:ascii="Times New Roman" w:eastAsia="Times New Roman" w:hAnsi="Times New Roman"/>
          <w:sz w:val="24"/>
          <w:szCs w:val="24"/>
          <w:lang w:eastAsia="zh-CN"/>
        </w:rPr>
        <w:t>з</w:t>
      </w: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апросу прилагаю:</w:t>
      </w:r>
    </w:p>
    <w:p w:rsidR="00612E8C" w:rsidRPr="00F2598F" w:rsidRDefault="00612E8C" w:rsidP="00876A90">
      <w:pPr>
        <w:pStyle w:val="affff4"/>
        <w:numPr>
          <w:ilvl w:val="1"/>
          <w:numId w:val="16"/>
        </w:numPr>
        <w:tabs>
          <w:tab w:val="clear" w:pos="4548"/>
        </w:tabs>
        <w:suppressAutoHyphens/>
        <w:spacing w:after="0" w:line="240" w:lineRule="auto"/>
        <w:ind w:left="0" w:hanging="12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F2598F" w:rsidRDefault="00612E8C" w:rsidP="00876A90">
      <w:pPr>
        <w:pStyle w:val="affff4"/>
        <w:numPr>
          <w:ilvl w:val="1"/>
          <w:numId w:val="16"/>
        </w:numPr>
        <w:tabs>
          <w:tab w:val="clear" w:pos="4548"/>
        </w:tabs>
        <w:suppressAutoHyphens/>
        <w:spacing w:after="0" w:line="240" w:lineRule="auto"/>
        <w:ind w:left="0" w:hanging="11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F2598F" w:rsidRDefault="00612E8C" w:rsidP="00876A90">
      <w:pPr>
        <w:pStyle w:val="affff4"/>
        <w:numPr>
          <w:ilvl w:val="1"/>
          <w:numId w:val="16"/>
        </w:numPr>
        <w:tabs>
          <w:tab w:val="clear" w:pos="4548"/>
        </w:tabs>
        <w:suppressAutoHyphens/>
        <w:spacing w:after="0" w:line="240" w:lineRule="auto"/>
        <w:ind w:left="0" w:hanging="11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F2598F" w:rsidRDefault="00612E8C" w:rsidP="00876A90">
      <w:pPr>
        <w:suppressAutoHyphens/>
        <w:spacing w:after="0" w:line="240" w:lineRule="auto"/>
        <w:ind w:firstLine="993"/>
        <w:contextualSpacing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(указывается перечень документов, предоставляемых Заявителем)</w:t>
      </w:r>
    </w:p>
    <w:p w:rsidR="00612E8C" w:rsidRPr="00F2598F" w:rsidRDefault="00612E8C" w:rsidP="00876A9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876A90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tbl>
      <w:tblPr>
        <w:tblStyle w:val="aff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86"/>
        <w:gridCol w:w="2840"/>
        <w:gridCol w:w="567"/>
        <w:gridCol w:w="3261"/>
      </w:tblGrid>
      <w:tr w:rsidR="00612E8C" w:rsidRPr="00F2598F" w:rsidTr="00251E78">
        <w:tc>
          <w:tcPr>
            <w:tcW w:w="3261" w:type="dxa"/>
            <w:tcBorders>
              <w:top w:val="single" w:sz="4" w:space="0" w:color="auto"/>
            </w:tcBorders>
          </w:tcPr>
          <w:p w:rsidR="00612E8C" w:rsidRPr="00F2598F" w:rsidRDefault="00612E8C" w:rsidP="00876A90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</w:tcPr>
          <w:p w:rsidR="00612E8C" w:rsidRPr="00F2598F" w:rsidRDefault="00612E8C" w:rsidP="00876A90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612E8C" w:rsidRPr="00F2598F" w:rsidRDefault="00612E8C" w:rsidP="00876A90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eastAsia="zh-CN" w:bidi="en-US"/>
              </w:rPr>
            </w:pPr>
            <w:r w:rsidRPr="00F2598F">
              <w:rPr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7" w:type="dxa"/>
          </w:tcPr>
          <w:p w:rsidR="00612E8C" w:rsidRPr="00F2598F" w:rsidRDefault="00612E8C" w:rsidP="00876A90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612E8C" w:rsidRPr="00F2598F" w:rsidRDefault="00612E8C" w:rsidP="00876A90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Расшифровка подписи</w:t>
            </w:r>
          </w:p>
        </w:tc>
      </w:tr>
    </w:tbl>
    <w:p w:rsidR="00612E8C" w:rsidRPr="00F2598F" w:rsidRDefault="00612E8C" w:rsidP="00876A90">
      <w:pPr>
        <w:tabs>
          <w:tab w:val="left" w:pos="384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eastAsia="MS Mincho" w:hAnsi="Times New Roman"/>
          <w:sz w:val="24"/>
          <w:szCs w:val="24"/>
          <w:lang w:eastAsia="zh-CN" w:bidi="en-US"/>
        </w:rPr>
        <w:t>Дата «___» __________ 20___г.</w:t>
      </w: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3C3" w:rsidRDefault="00E713C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3C3" w:rsidRDefault="00E713C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A43" w:rsidRPr="00727A43" w:rsidRDefault="00727A43" w:rsidP="00727A43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27A43">
        <w:rPr>
          <w:rFonts w:ascii="Times New Roman" w:hAnsi="Times New Roman"/>
          <w:sz w:val="24"/>
          <w:szCs w:val="24"/>
        </w:rPr>
        <w:t>Начальник Управления образования</w:t>
      </w:r>
    </w:p>
    <w:p w:rsidR="00612E8C" w:rsidRPr="00F2598F" w:rsidRDefault="00727A43" w:rsidP="00727A43">
      <w:pPr>
        <w:pStyle w:val="aff5"/>
        <w:spacing w:after="0" w:line="240" w:lineRule="auto"/>
        <w:jc w:val="left"/>
        <w:rPr>
          <w:szCs w:val="24"/>
        </w:rPr>
      </w:pPr>
      <w:r w:rsidRPr="00727A43">
        <w:rPr>
          <w:b w:val="0"/>
        </w:rPr>
        <w:t>____________________ И.Б. Лазарева</w:t>
      </w:r>
    </w:p>
    <w:p w:rsidR="00612E8C" w:rsidRDefault="00612E8C" w:rsidP="00876A90">
      <w:pPr>
        <w:pStyle w:val="aff5"/>
        <w:spacing w:after="0" w:line="240" w:lineRule="auto"/>
        <w:rPr>
          <w:szCs w:val="24"/>
        </w:rPr>
        <w:sectPr w:rsidR="00612E8C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727A43" w:rsidRPr="00727A43" w:rsidRDefault="00727A43" w:rsidP="00727A43">
      <w:pPr>
        <w:pStyle w:val="affff9"/>
        <w:spacing w:after="0"/>
        <w:ind w:left="10206"/>
        <w:jc w:val="left"/>
        <w:rPr>
          <w:b w:val="0"/>
          <w:szCs w:val="24"/>
        </w:rPr>
      </w:pPr>
      <w:r w:rsidRPr="00727A43">
        <w:rPr>
          <w:b w:val="0"/>
          <w:bCs w:val="0"/>
          <w:szCs w:val="24"/>
        </w:rPr>
        <w:lastRenderedPageBreak/>
        <w:t xml:space="preserve">Приложение </w:t>
      </w:r>
      <w:r w:rsidR="00E713C3">
        <w:rPr>
          <w:b w:val="0"/>
          <w:bCs w:val="0"/>
          <w:szCs w:val="24"/>
        </w:rPr>
        <w:t>4</w:t>
      </w:r>
      <w:r w:rsidRPr="00727A43">
        <w:rPr>
          <w:b w:val="0"/>
          <w:bCs w:val="0"/>
          <w:szCs w:val="24"/>
        </w:rPr>
        <w:t xml:space="preserve"> </w:t>
      </w:r>
    </w:p>
    <w:p w:rsidR="00727A43" w:rsidRPr="00727A43" w:rsidRDefault="00727A43" w:rsidP="00727A43">
      <w:pPr>
        <w:pStyle w:val="aff5"/>
        <w:spacing w:after="0" w:line="240" w:lineRule="auto"/>
        <w:ind w:left="10206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к Административному регламенту   </w:t>
      </w:r>
    </w:p>
    <w:p w:rsidR="00727A43" w:rsidRPr="00727A43" w:rsidRDefault="00727A43" w:rsidP="00727A43">
      <w:pPr>
        <w:pStyle w:val="aff5"/>
        <w:spacing w:after="0" w:line="240" w:lineRule="auto"/>
        <w:ind w:left="10206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предоставления Муниципальной услуги                                                                </w:t>
      </w:r>
    </w:p>
    <w:p w:rsidR="00727A43" w:rsidRPr="00727A43" w:rsidRDefault="00727A43" w:rsidP="00727A43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«Прием в </w:t>
      </w:r>
      <w:proofErr w:type="gramStart"/>
      <w:r w:rsidRPr="00727A43">
        <w:rPr>
          <w:rFonts w:ascii="Times New Roman" w:hAnsi="Times New Roman"/>
          <w:bCs/>
          <w:sz w:val="24"/>
          <w:szCs w:val="24"/>
        </w:rPr>
        <w:t>муниципальные</w:t>
      </w:r>
      <w:proofErr w:type="gramEnd"/>
      <w:r w:rsidRPr="00727A43">
        <w:rPr>
          <w:rFonts w:ascii="Times New Roman" w:hAnsi="Times New Roman"/>
          <w:bCs/>
          <w:sz w:val="24"/>
          <w:szCs w:val="24"/>
        </w:rPr>
        <w:t xml:space="preserve"> образовательные</w:t>
      </w:r>
    </w:p>
    <w:p w:rsidR="00727A43" w:rsidRPr="00727A43" w:rsidRDefault="00727A43" w:rsidP="00727A43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>организации Орехово-Зуевского</w:t>
      </w:r>
    </w:p>
    <w:p w:rsidR="00727A43" w:rsidRPr="00727A43" w:rsidRDefault="00727A43" w:rsidP="00727A43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городского округа Московской области, </w:t>
      </w:r>
    </w:p>
    <w:p w:rsidR="00727A43" w:rsidRPr="00727A43" w:rsidRDefault="00727A43" w:rsidP="00727A43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реализующие дополнительные </w:t>
      </w:r>
    </w:p>
    <w:p w:rsidR="00DF7342" w:rsidRDefault="00727A43" w:rsidP="00727A43">
      <w:pPr>
        <w:pStyle w:val="affff9"/>
        <w:spacing w:after="0"/>
        <w:ind w:left="10206"/>
        <w:jc w:val="left"/>
      </w:pPr>
      <w:r w:rsidRPr="00727A43">
        <w:rPr>
          <w:b w:val="0"/>
        </w:rPr>
        <w:t>общеобразовательные программы»</w:t>
      </w:r>
    </w:p>
    <w:p w:rsidR="00612E8C" w:rsidRPr="00F2598F" w:rsidRDefault="00612E8C" w:rsidP="00876A90">
      <w:pPr>
        <w:pStyle w:val="aff5"/>
        <w:spacing w:after="0" w:line="240" w:lineRule="auto"/>
        <w:rPr>
          <w:szCs w:val="24"/>
        </w:rPr>
      </w:pPr>
    </w:p>
    <w:p w:rsidR="00612E8C" w:rsidRPr="00F2598F" w:rsidRDefault="00612E8C" w:rsidP="00793942">
      <w:pPr>
        <w:pStyle w:val="2-"/>
      </w:pPr>
      <w:bookmarkStart w:id="294" w:name="_Toc40861796"/>
      <w:r w:rsidRPr="00F2598F">
        <w:t>Описание документов, необходимых для предоставления Муниципальной услуги</w:t>
      </w:r>
      <w:bookmarkEnd w:id="294"/>
    </w:p>
    <w:p w:rsidR="00612E8C" w:rsidRPr="00F2598F" w:rsidRDefault="00612E8C" w:rsidP="00876A90">
      <w:pPr>
        <w:pStyle w:val="affff5"/>
        <w:spacing w:line="240" w:lineRule="auto"/>
        <w:jc w:val="center"/>
        <w:rPr>
          <w:sz w:val="24"/>
          <w:szCs w:val="24"/>
        </w:rPr>
      </w:pPr>
    </w:p>
    <w:tbl>
      <w:tblPr>
        <w:tblW w:w="158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696"/>
        <w:gridCol w:w="6659"/>
        <w:gridCol w:w="4533"/>
      </w:tblGrid>
      <w:tr w:rsidR="003F1353" w:rsidRPr="00F2598F" w:rsidTr="00727A43">
        <w:trPr>
          <w:trHeight w:val="97"/>
          <w:tblHeader/>
        </w:trPr>
        <w:tc>
          <w:tcPr>
            <w:tcW w:w="1985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Класс документа</w:t>
            </w: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Виды документа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Общие описания документов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727A43" w:rsidP="00727A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подаче через РПГУ</w:t>
            </w:r>
          </w:p>
        </w:tc>
      </w:tr>
      <w:tr w:rsidR="00300B8B" w:rsidRPr="00F2598F" w:rsidTr="00727A43">
        <w:trPr>
          <w:trHeight w:val="51"/>
          <w:tblHeader/>
        </w:trPr>
        <w:tc>
          <w:tcPr>
            <w:tcW w:w="1985" w:type="dxa"/>
            <w:shd w:val="clear" w:color="auto" w:fill="FFFFFF"/>
          </w:tcPr>
          <w:p w:rsidR="00300B8B" w:rsidRPr="00727A43" w:rsidRDefault="00300B8B" w:rsidP="00876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1</w:t>
            </w:r>
          </w:p>
        </w:tc>
        <w:tc>
          <w:tcPr>
            <w:tcW w:w="2696" w:type="dxa"/>
            <w:shd w:val="clear" w:color="auto" w:fill="FFFFFF"/>
          </w:tcPr>
          <w:p w:rsidR="00300B8B" w:rsidRPr="00727A43" w:rsidRDefault="00300B8B" w:rsidP="00876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2</w:t>
            </w:r>
          </w:p>
        </w:tc>
        <w:tc>
          <w:tcPr>
            <w:tcW w:w="6659" w:type="dxa"/>
            <w:shd w:val="clear" w:color="auto" w:fill="FFFFFF"/>
          </w:tcPr>
          <w:p w:rsidR="00300B8B" w:rsidRPr="00727A43" w:rsidRDefault="00300B8B" w:rsidP="00876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3</w:t>
            </w:r>
          </w:p>
        </w:tc>
        <w:tc>
          <w:tcPr>
            <w:tcW w:w="4533" w:type="dxa"/>
            <w:shd w:val="clear" w:color="auto" w:fill="FFFFFF"/>
          </w:tcPr>
          <w:p w:rsidR="00300B8B" w:rsidRPr="00727A43" w:rsidRDefault="00300B8B" w:rsidP="00876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4</w:t>
            </w:r>
          </w:p>
        </w:tc>
      </w:tr>
      <w:tr w:rsidR="003F1353" w:rsidRPr="00F2598F" w:rsidTr="00727A43">
        <w:trPr>
          <w:trHeight w:val="51"/>
          <w:tblHeader/>
        </w:trPr>
        <w:tc>
          <w:tcPr>
            <w:tcW w:w="15873" w:type="dxa"/>
            <w:gridSpan w:val="4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7A43">
              <w:rPr>
                <w:rFonts w:ascii="Times New Roman" w:hAnsi="Times New Roman"/>
                <w:b/>
              </w:rPr>
              <w:t>Документы, предоставляемые Заявителем (представителем Заявителя)</w:t>
            </w:r>
          </w:p>
        </w:tc>
      </w:tr>
      <w:tr w:rsidR="003F1353" w:rsidRPr="00F2598F" w:rsidTr="00727A43">
        <w:trPr>
          <w:trHeight w:val="292"/>
        </w:trPr>
        <w:tc>
          <w:tcPr>
            <w:tcW w:w="4681" w:type="dxa"/>
            <w:gridSpan w:val="2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 w:rsidRPr="00727A43">
              <w:rPr>
                <w:rFonts w:ascii="Times New Roman" w:hAnsi="Times New Roman"/>
              </w:rPr>
              <w:t>Запрос о предоставлении Муниципальной услуги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Запрос должен быть оформлен по форме, указанной в </w:t>
            </w:r>
            <w:r w:rsidR="003331D0" w:rsidRPr="00727A43">
              <w:rPr>
                <w:rFonts w:ascii="Times New Roman" w:hAnsi="Times New Roman"/>
              </w:rPr>
              <w:t>П</w:t>
            </w:r>
            <w:r w:rsidRPr="00727A43">
              <w:rPr>
                <w:rFonts w:ascii="Times New Roman" w:hAnsi="Times New Roman"/>
              </w:rPr>
              <w:t xml:space="preserve">риложении 4 к Административному регламенту 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При подаче заполняется электронная  форма Запроса</w:t>
            </w:r>
          </w:p>
        </w:tc>
      </w:tr>
      <w:tr w:rsidR="003F1353" w:rsidRPr="00F2598F" w:rsidTr="00727A43">
        <w:trPr>
          <w:trHeight w:val="563"/>
        </w:trPr>
        <w:tc>
          <w:tcPr>
            <w:tcW w:w="1985" w:type="dxa"/>
            <w:vMerge w:val="restart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Паспорт гражданина Российской Федерации 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</w:t>
            </w:r>
            <w:r w:rsidR="0028606C" w:rsidRPr="00727A43">
              <w:rPr>
                <w:rFonts w:ascii="Times New Roman" w:hAnsi="Times New Roman"/>
              </w:rPr>
              <w:t xml:space="preserve">Запроса </w:t>
            </w:r>
          </w:p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</w:tr>
      <w:tr w:rsidR="003F1353" w:rsidRPr="00F2598F" w:rsidTr="00680BFC">
        <w:trPr>
          <w:trHeight w:val="359"/>
        </w:trPr>
        <w:tc>
          <w:tcPr>
            <w:tcW w:w="1985" w:type="dxa"/>
            <w:vMerge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right="-107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 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550"/>
        </w:trPr>
        <w:tc>
          <w:tcPr>
            <w:tcW w:w="1985" w:type="dxa"/>
            <w:vMerge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27A43">
              <w:rPr>
                <w:rFonts w:ascii="Times New Roman" w:hAnsi="Times New Roman"/>
              </w:rPr>
              <w:t xml:space="preserve">Документы воинского учета (военного билета солдата, матроса, сержанта, старшины, прапорщика, мичмана; военного билета офицера запаса; справки взамен военного билета; </w:t>
            </w:r>
            <w:r w:rsidRPr="00727A43">
              <w:rPr>
                <w:rFonts w:ascii="Times New Roman" w:hAnsi="Times New Roman"/>
              </w:rPr>
              <w:lastRenderedPageBreak/>
              <w:t>временного удостоверения, выданного взамен военного билета; удостоверение личности офицера;</w:t>
            </w:r>
            <w:r w:rsidRPr="00727A43">
              <w:t xml:space="preserve"> </w:t>
            </w:r>
            <w:r w:rsidRPr="00727A43">
              <w:rPr>
                <w:rFonts w:ascii="Times New Roman" w:hAnsi="Times New Roman"/>
              </w:rPr>
              <w:t>удостоверение личности военнослужащего Российской Федерации; временного удостоверения, выданного взамен военного билета офицера запаса; удостоверения гражданина, подлежащего призыву на военную службу</w:t>
            </w:r>
            <w:proofErr w:type="gramEnd"/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lastRenderedPageBreak/>
              <w:t xml:space="preserve">Формы установлены Инструкцией по обеспечению </w:t>
            </w:r>
            <w:proofErr w:type="gramStart"/>
            <w:r w:rsidRPr="00727A43">
              <w:rPr>
                <w:rFonts w:ascii="Times New Roman" w:hAnsi="Times New Roman"/>
              </w:rPr>
              <w:t>функционирования системы воинского учета граждан Российской Федерации</w:t>
            </w:r>
            <w:proofErr w:type="gramEnd"/>
            <w:r w:rsidRPr="00727A43">
              <w:rPr>
                <w:rFonts w:ascii="Times New Roman" w:hAnsi="Times New Roman"/>
              </w:rPr>
              <w:t xml:space="preserve">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550"/>
        </w:trPr>
        <w:tc>
          <w:tcPr>
            <w:tcW w:w="1985" w:type="dxa"/>
            <w:vMerge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Паспорт иностранного гражданина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Паспорт иностранного гражданина либо иной документ, установленный Федеральным законом от 25.07.2002 </w:t>
            </w:r>
            <w:r w:rsidR="009173C1" w:rsidRPr="00727A43">
              <w:rPr>
                <w:rFonts w:ascii="Times New Roman" w:hAnsi="Times New Roman"/>
              </w:rPr>
              <w:br/>
            </w:r>
            <w:r w:rsidRPr="00727A43">
              <w:rPr>
                <w:rFonts w:ascii="Times New Roman" w:hAnsi="Times New Roman"/>
              </w:rPr>
              <w:t>№ 115-ФЗ «О правовом положении иностранных граждан в Российской Федерации»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550"/>
        </w:trPr>
        <w:tc>
          <w:tcPr>
            <w:tcW w:w="1985" w:type="dxa"/>
            <w:vMerge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right="-107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eastAsia="Times New Roman" w:hAnsi="Times New Roman"/>
                <w:lang w:eastAsia="ru-RU"/>
              </w:rPr>
              <w:t xml:space="preserve">Форма утверждена приказом МВД России от 21.09.2017 № 732 «О </w:t>
            </w:r>
            <w:proofErr w:type="gramStart"/>
            <w:r w:rsidRPr="00727A43">
              <w:rPr>
                <w:rFonts w:ascii="Times New Roman" w:eastAsia="Times New Roman" w:hAnsi="Times New Roman"/>
                <w:lang w:eastAsia="ru-RU"/>
              </w:rPr>
              <w:t>свидетельстве</w:t>
            </w:r>
            <w:proofErr w:type="gramEnd"/>
            <w:r w:rsidRPr="00727A43">
              <w:rPr>
                <w:rFonts w:ascii="Times New Roman" w:eastAsia="Times New Roman" w:hAnsi="Times New Roman"/>
                <w:lang w:eastAsia="ru-RU"/>
              </w:rPr>
              <w:t xml:space="preserve">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550"/>
        </w:trPr>
        <w:tc>
          <w:tcPr>
            <w:tcW w:w="1985" w:type="dxa"/>
            <w:vMerge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550"/>
        </w:trPr>
        <w:tc>
          <w:tcPr>
            <w:tcW w:w="1985" w:type="dxa"/>
            <w:vMerge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550"/>
        </w:trPr>
        <w:tc>
          <w:tcPr>
            <w:tcW w:w="1985" w:type="dxa"/>
            <w:vMerge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Удостоверение беженца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Форма удостоверения беженца утверждена постановлением Правительства Российской Федерации от 10.05.2011 № 356 «Об удостоверении беженца»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550"/>
        </w:trPr>
        <w:tc>
          <w:tcPr>
            <w:tcW w:w="1985" w:type="dxa"/>
            <w:vMerge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Разрешение на временное проживание, </w:t>
            </w:r>
            <w:r w:rsidRPr="00727A43">
              <w:rPr>
                <w:rFonts w:ascii="Times New Roman" w:hAnsi="Times New Roman"/>
                <w:lang w:eastAsia="ru-RU"/>
              </w:rPr>
              <w:t>выдаваемое лицу без гражданства (с отметкой о разрешении на временное проживание)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27A43">
              <w:rPr>
                <w:rFonts w:ascii="Times New Roman" w:hAnsi="Times New Roman"/>
              </w:rPr>
              <w:t xml:space="preserve">Форма утверждена приказом </w:t>
            </w:r>
            <w:r w:rsidR="00346113" w:rsidRPr="00727A43">
              <w:rPr>
                <w:rFonts w:ascii="Times New Roman" w:hAnsi="Times New Roman"/>
              </w:rPr>
              <w:t>МВД России от 08.06.2020 № 407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Федерации»</w:t>
            </w:r>
            <w:proofErr w:type="gramEnd"/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550"/>
        </w:trPr>
        <w:tc>
          <w:tcPr>
            <w:tcW w:w="1985" w:type="dxa"/>
            <w:vMerge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eastAsia="Times New Roman" w:hAnsi="Times New Roman"/>
                <w:lang w:eastAsia="ru-RU"/>
              </w:rPr>
              <w:t>Форма справки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550"/>
        </w:trPr>
        <w:tc>
          <w:tcPr>
            <w:tcW w:w="1985" w:type="dxa"/>
            <w:vMerge/>
            <w:tcBorders>
              <w:bottom w:val="nil"/>
            </w:tcBorders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left="-55" w:right="-107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 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550"/>
        </w:trPr>
        <w:tc>
          <w:tcPr>
            <w:tcW w:w="1985" w:type="dxa"/>
            <w:tcBorders>
              <w:top w:val="nil"/>
            </w:tcBorders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Форма утверждена приказом МВД России </w:t>
            </w:r>
            <w:r w:rsidR="00346113" w:rsidRPr="00727A43">
              <w:rPr>
                <w:rFonts w:ascii="Times New Roman" w:hAnsi="Times New Roman"/>
              </w:rPr>
              <w:t xml:space="preserve">от 11.06.2020 № 417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жительство, замене иностранным гражданам и лицам без гражданства вида на жительство в </w:t>
            </w:r>
            <w:r w:rsidR="00346113" w:rsidRPr="00727A43">
              <w:rPr>
                <w:rFonts w:ascii="Times New Roman" w:hAnsi="Times New Roman"/>
              </w:rPr>
              <w:lastRenderedPageBreak/>
              <w:t>Российской Федерации»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lastRenderedPageBreak/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550"/>
        </w:trPr>
        <w:tc>
          <w:tcPr>
            <w:tcW w:w="1985" w:type="dxa"/>
            <w:vMerge w:val="restart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left="-55" w:right="-107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Свидетельство о рождении 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Форма утверждена приказом Минюста России 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 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550"/>
        </w:trPr>
        <w:tc>
          <w:tcPr>
            <w:tcW w:w="1985" w:type="dxa"/>
            <w:vMerge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left="-55" w:right="-107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Удостоверение вынужденного переселенца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Форма удостоверения утверждена приказом МВД России от 02.08.2017 № 589 «Об утверждении формы свидетельства о регистрации ходатайства о признании лица вынужденным переселенцем, формы удостоверения вынужденного переселенца»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550"/>
        </w:trPr>
        <w:tc>
          <w:tcPr>
            <w:tcW w:w="1985" w:type="dxa"/>
            <w:vMerge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left="-55" w:right="-107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Дипломатический паспорт гражданина Российской Федерации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Оформляется в соответствии с постановлением Правительства Российской Федерации от 14.03.1997 № 298 «Об утверждении образцов и описания бланков основных документов, удостоверяющих личность гражданина Российской Федерации за пределами Российской Федерации»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870"/>
        </w:trPr>
        <w:tc>
          <w:tcPr>
            <w:tcW w:w="1985" w:type="dxa"/>
            <w:vMerge w:val="restart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Документ, подтверждающий  полномочия представителя Заявителя</w:t>
            </w: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eastAsia="Times New Roman" w:hAnsi="Times New Roman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727A43">
        <w:trPr>
          <w:trHeight w:val="1278"/>
        </w:trPr>
        <w:tc>
          <w:tcPr>
            <w:tcW w:w="1985" w:type="dxa"/>
            <w:vMerge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Распорядительный акт (распоряжение, приказ, решение, постановление) уполномоченного органа опеки и попечительства о назначении опекуна (попечителя)</w:t>
            </w:r>
          </w:p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Опекунское удостоверение (для опекунов несовершеннолетнего и недееспособного лица);</w:t>
            </w:r>
          </w:p>
          <w:p w:rsidR="003F1353" w:rsidRPr="00727A43" w:rsidRDefault="003F1353" w:rsidP="00680BFC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Попечительское </w:t>
            </w:r>
            <w:r w:rsidRPr="00727A43">
              <w:rPr>
                <w:rFonts w:ascii="Times New Roman" w:hAnsi="Times New Roman"/>
              </w:rPr>
              <w:lastRenderedPageBreak/>
              <w:t>удостоверение (для попечителей несовершеннолетнего или ограниченно дееспосо</w:t>
            </w:r>
            <w:r w:rsidR="00680BFC">
              <w:rPr>
                <w:rFonts w:ascii="Times New Roman" w:hAnsi="Times New Roman"/>
              </w:rPr>
              <w:t>бного лица)</w:t>
            </w:r>
          </w:p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lastRenderedPageBreak/>
              <w:t>Распорядительный акт должен содержать: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- наименование уполномоченного органа опеки и попечительства;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- реквизиты распорядительного акта (дата, номер);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- фамилию, имя, отчество лица, назначенного опекуном (попечителем);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- фамилия, имя отчество лица, которому назначен опекун (попечитель);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- подпись руководителя уполномоченного органа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Документ должен содержать следующие сведения: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- Орган, выдавший доверенность;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- Серию и (или) номер документа;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- Ф.И.О лица, которому документ выдан;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- Ф.И.О. опекаемого (подопечного);</w:t>
            </w:r>
          </w:p>
          <w:p w:rsidR="00733646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- Дату выдачи, подпись лица, выдавшего документ, печать. 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lastRenderedPageBreak/>
              <w:t>С документом дополнительно предъявляется: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- документ, удостоверяющий личность опекуна (попечителя)</w:t>
            </w:r>
            <w:r w:rsidR="00733646" w:rsidRPr="00727A43">
              <w:rPr>
                <w:rFonts w:ascii="Times New Roman" w:hAnsi="Times New Roman"/>
              </w:rPr>
              <w:t>;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-свидетельство о рождении ребенка (в случае опеки (попечения) над несовершеннолетним)</w:t>
            </w:r>
            <w:r w:rsidR="00733646" w:rsidRPr="00727A43">
              <w:rPr>
                <w:rFonts w:ascii="Times New Roman" w:hAnsi="Times New Roman"/>
              </w:rPr>
              <w:t>;</w:t>
            </w:r>
            <w:r w:rsidRPr="00727A43">
              <w:rPr>
                <w:rFonts w:ascii="Times New Roman" w:hAnsi="Times New Roman"/>
              </w:rPr>
              <w:t xml:space="preserve"> </w:t>
            </w:r>
          </w:p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- нормативный правовой акт об установлении опеки (попечения) (постановление, распоряжение, приказ)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lastRenderedPageBreak/>
              <w:t xml:space="preserve">Указываются реквизиты документа в электронной форме Запроса </w:t>
            </w:r>
          </w:p>
        </w:tc>
      </w:tr>
      <w:tr w:rsidR="003F1353" w:rsidRPr="00F2598F" w:rsidTr="00680BFC">
        <w:trPr>
          <w:trHeight w:val="1112"/>
        </w:trPr>
        <w:tc>
          <w:tcPr>
            <w:tcW w:w="1985" w:type="dxa"/>
            <w:vMerge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Паспорт гражданина Российской Федерации 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Паспорт должен быть оформлен в соответствии с п</w:t>
            </w:r>
            <w:r w:rsidR="00680BFC">
              <w:rPr>
                <w:rFonts w:ascii="Times New Roman" w:hAnsi="Times New Roman"/>
              </w:rPr>
              <w:t xml:space="preserve">остановлением Правительства </w:t>
            </w:r>
            <w:r w:rsidRPr="00727A43">
              <w:rPr>
                <w:rFonts w:ascii="Times New Roman" w:hAnsi="Times New Roman"/>
              </w:rPr>
              <w:t xml:space="preserve">Российской Федерации от 08.07.1997 № 828 </w:t>
            </w:r>
            <w:r w:rsidR="00BF5148" w:rsidRPr="00727A43">
              <w:rPr>
                <w:rFonts w:ascii="Times New Roman" w:hAnsi="Times New Roman"/>
              </w:rPr>
              <w:br/>
            </w:r>
            <w:r w:rsidRPr="00727A43">
              <w:rPr>
                <w:rFonts w:ascii="Times New Roman" w:hAnsi="Times New Roman"/>
              </w:rPr>
              <w:t>«Об утверждении Положения о паспорте гражданина Российской Федерации, обра</w:t>
            </w:r>
            <w:r w:rsidR="00680BFC">
              <w:rPr>
                <w:rFonts w:ascii="Times New Roman" w:hAnsi="Times New Roman"/>
              </w:rPr>
              <w:t xml:space="preserve">зца бланка и описания паспорта </w:t>
            </w:r>
            <w:r w:rsidRPr="00727A43">
              <w:rPr>
                <w:rFonts w:ascii="Times New Roman" w:hAnsi="Times New Roman"/>
              </w:rPr>
              <w:t>гражданина Российской Федерации»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При подаче предоставляется электронный образ документа</w:t>
            </w:r>
          </w:p>
        </w:tc>
      </w:tr>
      <w:tr w:rsidR="003F1353" w:rsidRPr="00F2598F" w:rsidTr="00727A43">
        <w:trPr>
          <w:trHeight w:val="70"/>
        </w:trPr>
        <w:tc>
          <w:tcPr>
            <w:tcW w:w="1985" w:type="dxa"/>
            <w:vMerge w:val="restart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Документ, удостоверяющий личность несовершеннолетнего</w:t>
            </w: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Справка о рождении ребенка на территории Российской Федерации, выданная органами записи актов гражданского состояния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Форма справки о рождении утверждена приказом Минюста России от 01.10.2018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</w:t>
            </w:r>
            <w:r w:rsidR="00680BFC">
              <w:rPr>
                <w:rFonts w:ascii="Times New Roman" w:hAnsi="Times New Roman"/>
              </w:rPr>
              <w:t xml:space="preserve"> актов гражданского состояния» 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При подаче предоставляется электронный образ документа</w:t>
            </w:r>
          </w:p>
        </w:tc>
      </w:tr>
      <w:tr w:rsidR="003F1353" w:rsidRPr="00F2598F" w:rsidTr="00680BFC">
        <w:trPr>
          <w:trHeight w:val="217"/>
        </w:trPr>
        <w:tc>
          <w:tcPr>
            <w:tcW w:w="1985" w:type="dxa"/>
            <w:vMerge/>
            <w:shd w:val="clear" w:color="auto" w:fill="FFFFFF"/>
            <w:vAlign w:val="center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Свидетельство о рождении ребенка, выданное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Форма утверждена приказом Минюста России 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При подаче предоставляется электронный образ документа</w:t>
            </w:r>
          </w:p>
        </w:tc>
      </w:tr>
      <w:tr w:rsidR="003F1353" w:rsidRPr="00F2598F" w:rsidTr="00727A43">
        <w:trPr>
          <w:trHeight w:val="337"/>
        </w:trPr>
        <w:tc>
          <w:tcPr>
            <w:tcW w:w="1985" w:type="dxa"/>
            <w:vMerge w:val="restart"/>
            <w:shd w:val="clear" w:color="auto" w:fill="FFFFFF"/>
            <w:vAlign w:val="center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27A43">
              <w:rPr>
                <w:rFonts w:ascii="Times New Roman" w:hAnsi="Times New Roman"/>
              </w:rPr>
              <w:t>Документ, подтверждающий факт рождения и регистрации ребенка, выданный и удостоверенный штампом «</w:t>
            </w:r>
            <w:proofErr w:type="spellStart"/>
            <w:r w:rsidRPr="00727A43">
              <w:rPr>
                <w:rFonts w:ascii="Times New Roman" w:hAnsi="Times New Roman"/>
              </w:rPr>
              <w:t>апостиль</w:t>
            </w:r>
            <w:proofErr w:type="spellEnd"/>
            <w:r w:rsidRPr="00727A43">
              <w:rPr>
                <w:rFonts w:ascii="Times New Roman" w:hAnsi="Times New Roman"/>
              </w:rPr>
              <w:t xml:space="preserve">» компетентным органом иностранного государства с удостоверенным в </w:t>
            </w:r>
            <w:r w:rsidRPr="00727A43">
              <w:rPr>
                <w:rFonts w:ascii="Times New Roman" w:hAnsi="Times New Roman"/>
              </w:rPr>
              <w:lastRenderedPageBreak/>
              <w:t>установленном законодательством Российской Федерации переводом на русский язык</w:t>
            </w:r>
            <w:proofErr w:type="gramEnd"/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lastRenderedPageBreak/>
              <w:t>При рождении ребенка на территории иностранного государства - участника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При подаче предоставляется электронный образ документа</w:t>
            </w:r>
          </w:p>
        </w:tc>
      </w:tr>
      <w:tr w:rsidR="003F1353" w:rsidRPr="00F2598F" w:rsidTr="00FD1C81">
        <w:trPr>
          <w:trHeight w:val="3477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1353" w:rsidRPr="00727A43" w:rsidRDefault="003F1353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Документ, подтверждающий факт рождения и регистрации ребенка, выданный компетентным органом иностранного государства, переведенный на русский язык и легализованный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6659" w:type="dxa"/>
            <w:tcBorders>
              <w:bottom w:val="single" w:sz="4" w:space="0" w:color="auto"/>
            </w:tcBorders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При рождении ребенка на территории иностранного государства, не являющегося участником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4533" w:type="dxa"/>
            <w:tcBorders>
              <w:bottom w:val="single" w:sz="4" w:space="0" w:color="auto"/>
            </w:tcBorders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При подаче предоставляется электронный образ документа</w:t>
            </w:r>
          </w:p>
        </w:tc>
      </w:tr>
      <w:tr w:rsidR="003F1353" w:rsidRPr="00F2598F" w:rsidTr="00727A43">
        <w:trPr>
          <w:trHeight w:val="301"/>
        </w:trPr>
        <w:tc>
          <w:tcPr>
            <w:tcW w:w="1985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Медицинская справка </w:t>
            </w: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727A43">
              <w:rPr>
                <w:sz w:val="22"/>
                <w:szCs w:val="22"/>
              </w:rPr>
              <w:t>Документы об отсутствии противопоказаний для занятий отдельными видами искусства, физической культурой и спортом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Медицинская справка по форме № 086-у, утвержденная приказом Минздрава России от 15.12.2014 № 834н </w:t>
            </w:r>
            <w:r w:rsidR="00226AB0" w:rsidRPr="00727A43">
              <w:rPr>
                <w:rFonts w:ascii="Times New Roman" w:hAnsi="Times New Roman"/>
              </w:rPr>
              <w:br/>
            </w:r>
            <w:r w:rsidRPr="00727A43">
              <w:rPr>
                <w:rFonts w:ascii="Times New Roman" w:hAnsi="Times New Roman"/>
              </w:rPr>
              <w:t>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Предоставляется оригинал документа в Организацию при подписании договора </w:t>
            </w:r>
          </w:p>
        </w:tc>
      </w:tr>
      <w:tr w:rsidR="001745B7" w:rsidRPr="00F2598F" w:rsidTr="00727A43">
        <w:trPr>
          <w:trHeight w:val="450"/>
        </w:trPr>
        <w:tc>
          <w:tcPr>
            <w:tcW w:w="15873" w:type="dxa"/>
            <w:gridSpan w:val="4"/>
            <w:shd w:val="clear" w:color="auto" w:fill="FFFFFF"/>
          </w:tcPr>
          <w:p w:rsidR="001745B7" w:rsidRPr="00727A43" w:rsidRDefault="001745B7" w:rsidP="00876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7A43">
              <w:rPr>
                <w:rFonts w:ascii="Times New Roman" w:eastAsia="Times New Roman" w:hAnsi="Times New Roman"/>
                <w:b/>
                <w:bCs/>
                <w:lang w:eastAsia="ru-RU"/>
              </w:rPr>
              <w:t>Документы, запрашиваемые в порядке межведомственного информационного взаимодействия</w:t>
            </w:r>
          </w:p>
        </w:tc>
      </w:tr>
      <w:tr w:rsidR="003F1353" w:rsidRPr="00F2598F" w:rsidTr="00FD1C81">
        <w:trPr>
          <w:trHeight w:val="710"/>
        </w:trPr>
        <w:tc>
          <w:tcPr>
            <w:tcW w:w="1985" w:type="dxa"/>
            <w:shd w:val="clear" w:color="auto" w:fill="FFFFFF"/>
          </w:tcPr>
          <w:p w:rsidR="00B70868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Сертификат дополнительного образования</w:t>
            </w:r>
          </w:p>
        </w:tc>
        <w:tc>
          <w:tcPr>
            <w:tcW w:w="2696" w:type="dxa"/>
            <w:shd w:val="clear" w:color="auto" w:fill="FFFFFF"/>
          </w:tcPr>
          <w:p w:rsidR="003F1353" w:rsidRPr="00727A43" w:rsidRDefault="003F1353" w:rsidP="00876A90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727A43">
              <w:rPr>
                <w:sz w:val="22"/>
                <w:szCs w:val="22"/>
              </w:rPr>
              <w:t>Сертификат дополнительного образования</w:t>
            </w:r>
          </w:p>
        </w:tc>
        <w:tc>
          <w:tcPr>
            <w:tcW w:w="6659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 xml:space="preserve">Электронная реестровая запись в ВИС о включении ребенка (обладателя сертификата) в систему </w:t>
            </w:r>
            <w:r w:rsidR="00954C06" w:rsidRPr="00727A43">
              <w:rPr>
                <w:rFonts w:ascii="Times New Roman" w:hAnsi="Times New Roman"/>
              </w:rPr>
              <w:t>ПФДО</w:t>
            </w:r>
          </w:p>
        </w:tc>
        <w:tc>
          <w:tcPr>
            <w:tcW w:w="4533" w:type="dxa"/>
            <w:shd w:val="clear" w:color="auto" w:fill="FFFFFF"/>
          </w:tcPr>
          <w:p w:rsidR="003F1353" w:rsidRPr="00727A43" w:rsidRDefault="003F1353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727A43">
              <w:rPr>
                <w:rFonts w:ascii="Times New Roman" w:hAnsi="Times New Roman"/>
              </w:rPr>
              <w:t>Запрашивается у Администрации</w:t>
            </w:r>
          </w:p>
        </w:tc>
      </w:tr>
    </w:tbl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Pr="00727A43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27A43">
        <w:rPr>
          <w:rFonts w:ascii="Times New Roman" w:hAnsi="Times New Roman"/>
          <w:sz w:val="24"/>
          <w:szCs w:val="24"/>
        </w:rPr>
        <w:t>Начальник Управления образования</w:t>
      </w:r>
    </w:p>
    <w:p w:rsidR="00612E8C" w:rsidRPr="00F2598F" w:rsidRDefault="00FD1C81" w:rsidP="00FD1C81">
      <w:pPr>
        <w:pStyle w:val="aff5"/>
        <w:spacing w:after="0" w:line="240" w:lineRule="auto"/>
        <w:jc w:val="left"/>
        <w:rPr>
          <w:szCs w:val="24"/>
        </w:rPr>
      </w:pPr>
      <w:r w:rsidRPr="00727A43">
        <w:rPr>
          <w:b w:val="0"/>
        </w:rPr>
        <w:t>____________________ И.Б. Лазарева</w:t>
      </w:r>
    </w:p>
    <w:p w:rsidR="00612E8C" w:rsidRDefault="00612E8C" w:rsidP="00876A90">
      <w:pPr>
        <w:pStyle w:val="aff5"/>
        <w:spacing w:after="0" w:line="240" w:lineRule="auto"/>
        <w:rPr>
          <w:szCs w:val="24"/>
        </w:rPr>
        <w:sectPr w:rsidR="00612E8C" w:rsidSect="00612E8C">
          <w:pgSz w:w="16838" w:h="11906" w:orient="landscape" w:code="9"/>
          <w:pgMar w:top="993" w:right="1134" w:bottom="707" w:left="1134" w:header="720" w:footer="720" w:gutter="0"/>
          <w:cols w:space="720"/>
          <w:noEndnote/>
          <w:docGrid w:linePitch="299"/>
        </w:sectPr>
      </w:pPr>
    </w:p>
    <w:p w:rsidR="00FD1C81" w:rsidRPr="00727A43" w:rsidRDefault="00FD1C81" w:rsidP="00FD1C81">
      <w:pPr>
        <w:pStyle w:val="affff9"/>
        <w:spacing w:after="0"/>
        <w:ind w:left="5670"/>
        <w:jc w:val="left"/>
        <w:rPr>
          <w:b w:val="0"/>
          <w:szCs w:val="24"/>
        </w:rPr>
      </w:pPr>
      <w:r w:rsidRPr="00727A43">
        <w:rPr>
          <w:b w:val="0"/>
          <w:bCs w:val="0"/>
          <w:szCs w:val="24"/>
        </w:rPr>
        <w:lastRenderedPageBreak/>
        <w:t xml:space="preserve">Приложение </w:t>
      </w:r>
      <w:r w:rsidR="00E713C3">
        <w:rPr>
          <w:b w:val="0"/>
          <w:bCs w:val="0"/>
          <w:szCs w:val="24"/>
        </w:rPr>
        <w:t>5</w:t>
      </w:r>
      <w:r w:rsidRPr="00727A43">
        <w:rPr>
          <w:b w:val="0"/>
          <w:bCs w:val="0"/>
          <w:szCs w:val="24"/>
        </w:rPr>
        <w:t xml:space="preserve"> </w:t>
      </w:r>
    </w:p>
    <w:p w:rsidR="00FD1C81" w:rsidRPr="00727A43" w:rsidRDefault="00FD1C81" w:rsidP="00FD1C81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к Административному регламенту   </w:t>
      </w:r>
    </w:p>
    <w:p w:rsidR="00FD1C81" w:rsidRPr="00727A43" w:rsidRDefault="00FD1C81" w:rsidP="00FD1C81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предоставления Муниципальной услуги                                                                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«Прием в </w:t>
      </w:r>
      <w:proofErr w:type="gramStart"/>
      <w:r w:rsidRPr="00727A43">
        <w:rPr>
          <w:rFonts w:ascii="Times New Roman" w:hAnsi="Times New Roman"/>
          <w:bCs/>
          <w:sz w:val="24"/>
          <w:szCs w:val="24"/>
        </w:rPr>
        <w:t>муниципальные</w:t>
      </w:r>
      <w:proofErr w:type="gramEnd"/>
      <w:r w:rsidRPr="00727A43">
        <w:rPr>
          <w:rFonts w:ascii="Times New Roman" w:hAnsi="Times New Roman"/>
          <w:bCs/>
          <w:sz w:val="24"/>
          <w:szCs w:val="24"/>
        </w:rPr>
        <w:t xml:space="preserve"> образовательные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>организации Орехово-Зуевского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городского округа Московской области, 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реализующие дополнительные </w:t>
      </w:r>
    </w:p>
    <w:p w:rsidR="00DF7342" w:rsidRDefault="00FD1C81" w:rsidP="00FD1C81">
      <w:pPr>
        <w:pStyle w:val="affff9"/>
        <w:spacing w:after="0"/>
        <w:ind w:left="5670"/>
        <w:jc w:val="left"/>
      </w:pPr>
      <w:r w:rsidRPr="00727A43">
        <w:rPr>
          <w:b w:val="0"/>
        </w:rPr>
        <w:t>общеобразовательные программы»</w:t>
      </w:r>
    </w:p>
    <w:p w:rsidR="00612E8C" w:rsidRDefault="00612E8C" w:rsidP="00876A90">
      <w:pPr>
        <w:pStyle w:val="aff5"/>
        <w:spacing w:after="0" w:line="240" w:lineRule="auto"/>
        <w:rPr>
          <w:szCs w:val="24"/>
        </w:rPr>
      </w:pPr>
    </w:p>
    <w:p w:rsidR="00EA6058" w:rsidRPr="00F2598F" w:rsidRDefault="00EA6058" w:rsidP="00876A90">
      <w:pPr>
        <w:pStyle w:val="aff5"/>
        <w:spacing w:after="0" w:line="240" w:lineRule="auto"/>
        <w:rPr>
          <w:szCs w:val="24"/>
        </w:rPr>
      </w:pPr>
      <w:bookmarkStart w:id="295" w:name="_Hlk20901273"/>
    </w:p>
    <w:p w:rsidR="003878A8" w:rsidRPr="00F2598F" w:rsidRDefault="00EA6058" w:rsidP="00793942">
      <w:pPr>
        <w:pStyle w:val="2-"/>
      </w:pPr>
      <w:bookmarkStart w:id="296" w:name="_Toc40861798"/>
      <w:r w:rsidRPr="00F2598F">
        <w:t xml:space="preserve">Форма </w:t>
      </w:r>
      <w:r w:rsidR="003878A8" w:rsidRPr="00F2598F">
        <w:t>решения об отказе в приеме документов, необходимых для предоставления Муниципальной услуги</w:t>
      </w:r>
      <w:bookmarkEnd w:id="296"/>
    </w:p>
    <w:bookmarkEnd w:id="295"/>
    <w:p w:rsidR="003878A8" w:rsidRPr="00F2598F" w:rsidRDefault="003878A8" w:rsidP="00876A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(Оформляется на официальном бланке </w:t>
      </w:r>
      <w:r w:rsidR="00FD1C81">
        <w:rPr>
          <w:rFonts w:ascii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>)</w:t>
      </w:r>
    </w:p>
    <w:p w:rsidR="003878A8" w:rsidRPr="00F2598F" w:rsidRDefault="003878A8" w:rsidP="00876A9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876A9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</w:t>
      </w:r>
      <w:r w:rsidR="0097195D"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3878A8" w:rsidRPr="00F2598F" w:rsidRDefault="003878A8" w:rsidP="00876A90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3878A8" w:rsidRPr="00F2598F" w:rsidRDefault="003878A8" w:rsidP="00876A90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</w:p>
    <w:p w:rsidR="003878A8" w:rsidRPr="00F2598F" w:rsidRDefault="003878A8" w:rsidP="00876A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78A8" w:rsidRPr="00F2598F" w:rsidRDefault="003878A8" w:rsidP="00876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:rsidR="003878A8" w:rsidRPr="00FD1C81" w:rsidRDefault="003878A8" w:rsidP="00FD1C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D1C8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приеме документов, </w:t>
      </w:r>
      <w:r w:rsidR="00FD1C81" w:rsidRPr="00FD1C8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необходимых для предоставления Муниципальной услуги </w:t>
      </w:r>
      <w:r w:rsidRPr="00FD1C81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FD1C81" w:rsidRPr="00FD1C81">
        <w:rPr>
          <w:rFonts w:ascii="Times New Roman" w:hAnsi="Times New Roman"/>
          <w:b/>
          <w:bCs/>
          <w:sz w:val="24"/>
          <w:szCs w:val="24"/>
        </w:rPr>
        <w:t>Прием в муниципальные образовательные</w:t>
      </w:r>
      <w:r w:rsidR="00FD1C81" w:rsidRPr="00FD1C8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FD1C81" w:rsidRPr="00FD1C81">
        <w:rPr>
          <w:rFonts w:ascii="Times New Roman" w:hAnsi="Times New Roman"/>
          <w:b/>
          <w:bCs/>
          <w:sz w:val="24"/>
          <w:szCs w:val="24"/>
        </w:rPr>
        <w:t>организации Орехово-Зуевского</w:t>
      </w:r>
      <w:r w:rsidR="00FD1C81" w:rsidRPr="00FD1C8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FD1C81" w:rsidRPr="00FD1C81">
        <w:rPr>
          <w:rFonts w:ascii="Times New Roman" w:hAnsi="Times New Roman"/>
          <w:b/>
          <w:bCs/>
          <w:sz w:val="24"/>
          <w:szCs w:val="24"/>
        </w:rPr>
        <w:t>городского округа Московской области, реализующие дополнительные общеобразовательные программы</w:t>
      </w:r>
      <w:r w:rsidRPr="00FD1C81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3878A8" w:rsidRPr="00F2598F" w:rsidRDefault="003878A8" w:rsidP="00876A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78A8" w:rsidRPr="00FD1C81" w:rsidRDefault="003878A8" w:rsidP="00876A90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1C81">
        <w:rPr>
          <w:rFonts w:ascii="Times New Roman" w:hAnsi="Times New Roman"/>
          <w:sz w:val="24"/>
          <w:szCs w:val="24"/>
        </w:rPr>
        <w:t>В приеме документов, необходимых для предоставления Муниципальной услуги «</w:t>
      </w:r>
      <w:r w:rsidR="00FD1C81" w:rsidRPr="00FD1C81">
        <w:rPr>
          <w:rFonts w:ascii="Times New Roman" w:hAnsi="Times New Roman"/>
          <w:bCs/>
          <w:sz w:val="24"/>
          <w:szCs w:val="24"/>
        </w:rPr>
        <w:t>Прием в муниципальные образовательные</w:t>
      </w:r>
      <w:r w:rsidR="00FD1C81" w:rsidRPr="00FD1C8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D1C81" w:rsidRPr="00FD1C81">
        <w:rPr>
          <w:rFonts w:ascii="Times New Roman" w:hAnsi="Times New Roman"/>
          <w:bCs/>
          <w:sz w:val="24"/>
          <w:szCs w:val="24"/>
        </w:rPr>
        <w:t>организации Орехово-Зуевского</w:t>
      </w:r>
      <w:r w:rsidR="00FD1C81" w:rsidRPr="00FD1C8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D1C81" w:rsidRPr="00FD1C81">
        <w:rPr>
          <w:rFonts w:ascii="Times New Roman" w:hAnsi="Times New Roman"/>
          <w:bCs/>
          <w:sz w:val="24"/>
          <w:szCs w:val="24"/>
        </w:rPr>
        <w:t>городского округа Московской области, реализующие дополнительные общеобразовательные программы</w:t>
      </w:r>
      <w:r w:rsidRPr="00FD1C81">
        <w:rPr>
          <w:rFonts w:ascii="Times New Roman" w:hAnsi="Times New Roman"/>
          <w:sz w:val="24"/>
          <w:szCs w:val="24"/>
        </w:rPr>
        <w:t>»</w:t>
      </w:r>
      <w:r w:rsidR="00EE3442" w:rsidRPr="00FD1C81">
        <w:rPr>
          <w:rFonts w:ascii="Times New Roman" w:hAnsi="Times New Roman"/>
          <w:sz w:val="24"/>
          <w:szCs w:val="24"/>
        </w:rPr>
        <w:t>,</w:t>
      </w:r>
      <w:r w:rsidRPr="00FD1C81">
        <w:rPr>
          <w:rFonts w:ascii="Times New Roman" w:hAnsi="Times New Roman"/>
          <w:sz w:val="24"/>
          <w:szCs w:val="24"/>
        </w:rPr>
        <w:t xml:space="preserve"> Вам отказано по следующим основаниям:</w:t>
      </w:r>
    </w:p>
    <w:p w:rsidR="003878A8" w:rsidRPr="00FD1C81" w:rsidRDefault="003878A8" w:rsidP="00876A90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aff"/>
        <w:tblW w:w="10740" w:type="dxa"/>
        <w:tblInd w:w="-142" w:type="dxa"/>
        <w:tblLook w:val="04A0" w:firstRow="1" w:lastRow="0" w:firstColumn="1" w:lastColumn="0" w:noHBand="0" w:noVBand="1"/>
      </w:tblPr>
      <w:tblGrid>
        <w:gridCol w:w="1126"/>
        <w:gridCol w:w="4794"/>
        <w:gridCol w:w="4820"/>
      </w:tblGrid>
      <w:tr w:rsidR="003878A8" w:rsidRPr="00F2598F" w:rsidTr="00FD1C81">
        <w:trPr>
          <w:trHeight w:val="802"/>
        </w:trPr>
        <w:tc>
          <w:tcPr>
            <w:tcW w:w="1126" w:type="dxa"/>
          </w:tcPr>
          <w:p w:rsidR="003878A8" w:rsidRPr="00F2598F" w:rsidRDefault="003878A8" w:rsidP="00876A90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№ пункта</w:t>
            </w:r>
          </w:p>
        </w:tc>
        <w:tc>
          <w:tcPr>
            <w:tcW w:w="4794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820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E5274A" w:rsidRPr="00F2598F" w:rsidTr="00FD1C81">
        <w:trPr>
          <w:trHeight w:val="291"/>
        </w:trPr>
        <w:tc>
          <w:tcPr>
            <w:tcW w:w="1126" w:type="dxa"/>
          </w:tcPr>
          <w:p w:rsidR="00E5274A" w:rsidRPr="00F2598F" w:rsidRDefault="00E5274A" w:rsidP="00876A90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94" w:type="dxa"/>
          </w:tcPr>
          <w:p w:rsidR="00E5274A" w:rsidRPr="00F2598F" w:rsidRDefault="00E5274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E5274A" w:rsidRPr="00F2598F" w:rsidRDefault="00E5274A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878A8" w:rsidRPr="00F2598F" w:rsidTr="00FD1C81">
        <w:tc>
          <w:tcPr>
            <w:tcW w:w="1126" w:type="dxa"/>
          </w:tcPr>
          <w:p w:rsidR="003878A8" w:rsidRPr="00F2598F" w:rsidRDefault="003878A8" w:rsidP="00876A90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  <w:p w:rsidR="003878A8" w:rsidRPr="00F2598F" w:rsidRDefault="003878A8" w:rsidP="00876A90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12.1.1.</w:t>
            </w:r>
          </w:p>
        </w:tc>
        <w:tc>
          <w:tcPr>
            <w:tcW w:w="4794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2598F">
              <w:rPr>
                <w:sz w:val="24"/>
                <w:szCs w:val="24"/>
              </w:rPr>
              <w:t>бращение за предоставлением иной Муниципальной услуги</w:t>
            </w:r>
          </w:p>
        </w:tc>
        <w:tc>
          <w:tcPr>
            <w:tcW w:w="4820" w:type="dxa"/>
          </w:tcPr>
          <w:p w:rsidR="003878A8" w:rsidRPr="00F2598F" w:rsidRDefault="0024311A" w:rsidP="0024311A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 какая Организация</w:t>
            </w:r>
            <w:r w:rsidR="003878A8" w:rsidRPr="00F2598F">
              <w:rPr>
                <w:sz w:val="24"/>
                <w:szCs w:val="24"/>
              </w:rPr>
              <w:t xml:space="preserve"> предоставляет услугу, указать информацию о месте нахождении </w:t>
            </w:r>
          </w:p>
        </w:tc>
      </w:tr>
      <w:tr w:rsidR="003878A8" w:rsidRPr="00F2598F" w:rsidTr="00FD1C81">
        <w:tc>
          <w:tcPr>
            <w:tcW w:w="1126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12.1.2.</w:t>
            </w:r>
          </w:p>
        </w:tc>
        <w:tc>
          <w:tcPr>
            <w:tcW w:w="4794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Заявителем представлен неполный комплект документов, необходимых для предоставления Муниципальной услуги</w:t>
            </w:r>
          </w:p>
        </w:tc>
        <w:tc>
          <w:tcPr>
            <w:tcW w:w="4820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исчерпывающий перечень документов, непредставленный Заявителем </w:t>
            </w:r>
          </w:p>
        </w:tc>
      </w:tr>
      <w:tr w:rsidR="003878A8" w:rsidRPr="00F2598F" w:rsidTr="00FD1C81">
        <w:trPr>
          <w:trHeight w:val="686"/>
        </w:trPr>
        <w:tc>
          <w:tcPr>
            <w:tcW w:w="1126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12.1.3.</w:t>
            </w:r>
          </w:p>
        </w:tc>
        <w:tc>
          <w:tcPr>
            <w:tcW w:w="4794" w:type="dxa"/>
          </w:tcPr>
          <w:p w:rsidR="00760B22" w:rsidRDefault="00B3107A" w:rsidP="00876A90">
            <w:pPr>
              <w:pStyle w:val="111"/>
              <w:numPr>
                <w:ilvl w:val="2"/>
                <w:numId w:val="0"/>
              </w:numPr>
              <w:spacing w:line="240" w:lineRule="auto"/>
              <w:jc w:val="left"/>
              <w:rPr>
                <w:rFonts w:eastAsia="Calibri"/>
              </w:rPr>
            </w:pPr>
            <w:r>
              <w:rPr>
                <w:sz w:val="24"/>
                <w:szCs w:val="24"/>
              </w:rPr>
              <w:t>Документы, необходимые для предоставления Муниципальной услуги, утратили силу</w:t>
            </w:r>
          </w:p>
        </w:tc>
        <w:tc>
          <w:tcPr>
            <w:tcW w:w="4820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</w:t>
            </w:r>
            <w:r w:rsidR="00E13F20">
              <w:rPr>
                <w:sz w:val="24"/>
                <w:szCs w:val="24"/>
              </w:rPr>
              <w:t>основания такого вывода</w:t>
            </w:r>
          </w:p>
        </w:tc>
      </w:tr>
      <w:tr w:rsidR="003878A8" w:rsidRPr="00F2598F" w:rsidTr="00FD1C81">
        <w:tc>
          <w:tcPr>
            <w:tcW w:w="1126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C65C20">
              <w:rPr>
                <w:sz w:val="24"/>
                <w:szCs w:val="24"/>
              </w:rPr>
              <w:t>4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820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3878A8" w:rsidRPr="00F2598F" w:rsidTr="00FD1C81">
        <w:tc>
          <w:tcPr>
            <w:tcW w:w="1126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503BD5">
              <w:rPr>
                <w:sz w:val="24"/>
                <w:szCs w:val="24"/>
              </w:rPr>
              <w:t>5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</w:t>
            </w:r>
            <w:r w:rsidRPr="00F2598F">
              <w:rPr>
                <w:sz w:val="24"/>
                <w:szCs w:val="24"/>
              </w:rPr>
              <w:lastRenderedPageBreak/>
              <w:t xml:space="preserve">предоставления Муниципальной услуги </w:t>
            </w:r>
          </w:p>
        </w:tc>
        <w:tc>
          <w:tcPr>
            <w:tcW w:w="4820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lastRenderedPageBreak/>
              <w:t>Указать исчерпывающий перечень документов, содержащих повреждения</w:t>
            </w:r>
          </w:p>
        </w:tc>
      </w:tr>
      <w:tr w:rsidR="003878A8" w:rsidRPr="00F2598F" w:rsidTr="00FD1C81">
        <w:tc>
          <w:tcPr>
            <w:tcW w:w="1126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lastRenderedPageBreak/>
              <w:t>12.1.</w:t>
            </w:r>
            <w:r w:rsidR="003A7F79">
              <w:rPr>
                <w:sz w:val="24"/>
                <w:szCs w:val="24"/>
              </w:rPr>
              <w:t>6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B70868" w:rsidRDefault="00B3107A" w:rsidP="00876A90">
            <w:pPr>
              <w:pStyle w:val="11"/>
              <w:numPr>
                <w:ilvl w:val="1"/>
                <w:numId w:val="0"/>
              </w:numPr>
              <w:spacing w:line="240" w:lineRule="auto"/>
              <w:jc w:val="left"/>
              <w:rPr>
                <w:rFonts w:eastAsia="Calibri"/>
              </w:rPr>
            </w:pPr>
            <w:r>
              <w:rPr>
                <w:sz w:val="24"/>
                <w:szCs w:val="24"/>
              </w:rPr>
              <w:t>Н</w:t>
            </w:r>
            <w:r w:rsidRPr="00F2598F">
              <w:rPr>
                <w:sz w:val="24"/>
                <w:szCs w:val="24"/>
              </w:rPr>
              <w:t>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Административным регламентом)</w:t>
            </w:r>
          </w:p>
        </w:tc>
        <w:tc>
          <w:tcPr>
            <w:tcW w:w="4820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обязательные поля Запроса, не заполненные Заявителем, либо заполненные не в полном объеме, либо с нарушением требований</w:t>
            </w:r>
            <w:r w:rsidR="00103949">
              <w:rPr>
                <w:sz w:val="24"/>
                <w:szCs w:val="24"/>
              </w:rPr>
              <w:t>,</w:t>
            </w:r>
            <w:r w:rsidRPr="00F2598F">
              <w:rPr>
                <w:sz w:val="24"/>
                <w:szCs w:val="24"/>
              </w:rPr>
              <w:t xml:space="preserve"> </w:t>
            </w:r>
            <w:r w:rsidR="00103949" w:rsidRPr="00F2598F">
              <w:rPr>
                <w:sz w:val="24"/>
                <w:szCs w:val="24"/>
              </w:rPr>
              <w:t>установленны</w:t>
            </w:r>
            <w:r w:rsidR="00103949">
              <w:rPr>
                <w:sz w:val="24"/>
                <w:szCs w:val="24"/>
              </w:rPr>
              <w:t>х</w:t>
            </w:r>
            <w:r w:rsidR="00103949" w:rsidRPr="00F2598F">
              <w:rPr>
                <w:sz w:val="24"/>
                <w:szCs w:val="24"/>
              </w:rPr>
              <w:t xml:space="preserve"> </w:t>
            </w:r>
            <w:r w:rsidRPr="00F2598F">
              <w:rPr>
                <w:sz w:val="24"/>
                <w:szCs w:val="24"/>
              </w:rPr>
              <w:t>Административным регламентом</w:t>
            </w:r>
          </w:p>
        </w:tc>
      </w:tr>
      <w:tr w:rsidR="003878A8" w:rsidRPr="00F2598F" w:rsidTr="00FD1C81">
        <w:tc>
          <w:tcPr>
            <w:tcW w:w="1126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A87DAF">
              <w:rPr>
                <w:sz w:val="24"/>
                <w:szCs w:val="24"/>
              </w:rPr>
              <w:t>7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F2598F" w:rsidRDefault="00B3107A" w:rsidP="00876A90">
            <w:pPr>
              <w:pStyle w:val="111"/>
              <w:numPr>
                <w:ilvl w:val="2"/>
                <w:numId w:val="0"/>
              </w:numPr>
              <w:spacing w:line="240" w:lineRule="auto"/>
              <w:jc w:val="left"/>
            </w:pPr>
            <w:r>
              <w:rPr>
                <w:sz w:val="24"/>
                <w:szCs w:val="24"/>
              </w:rPr>
              <w:t>П</w:t>
            </w:r>
            <w:r w:rsidRPr="00F2598F">
              <w:rPr>
                <w:sz w:val="24"/>
                <w:szCs w:val="24"/>
              </w:rPr>
              <w:t>редставление электронных образов документов посредством РПГУ, не позволяющих в полном объеме прочитать текст документа и (или) распознать реквизиты документа</w:t>
            </w:r>
          </w:p>
        </w:tc>
        <w:tc>
          <w:tcPr>
            <w:tcW w:w="4820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</w:t>
            </w:r>
            <w:r w:rsidR="00563B5F">
              <w:rPr>
                <w:sz w:val="24"/>
                <w:szCs w:val="24"/>
              </w:rPr>
              <w:t>основания такого вывода</w:t>
            </w:r>
          </w:p>
        </w:tc>
      </w:tr>
      <w:tr w:rsidR="003878A8" w:rsidRPr="00F2598F" w:rsidTr="00FD1C81">
        <w:tc>
          <w:tcPr>
            <w:tcW w:w="1126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7620A1">
              <w:rPr>
                <w:sz w:val="24"/>
                <w:szCs w:val="24"/>
              </w:rPr>
              <w:t>8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760B22" w:rsidRDefault="00B3107A" w:rsidP="00876A90">
            <w:pPr>
              <w:pStyle w:val="111"/>
              <w:numPr>
                <w:ilvl w:val="2"/>
                <w:numId w:val="0"/>
              </w:numPr>
              <w:spacing w:line="240" w:lineRule="auto"/>
              <w:jc w:val="left"/>
              <w:rPr>
                <w:b/>
                <w:bCs/>
                <w:i/>
                <w:iCs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r w:rsidRPr="00F2598F">
              <w:rPr>
                <w:sz w:val="24"/>
                <w:szCs w:val="24"/>
              </w:rPr>
              <w:t>одача Запроса и иных документов в электронной форме, подписанных с использованием ЭП, не принадлежащей Заявителю или представителю Заявителя</w:t>
            </w:r>
            <w:proofErr w:type="gramEnd"/>
          </w:p>
        </w:tc>
        <w:tc>
          <w:tcPr>
            <w:tcW w:w="4820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3878A8" w:rsidRPr="00F2598F" w:rsidTr="00FD1C81">
        <w:trPr>
          <w:trHeight w:val="1363"/>
        </w:trPr>
        <w:tc>
          <w:tcPr>
            <w:tcW w:w="1126" w:type="dxa"/>
          </w:tcPr>
          <w:p w:rsidR="003878A8" w:rsidRPr="00F2598F" w:rsidRDefault="003878A8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803254">
              <w:rPr>
                <w:sz w:val="24"/>
                <w:szCs w:val="24"/>
              </w:rPr>
              <w:t>9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760B22" w:rsidRDefault="00B3107A" w:rsidP="00876A90">
            <w:pPr>
              <w:pStyle w:val="111"/>
              <w:numPr>
                <w:ilvl w:val="2"/>
                <w:numId w:val="0"/>
              </w:numPr>
              <w:spacing w:line="240" w:lineRule="auto"/>
              <w:jc w:val="left"/>
              <w:rPr>
                <w:b/>
                <w:bCs/>
                <w:i/>
                <w:iCs/>
              </w:rPr>
            </w:pPr>
            <w:r>
              <w:rPr>
                <w:sz w:val="24"/>
                <w:szCs w:val="24"/>
              </w:rPr>
              <w:t>П</w:t>
            </w:r>
            <w:r w:rsidRPr="00035B5A">
              <w:rPr>
                <w:sz w:val="24"/>
                <w:szCs w:val="24"/>
              </w:rPr>
              <w:t xml:space="preserve">оступление Запроса, аналогичного ранее зарегистрированному Запросу, срок предоставления </w:t>
            </w:r>
            <w:r>
              <w:rPr>
                <w:sz w:val="24"/>
                <w:szCs w:val="24"/>
              </w:rPr>
              <w:t>Муниципальной</w:t>
            </w:r>
            <w:r w:rsidRPr="00035B5A">
              <w:rPr>
                <w:sz w:val="24"/>
                <w:szCs w:val="24"/>
              </w:rPr>
              <w:t xml:space="preserve"> услуги по которому не истек на момент поступления такого Запроса</w:t>
            </w:r>
          </w:p>
        </w:tc>
        <w:tc>
          <w:tcPr>
            <w:tcW w:w="4820" w:type="dxa"/>
          </w:tcPr>
          <w:p w:rsidR="003878A8" w:rsidRPr="00F2598F" w:rsidRDefault="002603B1" w:rsidP="00876A9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 реквизиты ранее поданного аналогичного Запроса</w:t>
            </w:r>
          </w:p>
        </w:tc>
      </w:tr>
    </w:tbl>
    <w:p w:rsidR="003878A8" w:rsidRPr="0024311A" w:rsidRDefault="003878A8" w:rsidP="00876A90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0"/>
          <w:szCs w:val="10"/>
          <w:lang w:eastAsia="ru-RU"/>
        </w:rPr>
      </w:pPr>
    </w:p>
    <w:p w:rsidR="003878A8" w:rsidRPr="00F2598F" w:rsidRDefault="003878A8" w:rsidP="00876A90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3878A8" w:rsidRPr="00F2598F" w:rsidRDefault="003878A8" w:rsidP="00876A90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________________________________________________________</w:t>
      </w:r>
      <w:r w:rsidR="0024311A">
        <w:rPr>
          <w:rFonts w:ascii="Times New Roman" w:hAnsi="Times New Roman"/>
          <w:sz w:val="24"/>
          <w:szCs w:val="24"/>
          <w:lang w:eastAsia="ru-RU"/>
        </w:rPr>
        <w:t>_______________________________</w:t>
      </w:r>
      <w:r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</w:t>
      </w:r>
      <w:r w:rsidR="00EB16DB">
        <w:rPr>
          <w:rFonts w:ascii="Times New Roman" w:hAnsi="Times New Roman"/>
          <w:sz w:val="24"/>
          <w:szCs w:val="24"/>
          <w:lang w:eastAsia="ru-RU"/>
        </w:rPr>
        <w:t>______________________________________________</w:t>
      </w:r>
    </w:p>
    <w:p w:rsidR="003878A8" w:rsidRPr="00F2598F" w:rsidRDefault="003878A8" w:rsidP="0024311A">
      <w:pPr>
        <w:autoSpaceDE w:val="0"/>
        <w:autoSpaceDN w:val="0"/>
        <w:adjustRightInd w:val="0"/>
        <w:spacing w:after="0" w:line="240" w:lineRule="auto"/>
        <w:ind w:left="-142" w:hanging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 xml:space="preserve">(указывается информация, необходимая для устранения причин отказа в приеме документов, необходимых для предоставления </w:t>
      </w:r>
      <w:r w:rsidR="00240534">
        <w:rPr>
          <w:rFonts w:ascii="Times New Roman" w:hAnsi="Times New Roman"/>
          <w:sz w:val="24"/>
          <w:szCs w:val="24"/>
          <w:lang w:eastAsia="ru-RU"/>
        </w:rPr>
        <w:t>Муниципальной у</w:t>
      </w:r>
      <w:r w:rsidRPr="00F2598F">
        <w:rPr>
          <w:rFonts w:ascii="Times New Roman" w:hAnsi="Times New Roman"/>
          <w:sz w:val="24"/>
          <w:szCs w:val="24"/>
          <w:lang w:eastAsia="ru-RU"/>
        </w:rPr>
        <w:t>слуги, а также иная дополнительная информация при наличии)</w:t>
      </w:r>
    </w:p>
    <w:p w:rsidR="003878A8" w:rsidRPr="00F2598F" w:rsidRDefault="003878A8" w:rsidP="00876A90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876A90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876A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Уполномоченное должностное лицо </w:t>
      </w:r>
      <w:r w:rsidR="0024311A">
        <w:rPr>
          <w:rFonts w:ascii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 _______________________________________</w:t>
      </w:r>
    </w:p>
    <w:p w:rsidR="003878A8" w:rsidRPr="00F2598F" w:rsidRDefault="003878A8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   </w:t>
      </w:r>
      <w:r w:rsidR="0024311A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Pr="00F2598F">
        <w:rPr>
          <w:rFonts w:ascii="Times New Roman" w:hAnsi="Times New Roman"/>
          <w:sz w:val="24"/>
          <w:szCs w:val="24"/>
        </w:rPr>
        <w:t xml:space="preserve"> (подпись, фамилия, инициалы)</w:t>
      </w:r>
    </w:p>
    <w:p w:rsidR="003878A8" w:rsidRPr="00F2598F" w:rsidRDefault="003878A8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878A8" w:rsidRPr="00F2598F" w:rsidRDefault="003878A8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311A" w:rsidRDefault="0024311A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311A" w:rsidRDefault="0024311A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Pr="00727A43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27A43">
        <w:rPr>
          <w:rFonts w:ascii="Times New Roman" w:hAnsi="Times New Roman"/>
          <w:sz w:val="24"/>
          <w:szCs w:val="24"/>
        </w:rPr>
        <w:t>Начальник Управления образования</w:t>
      </w:r>
    </w:p>
    <w:p w:rsidR="00612E8C" w:rsidRDefault="00FD1C81" w:rsidP="00FD1C81">
      <w:pPr>
        <w:pStyle w:val="aff5"/>
        <w:spacing w:after="0" w:line="240" w:lineRule="auto"/>
        <w:jc w:val="left"/>
        <w:rPr>
          <w:szCs w:val="24"/>
        </w:rPr>
      </w:pPr>
      <w:r w:rsidRPr="00727A43">
        <w:rPr>
          <w:b w:val="0"/>
        </w:rPr>
        <w:t>____________________ И.Б. Лазарева</w:t>
      </w:r>
      <w:r w:rsidRPr="00F2598F">
        <w:rPr>
          <w:szCs w:val="24"/>
        </w:rPr>
        <w:t xml:space="preserve"> </w:t>
      </w:r>
      <w:r w:rsidR="003878A8" w:rsidRPr="00F2598F">
        <w:rPr>
          <w:szCs w:val="24"/>
        </w:rPr>
        <w:br w:type="page"/>
      </w:r>
    </w:p>
    <w:p w:rsidR="00FD1C81" w:rsidRPr="00727A43" w:rsidRDefault="00FD1C81" w:rsidP="00FD1C81">
      <w:pPr>
        <w:pStyle w:val="affff9"/>
        <w:spacing w:after="0"/>
        <w:ind w:left="5670"/>
        <w:jc w:val="left"/>
        <w:rPr>
          <w:b w:val="0"/>
          <w:szCs w:val="24"/>
        </w:rPr>
      </w:pPr>
      <w:r w:rsidRPr="00727A43">
        <w:rPr>
          <w:b w:val="0"/>
          <w:bCs w:val="0"/>
          <w:szCs w:val="24"/>
        </w:rPr>
        <w:lastRenderedPageBreak/>
        <w:t xml:space="preserve">Приложение </w:t>
      </w:r>
      <w:r w:rsidR="00E713C3">
        <w:rPr>
          <w:b w:val="0"/>
          <w:bCs w:val="0"/>
          <w:szCs w:val="24"/>
        </w:rPr>
        <w:t>6</w:t>
      </w:r>
      <w:r w:rsidRPr="00727A43">
        <w:rPr>
          <w:b w:val="0"/>
          <w:bCs w:val="0"/>
          <w:szCs w:val="24"/>
        </w:rPr>
        <w:t xml:space="preserve"> </w:t>
      </w:r>
    </w:p>
    <w:p w:rsidR="00FD1C81" w:rsidRPr="00727A43" w:rsidRDefault="00FD1C81" w:rsidP="00FD1C81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к Административному регламенту   </w:t>
      </w:r>
    </w:p>
    <w:p w:rsidR="00FD1C81" w:rsidRPr="00727A43" w:rsidRDefault="00FD1C81" w:rsidP="00FD1C81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предоставления Муниципальной услуги                                                                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«Прием в </w:t>
      </w:r>
      <w:proofErr w:type="gramStart"/>
      <w:r w:rsidRPr="00727A43">
        <w:rPr>
          <w:rFonts w:ascii="Times New Roman" w:hAnsi="Times New Roman"/>
          <w:bCs/>
          <w:sz w:val="24"/>
          <w:szCs w:val="24"/>
        </w:rPr>
        <w:t>муниципальные</w:t>
      </w:r>
      <w:proofErr w:type="gramEnd"/>
      <w:r w:rsidRPr="00727A43">
        <w:rPr>
          <w:rFonts w:ascii="Times New Roman" w:hAnsi="Times New Roman"/>
          <w:bCs/>
          <w:sz w:val="24"/>
          <w:szCs w:val="24"/>
        </w:rPr>
        <w:t xml:space="preserve"> образовательные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>организации Орехово-Зуевского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городского округа Московской области, 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реализующие дополнительные </w:t>
      </w:r>
    </w:p>
    <w:p w:rsidR="002E1F4C" w:rsidRDefault="00FD1C81" w:rsidP="00FD1C81">
      <w:pPr>
        <w:pStyle w:val="affff9"/>
        <w:spacing w:after="0"/>
        <w:ind w:left="5670"/>
        <w:jc w:val="left"/>
      </w:pPr>
      <w:r w:rsidRPr="00727A43">
        <w:rPr>
          <w:b w:val="0"/>
        </w:rPr>
        <w:t>общеобразовательные программы»</w:t>
      </w:r>
    </w:p>
    <w:p w:rsidR="002E1F4C" w:rsidRDefault="002E1F4C" w:rsidP="00876A90">
      <w:pPr>
        <w:pStyle w:val="aff5"/>
        <w:spacing w:after="0" w:line="240" w:lineRule="auto"/>
        <w:rPr>
          <w:szCs w:val="24"/>
        </w:rPr>
      </w:pPr>
    </w:p>
    <w:p w:rsidR="00612E8C" w:rsidRPr="00F2598F" w:rsidRDefault="00612E8C" w:rsidP="00876A90">
      <w:pPr>
        <w:pStyle w:val="aff5"/>
        <w:spacing w:after="0" w:line="240" w:lineRule="auto"/>
        <w:rPr>
          <w:szCs w:val="24"/>
        </w:rPr>
      </w:pPr>
    </w:p>
    <w:p w:rsidR="00612E8C" w:rsidRDefault="00612E8C" w:rsidP="00793942">
      <w:pPr>
        <w:pStyle w:val="2-"/>
      </w:pPr>
      <w:bookmarkStart w:id="297" w:name="_Toc40861800"/>
      <w:r w:rsidRPr="00F2598F">
        <w:t>Форма уведомления о назначении приемных (вступительных) испытаний</w:t>
      </w:r>
      <w:bookmarkEnd w:id="297"/>
    </w:p>
    <w:p w:rsidR="00742338" w:rsidRDefault="00742338" w:rsidP="00793942">
      <w:pPr>
        <w:pStyle w:val="2-"/>
      </w:pPr>
    </w:p>
    <w:p w:rsidR="0097555F" w:rsidRPr="00F2598F" w:rsidRDefault="0097555F" w:rsidP="00876A9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97555F" w:rsidRPr="00F2598F" w:rsidRDefault="0097555F" w:rsidP="00876A90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742338" w:rsidRPr="00F2598F" w:rsidRDefault="00742338" w:rsidP="00793942">
      <w:pPr>
        <w:pStyle w:val="2-"/>
      </w:pPr>
    </w:p>
    <w:p w:rsidR="00612E8C" w:rsidRPr="00F2598F" w:rsidRDefault="00612E8C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2E8C" w:rsidRPr="00F2598F" w:rsidRDefault="00612E8C" w:rsidP="00876A9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уведомляем Вас о </w:t>
      </w:r>
      <w:r w:rsidRPr="00F2598F">
        <w:rPr>
          <w:rFonts w:ascii="Times New Roman" w:hAnsi="Times New Roman"/>
          <w:sz w:val="24"/>
          <w:szCs w:val="24"/>
        </w:rPr>
        <w:t>том, что кандидат 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F2598F">
        <w:rPr>
          <w:rFonts w:ascii="Times New Roman" w:hAnsi="Times New Roman"/>
          <w:sz w:val="24"/>
          <w:szCs w:val="24"/>
        </w:rPr>
        <w:t>______________ 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F2598F">
        <w:rPr>
          <w:rFonts w:ascii="Times New Roman" w:hAnsi="Times New Roman"/>
          <w:sz w:val="24"/>
          <w:szCs w:val="24"/>
        </w:rPr>
        <w:t>_____________ (ФИО кандидата)</w:t>
      </w:r>
    </w:p>
    <w:p w:rsidR="00612E8C" w:rsidRPr="00F2598F" w:rsidRDefault="00612E8C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на зачисление по </w:t>
      </w:r>
      <w:r w:rsidR="00EE499D">
        <w:rPr>
          <w:rFonts w:ascii="Times New Roman" w:hAnsi="Times New Roman"/>
          <w:sz w:val="24"/>
          <w:szCs w:val="24"/>
        </w:rPr>
        <w:t>Запросу</w:t>
      </w:r>
      <w:r w:rsidR="00EE499D" w:rsidRPr="00F2598F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 xml:space="preserve">№ ______________________ </w:t>
      </w:r>
      <w:proofErr w:type="gramStart"/>
      <w:r w:rsidRPr="00F2598F">
        <w:rPr>
          <w:rFonts w:ascii="Times New Roman" w:hAnsi="Times New Roman"/>
          <w:sz w:val="24"/>
          <w:szCs w:val="24"/>
        </w:rPr>
        <w:t>допущен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к прохождению приемных (вступительных) испытаний.</w:t>
      </w:r>
      <w:r w:rsidR="00E401E2">
        <w:rPr>
          <w:rFonts w:ascii="Times New Roman" w:hAnsi="Times New Roman"/>
          <w:sz w:val="24"/>
          <w:szCs w:val="24"/>
        </w:rPr>
        <w:t xml:space="preserve"> Дата приемных (вступительных) </w:t>
      </w:r>
      <w:r w:rsidR="00346D0F">
        <w:rPr>
          <w:rFonts w:ascii="Times New Roman" w:hAnsi="Times New Roman"/>
          <w:sz w:val="24"/>
          <w:szCs w:val="24"/>
        </w:rPr>
        <w:t>испытаний: _</w:t>
      </w:r>
      <w:r w:rsidR="00E401E2">
        <w:rPr>
          <w:rFonts w:ascii="Times New Roman" w:hAnsi="Times New Roman"/>
          <w:sz w:val="24"/>
          <w:szCs w:val="24"/>
        </w:rPr>
        <w:t xml:space="preserve">___________, время </w:t>
      </w:r>
      <w:r w:rsidR="00346D0F">
        <w:rPr>
          <w:rFonts w:ascii="Times New Roman" w:hAnsi="Times New Roman"/>
          <w:sz w:val="24"/>
          <w:szCs w:val="24"/>
        </w:rPr>
        <w:t>проведения: _</w:t>
      </w:r>
      <w:r w:rsidR="00E401E2">
        <w:rPr>
          <w:rFonts w:ascii="Times New Roman" w:hAnsi="Times New Roman"/>
          <w:sz w:val="24"/>
          <w:szCs w:val="24"/>
        </w:rPr>
        <w:t>_________</w:t>
      </w:r>
      <w:r w:rsidR="00C2273D">
        <w:rPr>
          <w:rFonts w:ascii="Times New Roman" w:hAnsi="Times New Roman"/>
          <w:sz w:val="24"/>
          <w:szCs w:val="24"/>
        </w:rPr>
        <w:t>, адрес: __________________________________________________________.</w:t>
      </w:r>
    </w:p>
    <w:p w:rsidR="00612E8C" w:rsidRPr="00F2598F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Для прохождения приемных (вступительных) испытаний необходимо предоставить оригиналы документов:</w:t>
      </w:r>
    </w:p>
    <w:p w:rsidR="00612E8C" w:rsidRPr="00F2598F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1. Документ, удостоверяющий личность Заявителя;</w:t>
      </w:r>
    </w:p>
    <w:p w:rsidR="00612E8C" w:rsidRPr="00F2598F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2598F">
        <w:rPr>
          <w:rFonts w:ascii="Times New Roman" w:hAnsi="Times New Roman"/>
          <w:sz w:val="24"/>
          <w:szCs w:val="24"/>
        </w:rPr>
        <w:t xml:space="preserve">. Документы об отсутствии </w:t>
      </w:r>
      <w:r w:rsidR="008B3870">
        <w:rPr>
          <w:rFonts w:ascii="Times New Roman" w:hAnsi="Times New Roman"/>
          <w:sz w:val="24"/>
          <w:szCs w:val="24"/>
        </w:rPr>
        <w:t xml:space="preserve">медицинских </w:t>
      </w:r>
      <w:r w:rsidRPr="00F2598F">
        <w:rPr>
          <w:rFonts w:ascii="Times New Roman" w:hAnsi="Times New Roman"/>
          <w:sz w:val="24"/>
          <w:szCs w:val="24"/>
        </w:rPr>
        <w:t>противопоказаний для занятий отдельными видами искусства, физической культурой и спортом;</w:t>
      </w:r>
    </w:p>
    <w:p w:rsidR="00612E8C" w:rsidRPr="00F2598F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2598F">
        <w:rPr>
          <w:rFonts w:ascii="Times New Roman" w:hAnsi="Times New Roman"/>
          <w:sz w:val="24"/>
          <w:szCs w:val="24"/>
        </w:rPr>
        <w:t xml:space="preserve">. Документ, удостоверяющий личность представителя Заявителя, в случае обращения за предоставлением </w:t>
      </w:r>
      <w:r w:rsidR="008B3870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Заявителя;</w:t>
      </w:r>
    </w:p>
    <w:p w:rsidR="003A26F7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2598F">
        <w:rPr>
          <w:rFonts w:ascii="Times New Roman" w:hAnsi="Times New Roman"/>
          <w:sz w:val="24"/>
          <w:szCs w:val="24"/>
        </w:rPr>
        <w:t xml:space="preserve">. Документ, удостоверяющий полномочия представителя Заявителя, в случае обращения за предоставлением </w:t>
      </w:r>
      <w:r w:rsidR="008B3870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</w:t>
      </w:r>
      <w:r w:rsidR="003A26F7">
        <w:rPr>
          <w:rFonts w:ascii="Times New Roman" w:hAnsi="Times New Roman"/>
          <w:sz w:val="24"/>
          <w:szCs w:val="24"/>
        </w:rPr>
        <w:t>;</w:t>
      </w:r>
    </w:p>
    <w:p w:rsidR="00612E8C" w:rsidRPr="000F54AA" w:rsidRDefault="003A26F7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54AA">
        <w:rPr>
          <w:rFonts w:ascii="Times New Roman" w:hAnsi="Times New Roman"/>
          <w:sz w:val="24"/>
          <w:szCs w:val="24"/>
        </w:rPr>
        <w:t xml:space="preserve">5. </w:t>
      </w:r>
      <w:r w:rsidR="000F54AA" w:rsidRPr="000F54AA">
        <w:rPr>
          <w:rFonts w:ascii="Times New Roman" w:hAnsi="Times New Roman"/>
          <w:sz w:val="24"/>
          <w:szCs w:val="24"/>
        </w:rPr>
        <w:t>Копию свидетельства о рождении кандидата на обучение или копия паспорта кандидата на обучение (при наличии).</w:t>
      </w:r>
    </w:p>
    <w:p w:rsidR="00612E8C" w:rsidRDefault="00612E8C" w:rsidP="00876A90">
      <w:pPr>
        <w:spacing w:after="0" w:line="240" w:lineRule="auto"/>
        <w:jc w:val="both"/>
      </w:pPr>
      <w:r w:rsidRPr="00F2598F">
        <w:rPr>
          <w:rFonts w:ascii="Times New Roman" w:hAnsi="Times New Roman"/>
          <w:sz w:val="24"/>
          <w:szCs w:val="24"/>
        </w:rPr>
        <w:tab/>
        <w:t xml:space="preserve">В случае неявки для прохождения </w:t>
      </w:r>
      <w:r w:rsidR="008B3870">
        <w:rPr>
          <w:rFonts w:ascii="Times New Roman" w:hAnsi="Times New Roman"/>
          <w:sz w:val="24"/>
          <w:szCs w:val="24"/>
        </w:rPr>
        <w:t>приемных (</w:t>
      </w:r>
      <w:r w:rsidRPr="00F2598F">
        <w:rPr>
          <w:rFonts w:ascii="Times New Roman" w:hAnsi="Times New Roman"/>
          <w:sz w:val="24"/>
          <w:szCs w:val="24"/>
        </w:rPr>
        <w:t>вступительных</w:t>
      </w:r>
      <w:r w:rsidR="008B3870">
        <w:rPr>
          <w:rFonts w:ascii="Times New Roman" w:hAnsi="Times New Roman"/>
          <w:sz w:val="24"/>
          <w:szCs w:val="24"/>
        </w:rPr>
        <w:t>)</w:t>
      </w:r>
      <w:r w:rsidRPr="00F2598F">
        <w:rPr>
          <w:rFonts w:ascii="Times New Roman" w:hAnsi="Times New Roman"/>
          <w:sz w:val="24"/>
          <w:szCs w:val="24"/>
        </w:rPr>
        <w:t xml:space="preserve"> испытаний в назначенную дату либо несоответствия поступающего критериям отбора при прохождении </w:t>
      </w:r>
      <w:r w:rsidR="008B3870">
        <w:rPr>
          <w:rFonts w:ascii="Times New Roman" w:hAnsi="Times New Roman"/>
          <w:sz w:val="24"/>
          <w:szCs w:val="24"/>
        </w:rPr>
        <w:t>приемных (</w:t>
      </w:r>
      <w:r w:rsidRPr="00F2598F">
        <w:rPr>
          <w:rFonts w:ascii="Times New Roman" w:hAnsi="Times New Roman"/>
          <w:sz w:val="24"/>
          <w:szCs w:val="24"/>
        </w:rPr>
        <w:t>вступительных</w:t>
      </w:r>
      <w:r w:rsidR="008B3870">
        <w:rPr>
          <w:rFonts w:ascii="Times New Roman" w:hAnsi="Times New Roman"/>
          <w:sz w:val="24"/>
          <w:szCs w:val="24"/>
        </w:rPr>
        <w:t>)</w:t>
      </w:r>
      <w:r w:rsidRPr="00F2598F">
        <w:rPr>
          <w:rFonts w:ascii="Times New Roman" w:hAnsi="Times New Roman"/>
          <w:sz w:val="24"/>
          <w:szCs w:val="24"/>
        </w:rPr>
        <w:t xml:space="preserve"> испытаний, Ваш </w:t>
      </w:r>
      <w:r w:rsidR="008B3870">
        <w:rPr>
          <w:rFonts w:ascii="Times New Roman" w:hAnsi="Times New Roman"/>
          <w:sz w:val="24"/>
          <w:szCs w:val="24"/>
        </w:rPr>
        <w:t>Запрос</w:t>
      </w:r>
      <w:r w:rsidR="008B3870" w:rsidRPr="00F2598F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будет переведен в статус «Отказано», место будет предоставлено следующему заявителю в очереди.</w:t>
      </w:r>
    </w:p>
    <w:p w:rsidR="00D015EE" w:rsidRDefault="00D015EE" w:rsidP="00876A90">
      <w:pPr>
        <w:pStyle w:val="aff5"/>
        <w:spacing w:after="0" w:line="240" w:lineRule="auto"/>
        <w:jc w:val="left"/>
        <w:rPr>
          <w:b w:val="0"/>
          <w:szCs w:val="24"/>
        </w:rPr>
      </w:pPr>
    </w:p>
    <w:p w:rsidR="00D015EE" w:rsidRPr="00F2598F" w:rsidRDefault="00D015EE" w:rsidP="00876A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="0024311A">
        <w:rPr>
          <w:rFonts w:ascii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 _______________________________________</w:t>
      </w:r>
    </w:p>
    <w:p w:rsidR="00D015EE" w:rsidRPr="00F2598F" w:rsidRDefault="00D015EE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  (подпись, фамилия, инициалы)</w:t>
      </w:r>
    </w:p>
    <w:p w:rsidR="00D015EE" w:rsidRPr="00F2598F" w:rsidRDefault="00D015EE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015EE" w:rsidRPr="00F2598F" w:rsidRDefault="00D015EE" w:rsidP="00876A90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D015EE" w:rsidRDefault="00D015EE" w:rsidP="00876A90">
      <w:pPr>
        <w:pStyle w:val="aff5"/>
        <w:spacing w:after="0" w:line="240" w:lineRule="auto"/>
        <w:jc w:val="left"/>
        <w:rPr>
          <w:b w:val="0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1C81" w:rsidRPr="00727A43" w:rsidRDefault="00FD1C81" w:rsidP="00FD1C81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27A43">
        <w:rPr>
          <w:rFonts w:ascii="Times New Roman" w:hAnsi="Times New Roman"/>
          <w:sz w:val="24"/>
          <w:szCs w:val="24"/>
        </w:rPr>
        <w:t>Начальник Управления образования</w:t>
      </w:r>
    </w:p>
    <w:p w:rsidR="00FD1C81" w:rsidRDefault="00FD1C81" w:rsidP="00FD1C81">
      <w:pPr>
        <w:pStyle w:val="aff5"/>
        <w:spacing w:after="0" w:line="240" w:lineRule="auto"/>
        <w:jc w:val="left"/>
        <w:rPr>
          <w:b w:val="0"/>
          <w:szCs w:val="24"/>
        </w:rPr>
        <w:sectPr w:rsidR="00FD1C81" w:rsidSect="00B240D7">
          <w:headerReference w:type="default" r:id="rId21"/>
          <w:footerReference w:type="default" r:id="rId22"/>
          <w:pgSz w:w="11906" w:h="16838" w:code="9"/>
          <w:pgMar w:top="1134" w:right="566" w:bottom="1134" w:left="993" w:header="720" w:footer="720" w:gutter="0"/>
          <w:cols w:space="720"/>
          <w:noEndnote/>
          <w:docGrid w:linePitch="299"/>
        </w:sectPr>
      </w:pPr>
      <w:r w:rsidRPr="00727A43">
        <w:rPr>
          <w:b w:val="0"/>
        </w:rPr>
        <w:t>____________________ И.Б. Лазарева</w:t>
      </w:r>
    </w:p>
    <w:p w:rsidR="00FD1C81" w:rsidRPr="00727A43" w:rsidRDefault="00FD1C81" w:rsidP="00FD1C81">
      <w:pPr>
        <w:pStyle w:val="affff9"/>
        <w:spacing w:after="0"/>
        <w:ind w:left="5670"/>
        <w:jc w:val="left"/>
        <w:rPr>
          <w:b w:val="0"/>
          <w:szCs w:val="24"/>
        </w:rPr>
      </w:pPr>
      <w:r w:rsidRPr="00727A43">
        <w:rPr>
          <w:b w:val="0"/>
          <w:bCs w:val="0"/>
          <w:szCs w:val="24"/>
        </w:rPr>
        <w:lastRenderedPageBreak/>
        <w:t xml:space="preserve">Приложение </w:t>
      </w:r>
      <w:r w:rsidR="00E713C3">
        <w:rPr>
          <w:b w:val="0"/>
          <w:bCs w:val="0"/>
          <w:szCs w:val="24"/>
        </w:rPr>
        <w:t>7</w:t>
      </w:r>
    </w:p>
    <w:p w:rsidR="00FD1C81" w:rsidRPr="00727A43" w:rsidRDefault="00FD1C81" w:rsidP="00FD1C81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к Административному регламенту   </w:t>
      </w:r>
    </w:p>
    <w:p w:rsidR="00FD1C81" w:rsidRPr="00727A43" w:rsidRDefault="00FD1C81" w:rsidP="00FD1C81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предоставления Муниципальной услуги                                                                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«Прием в </w:t>
      </w:r>
      <w:proofErr w:type="gramStart"/>
      <w:r w:rsidRPr="00727A43">
        <w:rPr>
          <w:rFonts w:ascii="Times New Roman" w:hAnsi="Times New Roman"/>
          <w:bCs/>
          <w:sz w:val="24"/>
          <w:szCs w:val="24"/>
        </w:rPr>
        <w:t>муниципальные</w:t>
      </w:r>
      <w:proofErr w:type="gramEnd"/>
      <w:r w:rsidRPr="00727A43">
        <w:rPr>
          <w:rFonts w:ascii="Times New Roman" w:hAnsi="Times New Roman"/>
          <w:bCs/>
          <w:sz w:val="24"/>
          <w:szCs w:val="24"/>
        </w:rPr>
        <w:t xml:space="preserve"> образовательные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>организации Орехово-Зуевского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городского округа Московской области, 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реализующие дополнительные </w:t>
      </w:r>
    </w:p>
    <w:p w:rsidR="002E1F4C" w:rsidRDefault="00FD1C81" w:rsidP="00FD1C81">
      <w:pPr>
        <w:pStyle w:val="affff9"/>
        <w:spacing w:after="0"/>
        <w:ind w:left="5670"/>
        <w:jc w:val="left"/>
        <w:rPr>
          <w:szCs w:val="24"/>
        </w:rPr>
      </w:pPr>
      <w:r w:rsidRPr="00727A43">
        <w:rPr>
          <w:b w:val="0"/>
        </w:rPr>
        <w:t>общеобразовательные программы»</w:t>
      </w:r>
    </w:p>
    <w:p w:rsidR="00612E8C" w:rsidRDefault="00612E8C" w:rsidP="00793942">
      <w:pPr>
        <w:pStyle w:val="2-"/>
      </w:pPr>
    </w:p>
    <w:p w:rsidR="00612E8C" w:rsidRPr="00F2598F" w:rsidRDefault="00612E8C" w:rsidP="00793942">
      <w:pPr>
        <w:pStyle w:val="2-"/>
      </w:pPr>
      <w:bookmarkStart w:id="298" w:name="_Toc40861802"/>
      <w:r w:rsidRPr="00F2598F">
        <w:t xml:space="preserve">Форма уведомления </w:t>
      </w:r>
      <w:proofErr w:type="gramStart"/>
      <w:r w:rsidRPr="00F2598F">
        <w:t xml:space="preserve">о посещении </w:t>
      </w:r>
      <w:r w:rsidR="00031B8B">
        <w:t>Организации</w:t>
      </w:r>
      <w:r w:rsidR="00AC1877" w:rsidRPr="00F2598F">
        <w:t xml:space="preserve"> </w:t>
      </w:r>
      <w:r w:rsidRPr="00F2598F">
        <w:t>для подписания</w:t>
      </w:r>
      <w:r>
        <w:t xml:space="preserve"> д</w:t>
      </w:r>
      <w:r w:rsidRPr="00F2598F">
        <w:t xml:space="preserve">оговора об образовании на обучение по дополнительным </w:t>
      </w:r>
      <w:r>
        <w:t xml:space="preserve">общеобразовательным </w:t>
      </w:r>
      <w:r w:rsidRPr="00F2598F">
        <w:t>программам</w:t>
      </w:r>
      <w:bookmarkEnd w:id="298"/>
      <w:proofErr w:type="gramEnd"/>
      <w:r w:rsidRPr="00F2598F">
        <w:t xml:space="preserve"> </w:t>
      </w:r>
    </w:p>
    <w:p w:rsidR="00612E8C" w:rsidRPr="00AE6D41" w:rsidRDefault="00612E8C" w:rsidP="00876A90">
      <w:pPr>
        <w:pStyle w:val="aff5"/>
        <w:spacing w:after="0" w:line="240" w:lineRule="auto"/>
        <w:rPr>
          <w:b w:val="0"/>
          <w:szCs w:val="24"/>
        </w:rPr>
      </w:pPr>
      <w:r w:rsidRPr="00AE6D41">
        <w:rPr>
          <w:b w:val="0"/>
          <w:szCs w:val="24"/>
        </w:rPr>
        <w:t xml:space="preserve">(оформляется на официальном бланке </w:t>
      </w:r>
      <w:r w:rsidR="00031B8B">
        <w:rPr>
          <w:b w:val="0"/>
          <w:szCs w:val="24"/>
        </w:rPr>
        <w:t>Организации</w:t>
      </w:r>
      <w:r w:rsidRPr="00AE6D41">
        <w:rPr>
          <w:b w:val="0"/>
          <w:szCs w:val="24"/>
        </w:rPr>
        <w:t>)</w:t>
      </w:r>
    </w:p>
    <w:p w:rsidR="00612E8C" w:rsidRDefault="00612E8C" w:rsidP="00876A90">
      <w:pPr>
        <w:spacing w:after="0" w:line="240" w:lineRule="auto"/>
        <w:ind w:firstLine="709"/>
        <w:jc w:val="right"/>
        <w:rPr>
          <w:rFonts w:ascii="Times New Roman" w:hAnsi="Times New Roman"/>
          <w:spacing w:val="-3"/>
          <w:sz w:val="24"/>
          <w:szCs w:val="24"/>
        </w:rPr>
      </w:pPr>
    </w:p>
    <w:p w:rsidR="00DD74A0" w:rsidRPr="00F2598F" w:rsidRDefault="00DD74A0" w:rsidP="00876A9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DD74A0" w:rsidRPr="00F2598F" w:rsidRDefault="00DD74A0" w:rsidP="00876A90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DD74A0" w:rsidRPr="00F2598F" w:rsidRDefault="00DD74A0" w:rsidP="00876A90">
      <w:pPr>
        <w:spacing w:after="0" w:line="240" w:lineRule="auto"/>
        <w:ind w:firstLine="709"/>
        <w:jc w:val="right"/>
        <w:rPr>
          <w:rFonts w:ascii="Times New Roman" w:hAnsi="Times New Roman"/>
          <w:spacing w:val="-3"/>
          <w:sz w:val="24"/>
          <w:szCs w:val="24"/>
        </w:rPr>
      </w:pPr>
    </w:p>
    <w:p w:rsidR="00612E8C" w:rsidRPr="00F2598F" w:rsidRDefault="00612E8C" w:rsidP="00876A90">
      <w:pPr>
        <w:spacing w:after="0" w:line="240" w:lineRule="auto"/>
        <w:jc w:val="center"/>
        <w:rPr>
          <w:rFonts w:ascii="Times New Roman" w:hAnsi="Times New Roman"/>
          <w:b/>
          <w:spacing w:val="-3"/>
          <w:sz w:val="24"/>
          <w:szCs w:val="24"/>
        </w:rPr>
      </w:pPr>
      <w:r w:rsidRPr="00F2598F">
        <w:rPr>
          <w:rFonts w:ascii="Times New Roman" w:hAnsi="Times New Roman"/>
          <w:b/>
          <w:spacing w:val="-3"/>
          <w:sz w:val="24"/>
          <w:szCs w:val="24"/>
        </w:rPr>
        <w:t>Уведомление</w:t>
      </w:r>
    </w:p>
    <w:p w:rsidR="00612E8C" w:rsidRPr="00F2598F" w:rsidRDefault="00612E8C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«___»____________ 20 __ г.</w:t>
      </w:r>
      <w:r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ab/>
        <w:t xml:space="preserve">                             №______________</w:t>
      </w:r>
    </w:p>
    <w:p w:rsidR="00612E8C" w:rsidRPr="00031B8B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612E8C" w:rsidRPr="00F2598F" w:rsidRDefault="00612E8C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612E8C" w:rsidRPr="00F2598F" w:rsidRDefault="00612E8C" w:rsidP="00876A90">
      <w:pPr>
        <w:pStyle w:val="2f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031B8B">
        <w:rPr>
          <w:rFonts w:ascii="Times New Roman" w:hAnsi="Times New Roman" w:cs="Times New Roman"/>
          <w:sz w:val="24"/>
          <w:szCs w:val="24"/>
        </w:rPr>
        <w:t>Организации</w:t>
      </w:r>
      <w:r w:rsidRPr="00F2598F">
        <w:rPr>
          <w:rFonts w:ascii="Times New Roman" w:hAnsi="Times New Roman" w:cs="Times New Roman"/>
          <w:sz w:val="24"/>
          <w:szCs w:val="24"/>
        </w:rPr>
        <w:t>)</w:t>
      </w:r>
    </w:p>
    <w:p w:rsidR="00612E8C" w:rsidRPr="00031B8B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612E8C" w:rsidRPr="00F2598F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По итогам рассмотрения </w:t>
      </w:r>
      <w:r w:rsidR="00111C83">
        <w:rPr>
          <w:rFonts w:ascii="Times New Roman" w:hAnsi="Times New Roman"/>
          <w:sz w:val="24"/>
          <w:szCs w:val="24"/>
        </w:rPr>
        <w:t>Запроса</w:t>
      </w:r>
      <w:r w:rsidRPr="00F2598F">
        <w:rPr>
          <w:rFonts w:ascii="Times New Roman" w:hAnsi="Times New Roman"/>
          <w:sz w:val="24"/>
          <w:szCs w:val="24"/>
        </w:rPr>
        <w:t>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612E8C" w:rsidRPr="00F2598F" w:rsidRDefault="00612E8C" w:rsidP="00876A90">
      <w:pPr>
        <w:pStyle w:val="2f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2598F">
        <w:rPr>
          <w:rFonts w:ascii="Times New Roman" w:hAnsi="Times New Roman" w:cs="Times New Roman"/>
          <w:sz w:val="24"/>
          <w:szCs w:val="24"/>
        </w:rPr>
        <w:t xml:space="preserve">          (фамилия, имя, отчество, место жительства Заявителя)</w:t>
      </w:r>
    </w:p>
    <w:p w:rsidR="00612E8C" w:rsidRPr="00F2598F" w:rsidRDefault="00612E8C" w:rsidP="00876A90">
      <w:pPr>
        <w:pStyle w:val="2f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612E8C" w:rsidRPr="00F2598F" w:rsidRDefault="00612E8C" w:rsidP="00876A90">
      <w:pPr>
        <w:pStyle w:val="2f5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612E8C" w:rsidRPr="00F2598F" w:rsidRDefault="00612E8C" w:rsidP="00876A9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принято решение о </w:t>
      </w:r>
      <w:r w:rsidRPr="00F2598F">
        <w:rPr>
          <w:rFonts w:ascii="Times New Roman" w:hAnsi="Times New Roman"/>
          <w:bCs/>
          <w:sz w:val="24"/>
          <w:szCs w:val="24"/>
        </w:rPr>
        <w:t>предоставлении Муниципальной услуги «</w:t>
      </w:r>
      <w:r w:rsidR="00031B8B" w:rsidRPr="00031B8B">
        <w:rPr>
          <w:rFonts w:ascii="Times New Roman" w:hAnsi="Times New Roman"/>
          <w:bCs/>
          <w:sz w:val="24"/>
          <w:szCs w:val="24"/>
        </w:rPr>
        <w:t xml:space="preserve">Прием в муниципальные образовательные организации Орехово-Зуевского городского округа Московской области, реализующие дополнительные </w:t>
      </w:r>
      <w:r w:rsidR="00031B8B" w:rsidRPr="00031B8B">
        <w:rPr>
          <w:rFonts w:ascii="Times New Roman" w:hAnsi="Times New Roman"/>
          <w:sz w:val="24"/>
          <w:szCs w:val="24"/>
        </w:rPr>
        <w:t>общеобразовательные программы</w:t>
      </w:r>
      <w:r w:rsidRPr="00F2598F">
        <w:rPr>
          <w:rFonts w:ascii="Times New Roman" w:hAnsi="Times New Roman"/>
          <w:bCs/>
          <w:sz w:val="24"/>
          <w:szCs w:val="24"/>
        </w:rPr>
        <w:t>» гр. ________________________.</w:t>
      </w:r>
    </w:p>
    <w:p w:rsidR="00612E8C" w:rsidRPr="00F2598F" w:rsidRDefault="00612E8C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</w:t>
      </w:r>
      <w:r w:rsidRPr="00F2598F">
        <w:rPr>
          <w:rFonts w:ascii="Times New Roman" w:hAnsi="Times New Roman"/>
          <w:bCs/>
          <w:sz w:val="24"/>
          <w:szCs w:val="24"/>
        </w:rPr>
        <w:t xml:space="preserve">                                 </w:t>
      </w:r>
      <w:r w:rsidR="00031B8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</w:t>
      </w:r>
      <w:r w:rsidRPr="00F2598F">
        <w:rPr>
          <w:rFonts w:ascii="Times New Roman" w:hAnsi="Times New Roman"/>
          <w:bCs/>
          <w:sz w:val="24"/>
          <w:szCs w:val="24"/>
        </w:rPr>
        <w:t xml:space="preserve"> (фамилия, инициалы)</w:t>
      </w:r>
      <w:r w:rsidRPr="00F2598F">
        <w:rPr>
          <w:rFonts w:ascii="Times New Roman" w:hAnsi="Times New Roman"/>
          <w:bCs/>
          <w:sz w:val="24"/>
          <w:szCs w:val="24"/>
        </w:rPr>
        <w:br/>
      </w:r>
    </w:p>
    <w:p w:rsidR="00612E8C" w:rsidRPr="00F2598F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Для заключения с </w:t>
      </w:r>
      <w:r w:rsidR="00031B8B">
        <w:rPr>
          <w:rFonts w:ascii="Times New Roman" w:hAnsi="Times New Roman"/>
          <w:sz w:val="24"/>
          <w:szCs w:val="24"/>
        </w:rPr>
        <w:t>Организацией</w:t>
      </w:r>
      <w:r w:rsidRPr="00F2598F">
        <w:rPr>
          <w:rFonts w:ascii="Times New Roman" w:hAnsi="Times New Roman"/>
          <w:sz w:val="24"/>
          <w:szCs w:val="24"/>
        </w:rPr>
        <w:t xml:space="preserve"> договора об образовании необходимо в течение </w:t>
      </w:r>
      <w:r w:rsidR="00954C06">
        <w:rPr>
          <w:rFonts w:ascii="Times New Roman" w:hAnsi="Times New Roman"/>
          <w:sz w:val="24"/>
          <w:szCs w:val="24"/>
        </w:rPr>
        <w:t>4</w:t>
      </w:r>
      <w:r w:rsidR="00AE6D41">
        <w:rPr>
          <w:rFonts w:ascii="Times New Roman" w:hAnsi="Times New Roman"/>
          <w:sz w:val="24"/>
          <w:szCs w:val="24"/>
        </w:rPr>
        <w:t xml:space="preserve"> (Четырех)</w:t>
      </w:r>
      <w:r w:rsidRPr="00F2598F">
        <w:rPr>
          <w:rFonts w:ascii="Times New Roman" w:hAnsi="Times New Roman"/>
          <w:sz w:val="24"/>
          <w:szCs w:val="24"/>
        </w:rPr>
        <w:t xml:space="preserve"> рабочих дней в часы приема______________________ посетить </w:t>
      </w:r>
      <w:r w:rsidR="00031B8B">
        <w:rPr>
          <w:rFonts w:ascii="Times New Roman" w:hAnsi="Times New Roman"/>
          <w:sz w:val="24"/>
          <w:szCs w:val="24"/>
        </w:rPr>
        <w:t>Организацию</w:t>
      </w:r>
      <w:r w:rsidRPr="00F2598F">
        <w:rPr>
          <w:rFonts w:ascii="Times New Roman" w:hAnsi="Times New Roman"/>
          <w:sz w:val="24"/>
          <w:szCs w:val="24"/>
        </w:rPr>
        <w:t xml:space="preserve"> и предоставить оригиналы документов:</w:t>
      </w:r>
    </w:p>
    <w:p w:rsidR="00612E8C" w:rsidRPr="00F2598F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1. Документ, удостоверяющий личность Заявителя;</w:t>
      </w:r>
    </w:p>
    <w:p w:rsidR="00612E8C" w:rsidRPr="00F2598F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2. Свидетельство о рождении несовершеннолетнего либо документ, удостоверяющий личность несовершеннолетнего;</w:t>
      </w:r>
    </w:p>
    <w:p w:rsidR="00612E8C" w:rsidRPr="00F2598F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3. Медицинская справка об отсутствии противопоказаний для занятий отдельными видами искусства;</w:t>
      </w:r>
    </w:p>
    <w:p w:rsidR="00612E8C" w:rsidRPr="00F2598F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4. Документ, удостоверяющий личность представителя Заявителя, в случае обращения </w:t>
      </w:r>
      <w:r>
        <w:rPr>
          <w:rFonts w:ascii="Times New Roman" w:hAnsi="Times New Roman"/>
          <w:sz w:val="24"/>
          <w:szCs w:val="24"/>
        </w:rPr>
        <w:br/>
      </w:r>
      <w:r w:rsidRPr="00F2598F">
        <w:rPr>
          <w:rFonts w:ascii="Times New Roman" w:hAnsi="Times New Roman"/>
          <w:sz w:val="24"/>
          <w:szCs w:val="24"/>
        </w:rPr>
        <w:t xml:space="preserve">за предоставлением </w:t>
      </w:r>
      <w:r w:rsidR="00111C83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Заявителя;</w:t>
      </w:r>
    </w:p>
    <w:p w:rsidR="00612E8C" w:rsidRPr="00F2598F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5. Документ, удостоверяющий полномочия представителя Заявителя, в случае обращения </w:t>
      </w:r>
      <w:r>
        <w:rPr>
          <w:rFonts w:ascii="Times New Roman" w:hAnsi="Times New Roman"/>
          <w:sz w:val="24"/>
          <w:szCs w:val="24"/>
        </w:rPr>
        <w:br/>
      </w:r>
      <w:r w:rsidRPr="00F2598F">
        <w:rPr>
          <w:rFonts w:ascii="Times New Roman" w:hAnsi="Times New Roman"/>
          <w:sz w:val="24"/>
          <w:szCs w:val="24"/>
        </w:rPr>
        <w:t xml:space="preserve">за предоставлением </w:t>
      </w:r>
      <w:r w:rsidR="00111C83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Заявителя.</w:t>
      </w:r>
    </w:p>
    <w:p w:rsidR="00612E8C" w:rsidRPr="00F2598F" w:rsidRDefault="00612E8C" w:rsidP="00876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2E8C" w:rsidRPr="00F2598F" w:rsidRDefault="00612E8C" w:rsidP="00876A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="00031B8B">
        <w:rPr>
          <w:rFonts w:ascii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 _______________________________________</w:t>
      </w:r>
    </w:p>
    <w:p w:rsidR="00612E8C" w:rsidRPr="00F2598F" w:rsidRDefault="00612E8C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    (подпись, фамилия, инициалы)</w:t>
      </w:r>
    </w:p>
    <w:p w:rsidR="00612E8C" w:rsidRDefault="00612E8C" w:rsidP="00876A9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12E8C" w:rsidRPr="00F2598F" w:rsidRDefault="00612E8C" w:rsidP="00876A90">
      <w:pPr>
        <w:spacing w:after="0" w:line="240" w:lineRule="auto"/>
        <w:ind w:firstLine="709"/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612E8C" w:rsidRDefault="00612E8C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1B8B" w:rsidRDefault="00031B8B" w:rsidP="00031B8B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27A43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ачальник Управления образования</w:t>
      </w:r>
    </w:p>
    <w:p w:rsidR="00031B8B" w:rsidRPr="00031B8B" w:rsidRDefault="00031B8B" w:rsidP="00031B8B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031B8B" w:rsidRPr="00031B8B" w:rsidSect="00B240D7">
          <w:pgSz w:w="11906" w:h="16838" w:code="9"/>
          <w:pgMar w:top="1134" w:right="566" w:bottom="1134" w:left="993" w:header="720" w:footer="720" w:gutter="0"/>
          <w:cols w:space="720"/>
          <w:noEndnote/>
          <w:docGrid w:linePitch="299"/>
        </w:sectPr>
      </w:pPr>
      <w:r w:rsidRPr="00031B8B">
        <w:rPr>
          <w:rFonts w:ascii="Times New Roman" w:hAnsi="Times New Roman"/>
          <w:sz w:val="24"/>
          <w:szCs w:val="24"/>
        </w:rPr>
        <w:t>____________________ И.Б. Лазарева</w:t>
      </w:r>
    </w:p>
    <w:p w:rsidR="00FD1C81" w:rsidRPr="00727A43" w:rsidRDefault="00FD1C81" w:rsidP="00FD1C81">
      <w:pPr>
        <w:pStyle w:val="affff9"/>
        <w:spacing w:after="0"/>
        <w:ind w:left="5670"/>
        <w:jc w:val="left"/>
        <w:rPr>
          <w:b w:val="0"/>
          <w:szCs w:val="24"/>
        </w:rPr>
      </w:pPr>
      <w:r w:rsidRPr="00727A43">
        <w:rPr>
          <w:b w:val="0"/>
          <w:bCs w:val="0"/>
          <w:szCs w:val="24"/>
        </w:rPr>
        <w:lastRenderedPageBreak/>
        <w:t xml:space="preserve">Приложение </w:t>
      </w:r>
      <w:r w:rsidR="00E713C3">
        <w:rPr>
          <w:b w:val="0"/>
          <w:bCs w:val="0"/>
          <w:szCs w:val="24"/>
        </w:rPr>
        <w:t>8</w:t>
      </w:r>
      <w:r w:rsidRPr="00727A43">
        <w:rPr>
          <w:b w:val="0"/>
          <w:bCs w:val="0"/>
          <w:szCs w:val="24"/>
        </w:rPr>
        <w:t xml:space="preserve"> </w:t>
      </w:r>
    </w:p>
    <w:p w:rsidR="00FD1C81" w:rsidRPr="00727A43" w:rsidRDefault="00FD1C81" w:rsidP="00FD1C81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к Административному регламенту   </w:t>
      </w:r>
    </w:p>
    <w:p w:rsidR="00FD1C81" w:rsidRPr="00727A43" w:rsidRDefault="00FD1C81" w:rsidP="00FD1C81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предоставления Муниципальной услуги                                                                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«Прием в </w:t>
      </w:r>
      <w:proofErr w:type="gramStart"/>
      <w:r w:rsidRPr="00727A43">
        <w:rPr>
          <w:rFonts w:ascii="Times New Roman" w:hAnsi="Times New Roman"/>
          <w:bCs/>
          <w:sz w:val="24"/>
          <w:szCs w:val="24"/>
        </w:rPr>
        <w:t>муниципальные</w:t>
      </w:r>
      <w:proofErr w:type="gramEnd"/>
      <w:r w:rsidRPr="00727A43">
        <w:rPr>
          <w:rFonts w:ascii="Times New Roman" w:hAnsi="Times New Roman"/>
          <w:bCs/>
          <w:sz w:val="24"/>
          <w:szCs w:val="24"/>
        </w:rPr>
        <w:t xml:space="preserve"> образовательные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>организации Орехово-Зуевского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городского округа Московской области, 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реализующие дополнительные </w:t>
      </w:r>
    </w:p>
    <w:p w:rsidR="002E1F4C" w:rsidRDefault="00FD1C81" w:rsidP="00FD1C81">
      <w:pPr>
        <w:pStyle w:val="affff9"/>
        <w:spacing w:after="0"/>
        <w:ind w:left="5670"/>
        <w:jc w:val="left"/>
      </w:pPr>
      <w:r w:rsidRPr="00727A43">
        <w:rPr>
          <w:b w:val="0"/>
        </w:rPr>
        <w:t>общеобразовательные программы»</w:t>
      </w:r>
    </w:p>
    <w:p w:rsidR="002E1F4C" w:rsidRDefault="002E1F4C" w:rsidP="00876A90">
      <w:pPr>
        <w:pStyle w:val="aff5"/>
        <w:spacing w:after="0" w:line="240" w:lineRule="auto"/>
        <w:rPr>
          <w:szCs w:val="24"/>
        </w:rPr>
      </w:pPr>
    </w:p>
    <w:p w:rsidR="00612E8C" w:rsidRPr="00F2598F" w:rsidRDefault="00612E8C" w:rsidP="00876A90">
      <w:pPr>
        <w:pStyle w:val="aff5"/>
        <w:spacing w:after="0" w:line="240" w:lineRule="auto"/>
        <w:rPr>
          <w:szCs w:val="24"/>
        </w:rPr>
      </w:pPr>
    </w:p>
    <w:p w:rsidR="007F7218" w:rsidRPr="00062B9C" w:rsidRDefault="007F7218" w:rsidP="00793942">
      <w:pPr>
        <w:pStyle w:val="2-"/>
      </w:pPr>
      <w:bookmarkStart w:id="299" w:name="_Toc40861804"/>
      <w:r w:rsidRPr="00062B9C">
        <w:t xml:space="preserve">Форма договора об </w:t>
      </w:r>
      <w:r w:rsidR="00031B8B">
        <w:t>организации</w:t>
      </w:r>
      <w:r w:rsidRPr="00062B9C">
        <w:t xml:space="preserve"> на </w:t>
      </w:r>
      <w:proofErr w:type="gramStart"/>
      <w:r w:rsidRPr="00062B9C">
        <w:t>обучение</w:t>
      </w:r>
      <w:proofErr w:type="gramEnd"/>
      <w:r w:rsidRPr="00062B9C">
        <w:t xml:space="preserve"> по дополнительным образовательным программам</w:t>
      </w:r>
      <w:bookmarkEnd w:id="299"/>
    </w:p>
    <w:p w:rsidR="00285E39" w:rsidRDefault="00285E39" w:rsidP="00876A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01F2" w:rsidRPr="003501F2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ДОГОВОР № 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3501F2" w:rsidRPr="00B12FF3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об образовании на 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обучение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дополнительным образовательным программам</w:t>
      </w:r>
    </w:p>
    <w:p w:rsidR="003501F2" w:rsidRPr="003501F2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3501F2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                                                        "__" _____________ 20__ г.</w:t>
      </w:r>
    </w:p>
    <w:p w:rsidR="003501F2" w:rsidRPr="00031B8B" w:rsidRDefault="00031B8B" w:rsidP="00031B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</w:t>
      </w:r>
      <w:r w:rsidR="00A15DFA" w:rsidRPr="00031B8B">
        <w:rPr>
          <w:rFonts w:ascii="Times New Roman" w:eastAsia="Times New Roman" w:hAnsi="Times New Roman"/>
          <w:sz w:val="20"/>
          <w:szCs w:val="20"/>
          <w:lang w:eastAsia="ru-RU"/>
        </w:rPr>
        <w:t xml:space="preserve">(место заключения договора)          </w:t>
      </w:r>
      <w:r w:rsidR="00062B9C" w:rsidRPr="00031B8B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062B9C" w:rsidRPr="00031B8B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062B9C" w:rsidRPr="00031B8B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A15DFA" w:rsidRPr="00031B8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</w:t>
      </w:r>
      <w:r w:rsidR="00A15DFA" w:rsidRPr="00031B8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(дата заключения договора)</w:t>
      </w:r>
    </w:p>
    <w:p w:rsidR="003501F2" w:rsidRPr="00031B8B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501F2" w:rsidRPr="003501F2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____________________________________________________________________________________,</w:t>
      </w:r>
    </w:p>
    <w:p w:rsidR="003501F2" w:rsidRPr="00031B8B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31B8B">
        <w:rPr>
          <w:rFonts w:ascii="Times New Roman" w:eastAsia="Times New Roman" w:hAnsi="Times New Roman"/>
          <w:sz w:val="20"/>
          <w:szCs w:val="20"/>
          <w:lang w:eastAsia="ru-RU"/>
        </w:rPr>
        <w:t xml:space="preserve">(полное наименование и фирменное наименование (при наличии) </w:t>
      </w:r>
      <w:r w:rsidR="00031B8B" w:rsidRPr="00031B8B">
        <w:rPr>
          <w:rFonts w:ascii="Times New Roman" w:eastAsia="Times New Roman" w:hAnsi="Times New Roman"/>
          <w:sz w:val="20"/>
          <w:szCs w:val="20"/>
          <w:lang w:eastAsia="ru-RU"/>
        </w:rPr>
        <w:t>организации</w:t>
      </w:r>
      <w:r w:rsidRPr="00031B8B">
        <w:rPr>
          <w:rFonts w:ascii="Times New Roman" w:eastAsia="Times New Roman" w:hAnsi="Times New Roman"/>
          <w:sz w:val="20"/>
          <w:szCs w:val="20"/>
          <w:lang w:eastAsia="ru-RU"/>
        </w:rPr>
        <w:t xml:space="preserve">, осуществляющей образовательную деятельность по дополнительным образовательным программам </w:t>
      </w:r>
      <w:hyperlink w:anchor="Par212" w:tooltip="Ссылка на текущий документ" w:history="1">
        <w:r w:rsidRPr="00031B8B">
          <w:rPr>
            <w:rFonts w:ascii="Times New Roman" w:eastAsia="Times New Roman" w:hAnsi="Times New Roman"/>
            <w:sz w:val="20"/>
            <w:szCs w:val="20"/>
            <w:lang w:eastAsia="ru-RU"/>
          </w:rPr>
          <w:t>&lt;1&gt;</w:t>
        </w:r>
      </w:hyperlink>
      <w:r w:rsidRPr="00031B8B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3501F2" w:rsidRPr="00031B8B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осуществляющее образовательную деяте</w:t>
      </w:r>
      <w:r w:rsidR="0086189D">
        <w:rPr>
          <w:rFonts w:ascii="Times New Roman" w:eastAsia="Times New Roman" w:hAnsi="Times New Roman"/>
          <w:sz w:val="24"/>
          <w:szCs w:val="24"/>
          <w:lang w:eastAsia="ru-RU"/>
        </w:rPr>
        <w:t>льность (далее – образовательное учреждение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) на основании лицензии от "__" _____________ 20__ г. N _______, выданной 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__,</w:t>
      </w:r>
    </w:p>
    <w:p w:rsidR="003501F2" w:rsidRPr="00031B8B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1B8B">
        <w:rPr>
          <w:rFonts w:ascii="Times New Roman" w:eastAsia="Times New Roman" w:hAnsi="Times New Roman"/>
          <w:sz w:val="20"/>
          <w:szCs w:val="20"/>
          <w:lang w:eastAsia="ru-RU"/>
        </w:rPr>
        <w:t>(наименование лицензирующего органа)</w:t>
      </w:r>
    </w:p>
    <w:p w:rsidR="003501F2" w:rsidRPr="00031B8B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в дальнейшем "Исполнитель", в лице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(наименование должности, фамилия, имя, отчество (при наличии) представителя Исполнителя)</w:t>
      </w:r>
    </w:p>
    <w:p w:rsidR="003501F2" w:rsidRPr="00031B8B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действующего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основании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__________________________________________________________,</w:t>
      </w:r>
    </w:p>
    <w:p w:rsidR="003501F2" w:rsidRPr="00031B8B" w:rsidRDefault="00031B8B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</w:t>
      </w:r>
      <w:r w:rsidR="00A15DFA" w:rsidRPr="00031B8B">
        <w:rPr>
          <w:rFonts w:ascii="Times New Roman" w:eastAsia="Times New Roman" w:hAnsi="Times New Roman"/>
          <w:sz w:val="20"/>
          <w:szCs w:val="20"/>
          <w:lang w:eastAsia="ru-RU"/>
        </w:rPr>
        <w:t xml:space="preserve"> (реквизиты документа, удостоверяющего полномочия представителя Исполнителя)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и __________________________________________________________________________________,</w:t>
      </w:r>
    </w:p>
    <w:p w:rsidR="003501F2" w:rsidRPr="00031B8B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031B8B">
        <w:rPr>
          <w:rFonts w:ascii="Times New Roman" w:eastAsia="Times New Roman" w:hAnsi="Times New Roman"/>
          <w:sz w:val="20"/>
          <w:szCs w:val="20"/>
          <w:lang w:eastAsia="ru-RU"/>
        </w:rPr>
        <w:t xml:space="preserve">(фамилия, имя, отчество (при наличии) законного представителя несовершеннолетнего лица, зачисляемого на обучение </w:t>
      </w:r>
      <w:hyperlink w:anchor="Par213" w:tooltip="Ссылка на текущий документ" w:history="1">
        <w:r w:rsidRPr="00031B8B">
          <w:rPr>
            <w:rFonts w:ascii="Times New Roman" w:eastAsia="Times New Roman" w:hAnsi="Times New Roman"/>
            <w:sz w:val="20"/>
            <w:szCs w:val="20"/>
            <w:lang w:eastAsia="ru-RU"/>
          </w:rPr>
          <w:t>&lt;2&gt;</w:t>
        </w:r>
      </w:hyperlink>
      <w:r w:rsidRPr="00031B8B">
        <w:rPr>
          <w:rFonts w:ascii="Times New Roman" w:eastAsia="Times New Roman" w:hAnsi="Times New Roman"/>
          <w:sz w:val="20"/>
          <w:szCs w:val="20"/>
          <w:lang w:eastAsia="ru-RU"/>
        </w:rPr>
        <w:t xml:space="preserve">/фамилия, имя, отчество (при наличии) лица, зачисляемого на обучение </w:t>
      </w:r>
      <w:hyperlink w:anchor="Par214" w:tooltip="Ссылка на текущий документ" w:history="1">
        <w:r w:rsidRPr="00031B8B">
          <w:rPr>
            <w:rFonts w:ascii="Times New Roman" w:eastAsia="Times New Roman" w:hAnsi="Times New Roman"/>
            <w:sz w:val="20"/>
            <w:szCs w:val="20"/>
            <w:lang w:eastAsia="ru-RU"/>
          </w:rPr>
          <w:t>&lt;3&gt;</w:t>
        </w:r>
      </w:hyperlink>
      <w:r w:rsidRPr="00031B8B">
        <w:rPr>
          <w:rFonts w:ascii="Times New Roman" w:eastAsia="Times New Roman" w:hAnsi="Times New Roman"/>
          <w:sz w:val="20"/>
          <w:szCs w:val="20"/>
          <w:lang w:eastAsia="ru-RU"/>
        </w:rPr>
        <w:t xml:space="preserve">/наименование </w:t>
      </w:r>
      <w:r w:rsidR="007638EB" w:rsidRPr="00031B8B">
        <w:rPr>
          <w:rFonts w:ascii="Times New Roman" w:eastAsia="Times New Roman" w:hAnsi="Times New Roman"/>
          <w:sz w:val="20"/>
          <w:szCs w:val="20"/>
          <w:lang w:eastAsia="ru-RU"/>
        </w:rPr>
        <w:t>учреждения</w:t>
      </w:r>
      <w:r w:rsidRPr="00031B8B">
        <w:rPr>
          <w:rFonts w:ascii="Times New Roman" w:eastAsia="Times New Roman" w:hAnsi="Times New Roman"/>
          <w:sz w:val="20"/>
          <w:szCs w:val="20"/>
          <w:lang w:eastAsia="ru-RU"/>
        </w:rPr>
        <w:t xml:space="preserve"> с указанием должности, фамилии, имени, отчества (при наличии) лица, действующего от имени </w:t>
      </w:r>
      <w:r w:rsidR="007638EB" w:rsidRPr="00031B8B">
        <w:rPr>
          <w:rFonts w:ascii="Times New Roman" w:eastAsia="Times New Roman" w:hAnsi="Times New Roman"/>
          <w:sz w:val="20"/>
          <w:szCs w:val="20"/>
          <w:lang w:eastAsia="ru-RU"/>
        </w:rPr>
        <w:t>учреждения</w:t>
      </w:r>
      <w:r w:rsidRPr="00031B8B">
        <w:rPr>
          <w:rFonts w:ascii="Times New Roman" w:eastAsia="Times New Roman" w:hAnsi="Times New Roman"/>
          <w:sz w:val="20"/>
          <w:szCs w:val="20"/>
          <w:lang w:eastAsia="ru-RU"/>
        </w:rPr>
        <w:t xml:space="preserve">, документов, подтверждающих полномочия указанного лица </w:t>
      </w:r>
      <w:hyperlink w:anchor="Par216" w:tooltip="Ссылка на текущий документ" w:history="1">
        <w:r w:rsidRPr="00031B8B">
          <w:rPr>
            <w:rFonts w:ascii="Times New Roman" w:eastAsia="Times New Roman" w:hAnsi="Times New Roman"/>
            <w:sz w:val="20"/>
            <w:szCs w:val="20"/>
            <w:lang w:eastAsia="ru-RU"/>
          </w:rPr>
          <w:t>&lt;4&gt;</w:t>
        </w:r>
      </w:hyperlink>
      <w:r w:rsidRPr="00031B8B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proofErr w:type="gramEnd"/>
    </w:p>
    <w:p w:rsidR="003501F2" w:rsidRPr="00031B8B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именуем__ в дальнейшем "Заказчик", действующий в интересах несовершеннолетнего__________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____________________________________________________________________________________,</w:t>
      </w:r>
    </w:p>
    <w:p w:rsidR="003501F2" w:rsidRPr="00031B8B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1B8B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(при наличии) лица, зачисляемого на обучение)</w:t>
      </w:r>
    </w:p>
    <w:p w:rsidR="003501F2" w:rsidRPr="00031B8B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в дальнейшем "Обучающийся" </w:t>
      </w:r>
      <w:hyperlink w:anchor="Par217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&lt;5&gt;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и __________________________________________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3501F2" w:rsidRPr="00031B8B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1B8B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(при наличии) лица, зачисляемого на обучение)</w:t>
      </w:r>
    </w:p>
    <w:p w:rsidR="003501F2" w:rsidRPr="00031B8B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в дальнейшем "Обучающийся" </w:t>
      </w:r>
      <w:hyperlink w:anchor="Par218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&lt;6&gt;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(ненужное вычеркнуть), совместно именуемые Стороны, заключили настоящий Договор о нижеследующем:</w:t>
      </w:r>
    </w:p>
    <w:p w:rsidR="00031B8B" w:rsidRPr="007D7130" w:rsidRDefault="00031B8B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00" w:name="Par72"/>
      <w:bookmarkStart w:id="301" w:name="_Toc38631252"/>
      <w:bookmarkStart w:id="302" w:name="_Toc38632295"/>
      <w:bookmarkEnd w:id="300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I. Предмет Договора</w:t>
      </w:r>
      <w:bookmarkEnd w:id="301"/>
      <w:bookmarkEnd w:id="302"/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1.1. Исполнитель обязуется предоставить образовательную услугу, а Обучающийся/Заказчик (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ненужное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вычеркнуть) обязуется оплатить образовательную услугу по предоставлению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3501F2" w:rsidRPr="00031B8B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031B8B">
        <w:rPr>
          <w:rFonts w:ascii="Times New Roman" w:eastAsia="Times New Roman" w:hAnsi="Times New Roman"/>
          <w:sz w:val="20"/>
          <w:szCs w:val="20"/>
          <w:lang w:eastAsia="ru-RU"/>
        </w:rPr>
        <w:t>(наименование дополнительной образовательной программы; форма обучения, вид, уровень и (или) направленность образовательной программы (часть образовательной программы определенного уровня, вида и (или) направленности)</w:t>
      </w:r>
      <w:proofErr w:type="gramEnd"/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пределах федерального государственного образовательного стандарта или федеральных государственных требований в соответствии с учебными планами, в том числе индивидуальными, и образовательными программами Исполнителя.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1.2. Срок освоения образовательной программы на момент подписания Договора составляет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____________________________________________________________________________________.</w:t>
      </w:r>
    </w:p>
    <w:p w:rsidR="003501F2" w:rsidRPr="00CC5E55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CC5E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обучения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индивидуальному учебному плану, в том числе ускоренному обучению, составляет ____________________________________________________________________________________.</w:t>
      </w:r>
    </w:p>
    <w:p w:rsidR="003501F2" w:rsidRPr="00CC5E55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5E55">
        <w:rPr>
          <w:rFonts w:ascii="Times New Roman" w:eastAsia="Times New Roman" w:hAnsi="Times New Roman"/>
          <w:sz w:val="20"/>
          <w:szCs w:val="20"/>
          <w:lang w:eastAsia="ru-RU"/>
        </w:rPr>
        <w:t>(указывается количество месяцев, лет)</w:t>
      </w:r>
    </w:p>
    <w:p w:rsidR="003501F2" w:rsidRPr="00CC5E55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1.3. После освоения 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образовательной программы и успешного прохождения итоговой аттестации ему выдается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________________________________________________________________________________ </w:t>
      </w:r>
      <w:hyperlink w:anchor="Par219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&lt;7&gt;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CC5E55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5E55">
        <w:rPr>
          <w:rFonts w:ascii="Times New Roman" w:eastAsia="Times New Roman" w:hAnsi="Times New Roman"/>
          <w:sz w:val="20"/>
          <w:szCs w:val="20"/>
          <w:lang w:eastAsia="ru-RU"/>
        </w:rPr>
        <w:t xml:space="preserve">(документ об образовании и (или) о квалификации или </w:t>
      </w:r>
      <w:proofErr w:type="gramStart"/>
      <w:r w:rsidRPr="00CC5E55">
        <w:rPr>
          <w:rFonts w:ascii="Times New Roman" w:eastAsia="Times New Roman" w:hAnsi="Times New Roman"/>
          <w:sz w:val="20"/>
          <w:szCs w:val="20"/>
          <w:lang w:eastAsia="ru-RU"/>
        </w:rPr>
        <w:t>документ</w:t>
      </w:r>
      <w:proofErr w:type="gramEnd"/>
      <w:r w:rsidRPr="00CC5E55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обучении)</w:t>
      </w:r>
    </w:p>
    <w:p w:rsidR="007F7218" w:rsidRPr="007D7130" w:rsidRDefault="007F7218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03" w:name="Par96"/>
      <w:bookmarkEnd w:id="303"/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04" w:name="_Toc38631253"/>
      <w:bookmarkStart w:id="305" w:name="_Toc38632296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II. Права Исполнителя, Заказчика и Обучающегося </w:t>
      </w:r>
      <w:hyperlink w:anchor="Par220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&lt;8&gt;</w:t>
        </w:r>
        <w:bookmarkEnd w:id="304"/>
        <w:bookmarkEnd w:id="305"/>
      </w:hyperlink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2.1. Исполнитель вправе: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2.1.2. Применять к 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Обучающемуся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2.2. Заказчик вправе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2.3. Обучающемуся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2.3.1. Получать информацию от Исполнителя по вопросам </w:t>
      </w:r>
      <w:r w:rsidR="007638EB">
        <w:rPr>
          <w:rFonts w:ascii="Times New Roman" w:eastAsia="Times New Roman" w:hAnsi="Times New Roman"/>
          <w:sz w:val="24"/>
          <w:szCs w:val="24"/>
          <w:lang w:eastAsia="ru-RU"/>
        </w:rPr>
        <w:t>учреждения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обеспечения надлежащего предоставления услуг, предусмотренных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06" w:name="Par109"/>
      <w:bookmarkStart w:id="307" w:name="_Toc38631254"/>
      <w:bookmarkStart w:id="308" w:name="_Toc38632297"/>
      <w:bookmarkStart w:id="309" w:name="_Toc38635495"/>
      <w:bookmarkStart w:id="310" w:name="_Toc38832274"/>
      <w:bookmarkStart w:id="311" w:name="_Toc38912078"/>
      <w:bookmarkStart w:id="312" w:name="_Toc38912499"/>
      <w:bookmarkStart w:id="313" w:name="_Toc39769939"/>
      <w:bookmarkStart w:id="314" w:name="_Toc40710578"/>
      <w:bookmarkStart w:id="315" w:name="_Toc40861805"/>
      <w:bookmarkEnd w:id="306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III. Обязанности Исполнителя, Заказчика и Обучающегося </w:t>
      </w:r>
      <w:bookmarkEnd w:id="307"/>
      <w:bookmarkEnd w:id="308"/>
      <w:bookmarkEnd w:id="309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&lt;8&gt;</w:t>
      </w:r>
      <w:bookmarkEnd w:id="310"/>
      <w:bookmarkEnd w:id="311"/>
      <w:bookmarkEnd w:id="312"/>
      <w:bookmarkEnd w:id="313"/>
      <w:bookmarkEnd w:id="314"/>
      <w:bookmarkEnd w:id="315"/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3.1. Исполнитель обязан: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приема,  в  качестве</w:t>
      </w:r>
      <w:r w:rsidR="008A25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______________________________________________.</w:t>
      </w:r>
    </w:p>
    <w:p w:rsidR="003501F2" w:rsidRPr="00CC5E55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 w:rsidR="008A258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CC5E55">
        <w:rPr>
          <w:rFonts w:ascii="Times New Roman" w:eastAsia="Times New Roman" w:hAnsi="Times New Roman"/>
          <w:sz w:val="20"/>
          <w:szCs w:val="20"/>
          <w:lang w:eastAsia="ru-RU"/>
        </w:rPr>
        <w:t xml:space="preserve">(указывается категория </w:t>
      </w:r>
      <w:proofErr w:type="gramStart"/>
      <w:r w:rsidRPr="00CC5E55">
        <w:rPr>
          <w:rFonts w:ascii="Times New Roman" w:eastAsia="Times New Roman" w:hAnsi="Times New Roman"/>
          <w:sz w:val="20"/>
          <w:szCs w:val="20"/>
          <w:lang w:eastAsia="ru-RU"/>
        </w:rPr>
        <w:t>обучающегося</w:t>
      </w:r>
      <w:proofErr w:type="gramEnd"/>
      <w:r w:rsidRPr="00CC5E55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3501F2" w:rsidRPr="00CC5E55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 </w:t>
      </w:r>
      <w:hyperlink w:anchor="Par221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&lt;9&gt;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3.1.3. Организовать и обеспечить надлежащее предоставление образовательных услуг, предусмотренных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федеральными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государственными требованиями, учебным планом, в том числе индивидуальным, и расписанием занятий Исполнителя.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3.1.4. Обеспечить Обучающемуся предусмотренные выбранной образовательной программой условия ее освоения.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Договора).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3.1.6. Принимать от Обучающегося и (или) Заказчика плату за образовательные услуги.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 </w:t>
      </w:r>
      <w:hyperlink w:anchor="Par22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&lt;10&gt;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разделе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3.3. Обучающийся обязан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3.3.2. Извещать Исполнителя о причинах отсутствия на занятиях.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3.3.3. Обучаться в образовательно</w:t>
      </w:r>
      <w:r w:rsidR="007638EB">
        <w:rPr>
          <w:rFonts w:ascii="Times New Roman" w:eastAsia="Times New Roman" w:hAnsi="Times New Roman"/>
          <w:sz w:val="24"/>
          <w:szCs w:val="24"/>
          <w:lang w:eastAsia="ru-RU"/>
        </w:rPr>
        <w:t xml:space="preserve">м учреждении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по образовательной программе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 в том числе индивидуальным, Исполнителя.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6" w:name="Par130"/>
      <w:bookmarkStart w:id="317" w:name="_Toc38631255"/>
      <w:bookmarkStart w:id="318" w:name="_Toc38632298"/>
      <w:bookmarkEnd w:id="316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IV. Стоимость услуг, сроки и порядок их оплаты </w:t>
      </w:r>
      <w:hyperlink w:anchor="Par220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&lt;8&gt;</w:t>
        </w:r>
        <w:bookmarkEnd w:id="317"/>
        <w:bookmarkEnd w:id="318"/>
      </w:hyperlink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4.1. Полная стоимость платных образовательных услуг за весь период обучения Обучающегося составляет __________________________________________________ рублей </w:t>
      </w:r>
      <w:hyperlink w:anchor="Par223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&lt;11&gt;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</w:t>
      </w:r>
      <w:hyperlink w:anchor="Par224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&lt;12&gt;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4.1. Оплата производится</w:t>
      </w:r>
      <w:r w:rsidR="008A25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</w:t>
      </w:r>
    </w:p>
    <w:p w:rsidR="003501F2" w:rsidRPr="00CC5E55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CC5E55">
        <w:rPr>
          <w:rFonts w:ascii="Times New Roman" w:eastAsia="Times New Roman" w:hAnsi="Times New Roman"/>
          <w:sz w:val="20"/>
          <w:szCs w:val="20"/>
          <w:lang w:eastAsia="ru-RU"/>
        </w:rPr>
        <w:t>(период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(следующего) за периодом оплаты))</w:t>
      </w:r>
      <w:proofErr w:type="gramEnd"/>
    </w:p>
    <w:p w:rsidR="003501F2" w:rsidRPr="00CC5E55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наличный расчет/в безналичном порядке на счет, указанный  в  </w:t>
      </w:r>
      <w:hyperlink w:anchor="Par186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разделе  IX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 (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ненужное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вычеркнуть).</w:t>
      </w:r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9" w:name="Par144"/>
      <w:bookmarkStart w:id="320" w:name="_Toc38631256"/>
      <w:bookmarkStart w:id="321" w:name="_Toc38632299"/>
      <w:bookmarkEnd w:id="319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V. Основания изменения и расторжения договора</w:t>
      </w:r>
      <w:bookmarkEnd w:id="320"/>
      <w:bookmarkEnd w:id="321"/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установления нарушения п</w:t>
      </w:r>
      <w:r w:rsidR="007638EB">
        <w:rPr>
          <w:rFonts w:ascii="Times New Roman" w:eastAsia="Times New Roman" w:hAnsi="Times New Roman"/>
          <w:sz w:val="24"/>
          <w:szCs w:val="24"/>
          <w:lang w:eastAsia="ru-RU"/>
        </w:rPr>
        <w:t xml:space="preserve">орядка приема в образовательное учреждение,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повлекшего по вине Обучающегося</w:t>
      </w:r>
      <w:r w:rsidR="007638EB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незаконное зачисление в это образовательное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638EB">
        <w:rPr>
          <w:rFonts w:ascii="Times New Roman" w:eastAsia="Times New Roman" w:hAnsi="Times New Roman"/>
          <w:sz w:val="24"/>
          <w:szCs w:val="24"/>
          <w:lang w:eastAsia="ru-RU"/>
        </w:rPr>
        <w:t>учреждение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иных случаях, предусмотренных законодательством Российской Федерации.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5.4. Настоящий Договор расторгается досрочно: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</w:t>
      </w:r>
      <w:r w:rsidR="007638EB">
        <w:rPr>
          <w:rFonts w:ascii="Times New Roman" w:eastAsia="Times New Roman" w:hAnsi="Times New Roman"/>
          <w:sz w:val="24"/>
          <w:szCs w:val="24"/>
          <w:lang w:eastAsia="ru-RU"/>
        </w:rPr>
        <w:t>разовательной программы в другое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638EB">
        <w:rPr>
          <w:rFonts w:ascii="Times New Roman" w:eastAsia="Times New Roman" w:hAnsi="Times New Roman"/>
          <w:sz w:val="24"/>
          <w:szCs w:val="24"/>
          <w:lang w:eastAsia="ru-RU"/>
        </w:rPr>
        <w:t>учреждение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, осуществляющую образовательную деятельность;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</w:t>
      </w:r>
      <w:r w:rsidR="007638EB">
        <w:rPr>
          <w:rFonts w:ascii="Times New Roman" w:eastAsia="Times New Roman" w:hAnsi="Times New Roman"/>
          <w:sz w:val="24"/>
          <w:szCs w:val="24"/>
          <w:lang w:eastAsia="ru-RU"/>
        </w:rPr>
        <w:t>порядка приема в образовательное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638EB">
        <w:rPr>
          <w:rFonts w:ascii="Times New Roman" w:eastAsia="Times New Roman" w:hAnsi="Times New Roman"/>
          <w:sz w:val="24"/>
          <w:szCs w:val="24"/>
          <w:lang w:eastAsia="ru-RU"/>
        </w:rPr>
        <w:t>учреждение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, повлекшего по вине обучающегося его незакон</w:t>
      </w:r>
      <w:r w:rsidR="007638EB">
        <w:rPr>
          <w:rFonts w:ascii="Times New Roman" w:eastAsia="Times New Roman" w:hAnsi="Times New Roman"/>
          <w:sz w:val="24"/>
          <w:szCs w:val="24"/>
          <w:lang w:eastAsia="ru-RU"/>
        </w:rPr>
        <w:t>ное зачисление в образовательное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638EB">
        <w:rPr>
          <w:rFonts w:ascii="Times New Roman" w:eastAsia="Times New Roman" w:hAnsi="Times New Roman"/>
          <w:sz w:val="24"/>
          <w:szCs w:val="24"/>
          <w:lang w:eastAsia="ru-RU"/>
        </w:rPr>
        <w:t>учреждение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proofErr w:type="gramEnd"/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5.6. Обучающийся</w:t>
      </w:r>
      <w:hyperlink w:anchor="Par225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&lt;13&gt;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Заказчик (ненужное вычеркнуть)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2" w:name="Par160"/>
      <w:bookmarkStart w:id="323" w:name="_Toc38631257"/>
      <w:bookmarkStart w:id="324" w:name="_Toc38632300"/>
      <w:bookmarkEnd w:id="322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VI. Ответственность Исполнителя, Заказчика и Обучающегося</w:t>
      </w:r>
      <w:bookmarkEnd w:id="323"/>
      <w:bookmarkEnd w:id="324"/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6.3. Заказчик вправе отказаться от исполнения Договора и потребовать полного возмещения убытков, если в _____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6.4.4. Расторгнуть Договор.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5" w:name="Par175"/>
      <w:bookmarkStart w:id="326" w:name="_Toc38631258"/>
      <w:bookmarkStart w:id="327" w:name="_Toc38632301"/>
      <w:bookmarkEnd w:id="325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VII. Срок действия Договора</w:t>
      </w:r>
      <w:bookmarkEnd w:id="326"/>
      <w:bookmarkEnd w:id="327"/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8" w:name="Par179"/>
      <w:bookmarkStart w:id="329" w:name="_Toc38631259"/>
      <w:bookmarkStart w:id="330" w:name="_Toc38632302"/>
      <w:bookmarkEnd w:id="328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VIII. Заключительные положения</w:t>
      </w:r>
      <w:bookmarkEnd w:id="329"/>
      <w:bookmarkEnd w:id="330"/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8.2. Под периодом предоставления образовательной услуги (периодом обучения) понимается промежуток времени с даты издания 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приказа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о зачислени</w:t>
      </w:r>
      <w:r w:rsidR="00B66A7A">
        <w:rPr>
          <w:rFonts w:ascii="Times New Roman" w:eastAsia="Times New Roman" w:hAnsi="Times New Roman"/>
          <w:sz w:val="24"/>
          <w:szCs w:val="24"/>
          <w:lang w:eastAsia="ru-RU"/>
        </w:rPr>
        <w:t>и Обучающегося в образовательное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66A7A">
        <w:rPr>
          <w:rFonts w:ascii="Times New Roman" w:eastAsia="Times New Roman" w:hAnsi="Times New Roman"/>
          <w:sz w:val="24"/>
          <w:szCs w:val="24"/>
          <w:lang w:eastAsia="ru-RU"/>
        </w:rPr>
        <w:t>учреждение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до даты издания приказа об окончании обучения или отчислении Обучающегося из образовательн</w:t>
      </w:r>
      <w:r w:rsidR="00B66A7A">
        <w:rPr>
          <w:rFonts w:ascii="Times New Roman" w:eastAsia="Times New Roman" w:hAnsi="Times New Roman"/>
          <w:sz w:val="24"/>
          <w:szCs w:val="24"/>
          <w:lang w:eastAsia="ru-RU"/>
        </w:rPr>
        <w:t>ого учреждения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8.3.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3501F2" w:rsidRPr="007D7130" w:rsidRDefault="003501F2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876A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31" w:name="Par186"/>
      <w:bookmarkStart w:id="332" w:name="_Toc38631260"/>
      <w:bookmarkStart w:id="333" w:name="_Toc38632303"/>
      <w:bookmarkEnd w:id="331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IX. Адреса и реквизиты сторон</w:t>
      </w:r>
      <w:bookmarkEnd w:id="332"/>
      <w:bookmarkEnd w:id="333"/>
    </w:p>
    <w:p w:rsidR="003501F2" w:rsidRDefault="003501F2" w:rsidP="00CC5E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84"/>
        <w:gridCol w:w="3543"/>
        <w:gridCol w:w="284"/>
        <w:gridCol w:w="2659"/>
      </w:tblGrid>
      <w:tr w:rsidR="00CC5E55" w:rsidTr="00CC5E55">
        <w:tc>
          <w:tcPr>
            <w:tcW w:w="3652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 xml:space="preserve">Заказчик </w:t>
            </w:r>
            <w:hyperlink w:anchor="Par226" w:tooltip="Ссылка на текущий документ" w:history="1">
              <w:r w:rsidRPr="005553A5">
                <w:rPr>
                  <w:sz w:val="24"/>
                  <w:szCs w:val="24"/>
                  <w:lang w:eastAsia="ru-RU"/>
                </w:rPr>
                <w:t>&lt;14&gt;</w:t>
              </w:r>
            </w:hyperlink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 xml:space="preserve">Обучающийся </w:t>
            </w:r>
            <w:hyperlink w:anchor="Par227" w:tooltip="Ссылка на текущий документ" w:history="1">
              <w:r w:rsidRPr="005553A5">
                <w:rPr>
                  <w:sz w:val="24"/>
                  <w:szCs w:val="24"/>
                  <w:lang w:eastAsia="ru-RU"/>
                </w:rPr>
                <w:t>&lt;15&gt;</w:t>
              </w:r>
            </w:hyperlink>
          </w:p>
        </w:tc>
      </w:tr>
      <w:tr w:rsidR="00CC5E55" w:rsidTr="00CC5E55">
        <w:tc>
          <w:tcPr>
            <w:tcW w:w="3652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CC5E55" w:rsidTr="00CC5E55">
        <w:tc>
          <w:tcPr>
            <w:tcW w:w="3652" w:type="dxa"/>
            <w:tcBorders>
              <w:top w:val="single" w:sz="4" w:space="0" w:color="auto"/>
            </w:tcBorders>
          </w:tcPr>
          <w:p w:rsidR="00CC5E55" w:rsidRP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(полное наименование и фирменное наименование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CC5E55">
              <w:rPr>
                <w:sz w:val="20"/>
                <w:szCs w:val="20"/>
                <w:lang w:eastAsia="ru-RU"/>
              </w:rPr>
              <w:t xml:space="preserve">(при наличии) </w:t>
            </w:r>
            <w:r>
              <w:rPr>
                <w:sz w:val="20"/>
                <w:szCs w:val="20"/>
                <w:lang w:eastAsia="ru-RU"/>
              </w:rPr>
              <w:t>организации</w:t>
            </w:r>
            <w:r w:rsidRPr="00CC5E55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(фамилия, имя, отчество (при наличии)/наименование юридического лица)</w:t>
            </w: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CC5E55" w:rsidRP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(фамилия, имя, отчество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CC5E55">
              <w:rPr>
                <w:sz w:val="20"/>
                <w:szCs w:val="20"/>
                <w:lang w:eastAsia="ru-RU"/>
              </w:rPr>
              <w:t>(при наличии))</w:t>
            </w:r>
          </w:p>
        </w:tc>
      </w:tr>
      <w:tr w:rsidR="00CC5E55" w:rsidTr="00CC5E55">
        <w:tc>
          <w:tcPr>
            <w:tcW w:w="3652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C5E55" w:rsidTr="00CC5E55">
        <w:tc>
          <w:tcPr>
            <w:tcW w:w="3652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(дата рождения)</w:t>
            </w: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(дата рождения)</w:t>
            </w:r>
          </w:p>
        </w:tc>
      </w:tr>
      <w:tr w:rsidR="00CC5E55" w:rsidTr="00CC5E55">
        <w:tc>
          <w:tcPr>
            <w:tcW w:w="3652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C5E55" w:rsidTr="00CC5E55">
        <w:tc>
          <w:tcPr>
            <w:tcW w:w="3652" w:type="dxa"/>
            <w:tcBorders>
              <w:top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(место нахождения)</w:t>
            </w: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CC5E55" w:rsidRP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(место нахождения/адрес места жительства)</w:t>
            </w: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(адрес места жительства)</w:t>
            </w:r>
          </w:p>
        </w:tc>
      </w:tr>
      <w:tr w:rsidR="00CC5E55" w:rsidTr="00CC5E55">
        <w:tc>
          <w:tcPr>
            <w:tcW w:w="3652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C5E55" w:rsidTr="00CC5E55">
        <w:tc>
          <w:tcPr>
            <w:tcW w:w="3652" w:type="dxa"/>
            <w:tcBorders>
              <w:top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(банковские реквизиты)</w:t>
            </w: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(паспорт: серия, номер, когда и кем выдан)</w:t>
            </w: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(паспорт: серия, номер, когда и кем выдан)</w:t>
            </w:r>
          </w:p>
        </w:tc>
      </w:tr>
      <w:tr w:rsidR="00CC5E55" w:rsidTr="00CC5E55">
        <w:tc>
          <w:tcPr>
            <w:tcW w:w="3652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C5E55" w:rsidTr="00CC5E55">
        <w:tc>
          <w:tcPr>
            <w:tcW w:w="3652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CC5E55" w:rsidRP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(банковские реквизиты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CC5E55">
              <w:rPr>
                <w:sz w:val="20"/>
                <w:szCs w:val="20"/>
                <w:lang w:eastAsia="ru-RU"/>
              </w:rPr>
              <w:t>(при наличии), телефон)</w:t>
            </w: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CC5E55" w:rsidRP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5553A5">
              <w:rPr>
                <w:sz w:val="24"/>
                <w:szCs w:val="24"/>
                <w:lang w:eastAsia="ru-RU"/>
              </w:rPr>
              <w:t>(</w:t>
            </w:r>
            <w:r w:rsidRPr="00CC5E55">
              <w:rPr>
                <w:sz w:val="20"/>
                <w:szCs w:val="20"/>
                <w:lang w:eastAsia="ru-RU"/>
              </w:rPr>
              <w:t>банковские реквизиты</w:t>
            </w:r>
            <w:proofErr w:type="gramEnd"/>
          </w:p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(при наличии), телефон)</w:t>
            </w:r>
          </w:p>
        </w:tc>
      </w:tr>
      <w:tr w:rsidR="00CC5E55" w:rsidTr="00CC5E55">
        <w:tc>
          <w:tcPr>
            <w:tcW w:w="3652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C5E55" w:rsidTr="00CC5E55">
        <w:tc>
          <w:tcPr>
            <w:tcW w:w="3652" w:type="dxa"/>
          </w:tcPr>
          <w:p w:rsidR="00CC5E55" w:rsidRPr="00CC5E55" w:rsidRDefault="00CC5E55" w:rsidP="00CC5E55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(подпись)</w:t>
            </w:r>
          </w:p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C5E55" w:rsidRPr="00CC5E55" w:rsidRDefault="00CC5E55" w:rsidP="00CC5E55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(подпись)</w:t>
            </w:r>
          </w:p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284" w:type="dxa"/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CC5E55" w:rsidRDefault="00CC5E55" w:rsidP="00CC5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C5E55">
              <w:rPr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285E39" w:rsidRDefault="003501F2" w:rsidP="00876A90">
      <w:pPr>
        <w:spacing w:after="0" w:line="240" w:lineRule="auto"/>
      </w:pPr>
      <w:r w:rsidRPr="007D7130">
        <w:t>------------------------------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34" w:name="Par212"/>
      <w:bookmarkEnd w:id="334"/>
      <w:r w:rsidRPr="00CC5E55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C5E55">
        <w:rPr>
          <w:rFonts w:ascii="Times New Roman" w:hAnsi="Times New Roman" w:cs="Times New Roman"/>
          <w:sz w:val="20"/>
          <w:szCs w:val="20"/>
        </w:rPr>
        <w:t>&gt; К</w:t>
      </w:r>
      <w:proofErr w:type="gramEnd"/>
      <w:r w:rsidRPr="00CC5E55">
        <w:rPr>
          <w:rFonts w:ascii="Times New Roman" w:hAnsi="Times New Roman" w:cs="Times New Roman"/>
          <w:sz w:val="20"/>
          <w:szCs w:val="20"/>
        </w:rPr>
        <w:t xml:space="preserve"> </w:t>
      </w:r>
      <w:r w:rsidR="0086189D" w:rsidRPr="00CC5E55">
        <w:rPr>
          <w:rFonts w:ascii="Times New Roman" w:hAnsi="Times New Roman" w:cs="Times New Roman"/>
          <w:sz w:val="20"/>
          <w:szCs w:val="20"/>
        </w:rPr>
        <w:t>учреждению</w:t>
      </w:r>
      <w:r w:rsidR="00EF067A" w:rsidRPr="00CC5E55">
        <w:rPr>
          <w:rFonts w:ascii="Times New Roman" w:hAnsi="Times New Roman" w:cs="Times New Roman"/>
          <w:sz w:val="20"/>
          <w:szCs w:val="20"/>
        </w:rPr>
        <w:t>, осуществляющему</w:t>
      </w:r>
      <w:r w:rsidRPr="00CC5E55">
        <w:rPr>
          <w:rFonts w:ascii="Times New Roman" w:hAnsi="Times New Roman" w:cs="Times New Roman"/>
          <w:sz w:val="20"/>
          <w:szCs w:val="20"/>
        </w:rPr>
        <w:t xml:space="preserve"> образовательную деятельность, приравниваются индивидуальные предприниматели, осуществляющие образовательную деятельность, если иное не установлено Федеральным законом от 29 декабря 2012 г. N 273-ФЗ "Об образовании в Российской Федерации" (Собрание законодательства Российской Федерации, 2012, N 53, ст. 7598; 2013, N 19, ст. 2326; N 30, ст. 4036).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35" w:name="Par213"/>
      <w:bookmarkEnd w:id="335"/>
      <w:r w:rsidRPr="00CC5E55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CC5E55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CC5E55">
        <w:rPr>
          <w:rFonts w:ascii="Times New Roman" w:hAnsi="Times New Roman" w:cs="Times New Roman"/>
          <w:sz w:val="20"/>
          <w:szCs w:val="20"/>
        </w:rPr>
        <w:t>аполняется в случае, если на момент заключения договора лицо, зачисляемое на обучение, не достигло четырнадцатилетнего возраста.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36" w:name="Par214"/>
      <w:bookmarkEnd w:id="336"/>
      <w:r w:rsidRPr="00CC5E55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CC5E55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C5E55">
        <w:rPr>
          <w:rFonts w:ascii="Times New Roman" w:hAnsi="Times New Roman" w:cs="Times New Roman"/>
          <w:sz w:val="20"/>
          <w:szCs w:val="20"/>
        </w:rPr>
        <w:t xml:space="preserve"> том случае, если Заказчиком по договору является гражданин, достигший возраста четырнадцати лет, который самостоятельно оплачивает свое обучение, с таким лицом заключается двусторонний договор. Соответственно положения договора, касающиеся прав, обязанностей и ответственности Заказчика, будут применяться к </w:t>
      </w:r>
      <w:proofErr w:type="gramStart"/>
      <w:r w:rsidRPr="00CC5E55">
        <w:rPr>
          <w:rFonts w:ascii="Times New Roman" w:hAnsi="Times New Roman" w:cs="Times New Roman"/>
          <w:sz w:val="20"/>
          <w:szCs w:val="20"/>
        </w:rPr>
        <w:t>Обучающемуся</w:t>
      </w:r>
      <w:proofErr w:type="gramEnd"/>
      <w:r w:rsidRPr="00CC5E55">
        <w:rPr>
          <w:rFonts w:ascii="Times New Roman" w:hAnsi="Times New Roman" w:cs="Times New Roman"/>
          <w:sz w:val="20"/>
          <w:szCs w:val="20"/>
        </w:rPr>
        <w:t>.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C5E55">
        <w:rPr>
          <w:rFonts w:ascii="Times New Roman" w:hAnsi="Times New Roman" w:cs="Times New Roman"/>
          <w:sz w:val="20"/>
          <w:szCs w:val="20"/>
        </w:rPr>
        <w:t>В соответствии с пунктом 1 статьи 26 Гражданского кодекса Российской Федерации несовершеннолетние в возрасте от четырнадцати до восемнадцати лет совершают сделки с письменного согласия своих законных представителей - родителей, усыновителей или попечителя.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37" w:name="Par216"/>
      <w:bookmarkEnd w:id="337"/>
      <w:r w:rsidRPr="00CC5E55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CC5E55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CC5E55">
        <w:rPr>
          <w:rFonts w:ascii="Times New Roman" w:hAnsi="Times New Roman" w:cs="Times New Roman"/>
          <w:sz w:val="20"/>
          <w:szCs w:val="20"/>
        </w:rPr>
        <w:t>аполняется в случае, если Заказчик является юридическим лицом.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38" w:name="Par217"/>
      <w:bookmarkEnd w:id="338"/>
      <w:r w:rsidRPr="00CC5E55">
        <w:rPr>
          <w:rFonts w:ascii="Times New Roman" w:hAnsi="Times New Roman" w:cs="Times New Roman"/>
          <w:sz w:val="20"/>
          <w:szCs w:val="20"/>
        </w:rPr>
        <w:lastRenderedPageBreak/>
        <w:t>&lt;5</w:t>
      </w:r>
      <w:proofErr w:type="gramStart"/>
      <w:r w:rsidRPr="00CC5E55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CC5E55">
        <w:rPr>
          <w:rFonts w:ascii="Times New Roman" w:hAnsi="Times New Roman" w:cs="Times New Roman"/>
          <w:sz w:val="20"/>
          <w:szCs w:val="20"/>
        </w:rPr>
        <w:t>аполняется в отношении лица, зачисляемого на обучение, которому на момент заключения договора не исполнилось четырнадцати лет.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39" w:name="Par218"/>
      <w:bookmarkEnd w:id="339"/>
      <w:r w:rsidRPr="00CC5E55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CC5E55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CC5E55">
        <w:rPr>
          <w:rFonts w:ascii="Times New Roman" w:hAnsi="Times New Roman" w:cs="Times New Roman"/>
          <w:sz w:val="20"/>
          <w:szCs w:val="20"/>
        </w:rPr>
        <w:t>аполняется в отношении лица, зачисляемого на обучение, которому на момент заключения договора исполнилось четырнадцать лет.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40" w:name="Par219"/>
      <w:bookmarkEnd w:id="340"/>
      <w:proofErr w:type="gramStart"/>
      <w:r w:rsidRPr="00CC5E55">
        <w:rPr>
          <w:rFonts w:ascii="Times New Roman" w:hAnsi="Times New Roman" w:cs="Times New Roman"/>
          <w:sz w:val="20"/>
          <w:szCs w:val="20"/>
        </w:rPr>
        <w:t xml:space="preserve">&lt;7&gt; Обучающемуся, не прошедшему итоговой аттестации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отчисленным из </w:t>
      </w:r>
      <w:r w:rsidR="00B66A7A" w:rsidRPr="00CC5E55">
        <w:rPr>
          <w:rFonts w:ascii="Times New Roman" w:hAnsi="Times New Roman" w:cs="Times New Roman"/>
          <w:sz w:val="20"/>
          <w:szCs w:val="20"/>
        </w:rPr>
        <w:t>учреждения</w:t>
      </w:r>
      <w:r w:rsidRPr="00CC5E55">
        <w:rPr>
          <w:rFonts w:ascii="Times New Roman" w:hAnsi="Times New Roman" w:cs="Times New Roman"/>
          <w:sz w:val="20"/>
          <w:szCs w:val="20"/>
        </w:rPr>
        <w:t>,</w:t>
      </w:r>
      <w:r w:rsidR="00B66A7A" w:rsidRPr="00CC5E55">
        <w:rPr>
          <w:rFonts w:ascii="Times New Roman" w:hAnsi="Times New Roman" w:cs="Times New Roman"/>
          <w:sz w:val="20"/>
          <w:szCs w:val="20"/>
        </w:rPr>
        <w:t xml:space="preserve"> осуществляющим</w:t>
      </w:r>
      <w:r w:rsidRPr="00CC5E55">
        <w:rPr>
          <w:rFonts w:ascii="Times New Roman" w:hAnsi="Times New Roman" w:cs="Times New Roman"/>
          <w:sz w:val="20"/>
          <w:szCs w:val="20"/>
        </w:rPr>
        <w:t xml:space="preserve"> образовательную деятельность, выдается справка об обучении или о периоде обучения по образцу, самостоятельно устанавливаемому </w:t>
      </w:r>
      <w:r w:rsidR="00B66A7A" w:rsidRPr="00CC5E55">
        <w:rPr>
          <w:rFonts w:ascii="Times New Roman" w:hAnsi="Times New Roman" w:cs="Times New Roman"/>
          <w:sz w:val="20"/>
          <w:szCs w:val="20"/>
        </w:rPr>
        <w:t>учреждением</w:t>
      </w:r>
      <w:r w:rsidRPr="00CC5E55">
        <w:rPr>
          <w:rFonts w:ascii="Times New Roman" w:hAnsi="Times New Roman" w:cs="Times New Roman"/>
          <w:sz w:val="20"/>
          <w:szCs w:val="20"/>
        </w:rPr>
        <w:t>, осуществляющей образовательную деятельность (часть 12 статьи 60 Федерального закона от 29 декабря 2012 г. N 273-ФЗ "Об образовании в</w:t>
      </w:r>
      <w:proofErr w:type="gramEnd"/>
      <w:r w:rsidRPr="00CC5E5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C5E55">
        <w:rPr>
          <w:rFonts w:ascii="Times New Roman" w:hAnsi="Times New Roman" w:cs="Times New Roman"/>
          <w:sz w:val="20"/>
          <w:szCs w:val="20"/>
        </w:rPr>
        <w:t>Российской Федерации").</w:t>
      </w:r>
      <w:proofErr w:type="gramEnd"/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41" w:name="Par220"/>
      <w:bookmarkEnd w:id="341"/>
      <w:r w:rsidRPr="00CC5E55">
        <w:rPr>
          <w:rFonts w:ascii="Times New Roman" w:hAnsi="Times New Roman" w:cs="Times New Roman"/>
          <w:sz w:val="20"/>
          <w:szCs w:val="20"/>
        </w:rPr>
        <w:t>&lt;8&gt; Стороны по своему усмотрению вправе дополнить настоящий раздел иными условиям.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42" w:name="Par221"/>
      <w:bookmarkEnd w:id="342"/>
      <w:r w:rsidRPr="00CC5E55">
        <w:rPr>
          <w:rFonts w:ascii="Times New Roman" w:hAnsi="Times New Roman" w:cs="Times New Roman"/>
          <w:sz w:val="20"/>
          <w:szCs w:val="20"/>
        </w:rPr>
        <w:t>&lt;9&gt; Пункт 10 Правил оказания платных образовательных услуг, утвержденных постановлением Правительства Российской Федерации от 15 августа 2013 г. N 706 (Собрание законодательства Российской Федерации, 2013, N 34, ст. 4437).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43" w:name="Par222"/>
      <w:bookmarkEnd w:id="343"/>
      <w:r w:rsidRPr="00CC5E55">
        <w:rPr>
          <w:rFonts w:ascii="Times New Roman" w:hAnsi="Times New Roman" w:cs="Times New Roman"/>
          <w:sz w:val="20"/>
          <w:szCs w:val="20"/>
        </w:rPr>
        <w:t>&lt;10&gt; Пункт 9 части 1 статьи 34 Федерального закона от 29 декабря 2012 г. N 273-ФЗ "Об образовании в Российской Федерации".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44" w:name="Par223"/>
      <w:bookmarkEnd w:id="344"/>
      <w:proofErr w:type="gramStart"/>
      <w:r w:rsidRPr="00CC5E55">
        <w:rPr>
          <w:rFonts w:ascii="Times New Roman" w:hAnsi="Times New Roman" w:cs="Times New Roman"/>
          <w:sz w:val="20"/>
          <w:szCs w:val="20"/>
        </w:rPr>
        <w:t xml:space="preserve">&lt;11&gt; </w:t>
      </w:r>
      <w:r w:rsidR="00EF067A" w:rsidRPr="00CC5E55">
        <w:rPr>
          <w:rFonts w:ascii="Times New Roman" w:hAnsi="Times New Roman" w:cs="Times New Roman"/>
          <w:sz w:val="20"/>
          <w:szCs w:val="20"/>
        </w:rPr>
        <w:t>Учреждение, осуществляющее</w:t>
      </w:r>
      <w:r w:rsidRPr="00CC5E55">
        <w:rPr>
          <w:rFonts w:ascii="Times New Roman" w:hAnsi="Times New Roman" w:cs="Times New Roman"/>
          <w:sz w:val="20"/>
          <w:szCs w:val="20"/>
        </w:rPr>
        <w:t xml:space="preserve"> образовательную деятельность,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</w:t>
      </w:r>
      <w:r w:rsidR="00EF067A" w:rsidRPr="00CC5E55">
        <w:rPr>
          <w:rFonts w:ascii="Times New Roman" w:hAnsi="Times New Roman" w:cs="Times New Roman"/>
          <w:sz w:val="20"/>
          <w:szCs w:val="20"/>
        </w:rPr>
        <w:t>го</w:t>
      </w:r>
      <w:r w:rsidRPr="00CC5E55">
        <w:rPr>
          <w:rFonts w:ascii="Times New Roman" w:hAnsi="Times New Roman" w:cs="Times New Roman"/>
          <w:sz w:val="20"/>
          <w:szCs w:val="20"/>
        </w:rPr>
        <w:t xml:space="preserve"> </w:t>
      </w:r>
      <w:r w:rsidR="00EF067A" w:rsidRPr="00CC5E55">
        <w:rPr>
          <w:rFonts w:ascii="Times New Roman" w:hAnsi="Times New Roman" w:cs="Times New Roman"/>
          <w:sz w:val="20"/>
          <w:szCs w:val="20"/>
        </w:rPr>
        <w:t>учреждения</w:t>
      </w:r>
      <w:r w:rsidRPr="00CC5E55">
        <w:rPr>
          <w:rFonts w:ascii="Times New Roman" w:hAnsi="Times New Roman" w:cs="Times New Roman"/>
          <w:sz w:val="20"/>
          <w:szCs w:val="20"/>
        </w:rPr>
        <w:t>, в том числе средств, полученных от приносящей доход деятельности, добровольных пожертвований и целевых взносов физических и (или) юридических лиц.</w:t>
      </w:r>
      <w:proofErr w:type="gramEnd"/>
      <w:r w:rsidRPr="00CC5E55">
        <w:rPr>
          <w:rFonts w:ascii="Times New Roman" w:hAnsi="Times New Roman" w:cs="Times New Roman"/>
          <w:sz w:val="20"/>
          <w:szCs w:val="20"/>
        </w:rPr>
        <w:t xml:space="preserve">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 (часть 5 статьи 54 Федерального закона от 29 декабря 2012 г. N 273-ФЗ "Об образовании в Российской Федерации").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45" w:name="Par224"/>
      <w:bookmarkEnd w:id="345"/>
      <w:r w:rsidRPr="00CC5E55">
        <w:rPr>
          <w:rFonts w:ascii="Times New Roman" w:hAnsi="Times New Roman" w:cs="Times New Roman"/>
          <w:sz w:val="20"/>
          <w:szCs w:val="20"/>
        </w:rPr>
        <w:t>&lt;12&gt; Часть 3 статьи 54 Федерального закона от 29 декабря 2012 г. N 273-ФЗ "Об образовании в Российской Федерации".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46" w:name="Par225"/>
      <w:bookmarkEnd w:id="346"/>
      <w:r w:rsidRPr="00CC5E55">
        <w:rPr>
          <w:rFonts w:ascii="Times New Roman" w:hAnsi="Times New Roman" w:cs="Times New Roman"/>
          <w:sz w:val="20"/>
          <w:szCs w:val="20"/>
        </w:rPr>
        <w:t>&lt;13&gt; Обучающийся, не достигший на момент заключения Договора возраста восемнадцати лет, вправе отказаться от исполнения настоящего Договора с согласия своего законного представителя.</w:t>
      </w:r>
    </w:p>
    <w:p w:rsidR="003501F2" w:rsidRPr="00CC5E55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47" w:name="Par226"/>
      <w:bookmarkEnd w:id="347"/>
      <w:r w:rsidRPr="00CC5E55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CC5E55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C5E55">
        <w:rPr>
          <w:rFonts w:ascii="Times New Roman" w:hAnsi="Times New Roman" w:cs="Times New Roman"/>
          <w:sz w:val="20"/>
          <w:szCs w:val="20"/>
        </w:rPr>
        <w:t xml:space="preserve"> случае, если Обучающийся одновременно является Заказчиком, указанное поле не заполняется.</w:t>
      </w:r>
    </w:p>
    <w:p w:rsidR="003501F2" w:rsidRPr="007D7130" w:rsidRDefault="00A15DFA" w:rsidP="00876A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8" w:name="Par227"/>
      <w:bookmarkEnd w:id="348"/>
      <w:r w:rsidRPr="00CC5E55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CC5E55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CC5E55">
        <w:rPr>
          <w:rFonts w:ascii="Times New Roman" w:hAnsi="Times New Roman" w:cs="Times New Roman"/>
          <w:sz w:val="20"/>
          <w:szCs w:val="20"/>
        </w:rPr>
        <w:t>аполняется в случае, если Обучающийся является стороной договора.</w:t>
      </w:r>
    </w:p>
    <w:p w:rsidR="003501F2" w:rsidRPr="007D7130" w:rsidRDefault="003501F2" w:rsidP="00876A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7218" w:rsidRDefault="007F7218" w:rsidP="00876A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E55" w:rsidRDefault="00CC5E55" w:rsidP="00CC5E55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27A43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ачальник Управления образования</w:t>
      </w:r>
    </w:p>
    <w:p w:rsidR="00CC5E55" w:rsidRDefault="00CC5E55" w:rsidP="00CC5E55">
      <w:pPr>
        <w:spacing w:after="0" w:line="240" w:lineRule="auto"/>
        <w:rPr>
          <w:rFonts w:ascii="Times New Roman" w:hAnsi="Times New Roman"/>
          <w:sz w:val="24"/>
          <w:szCs w:val="24"/>
        </w:rPr>
        <w:sectPr w:rsidR="00CC5E55" w:rsidSect="00612E8C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  <w:r w:rsidRPr="00031B8B">
        <w:rPr>
          <w:rFonts w:ascii="Times New Roman" w:hAnsi="Times New Roman"/>
          <w:sz w:val="24"/>
          <w:szCs w:val="24"/>
        </w:rPr>
        <w:t>____________________ И.Б. Лазарева</w:t>
      </w:r>
    </w:p>
    <w:p w:rsidR="00FD1C81" w:rsidRPr="00727A43" w:rsidRDefault="00FD1C81" w:rsidP="00FD1C81">
      <w:pPr>
        <w:pStyle w:val="affff9"/>
        <w:spacing w:after="0"/>
        <w:ind w:left="5670"/>
        <w:jc w:val="left"/>
        <w:rPr>
          <w:b w:val="0"/>
          <w:szCs w:val="24"/>
        </w:rPr>
      </w:pPr>
      <w:r w:rsidRPr="00727A43">
        <w:rPr>
          <w:b w:val="0"/>
          <w:bCs w:val="0"/>
          <w:szCs w:val="24"/>
        </w:rPr>
        <w:lastRenderedPageBreak/>
        <w:t xml:space="preserve">Приложение </w:t>
      </w:r>
      <w:r w:rsidR="00E713C3">
        <w:rPr>
          <w:b w:val="0"/>
          <w:bCs w:val="0"/>
          <w:szCs w:val="24"/>
        </w:rPr>
        <w:t>9</w:t>
      </w:r>
      <w:r w:rsidRPr="00727A43">
        <w:rPr>
          <w:b w:val="0"/>
          <w:bCs w:val="0"/>
          <w:szCs w:val="24"/>
        </w:rPr>
        <w:t xml:space="preserve"> </w:t>
      </w:r>
    </w:p>
    <w:p w:rsidR="00FD1C81" w:rsidRPr="00727A43" w:rsidRDefault="00FD1C81" w:rsidP="00FD1C81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к Административному регламенту   </w:t>
      </w:r>
    </w:p>
    <w:p w:rsidR="00FD1C81" w:rsidRPr="00727A43" w:rsidRDefault="00FD1C81" w:rsidP="00FD1C81">
      <w:pPr>
        <w:pStyle w:val="aff5"/>
        <w:spacing w:after="0" w:line="240" w:lineRule="auto"/>
        <w:ind w:left="5670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предоставления Муниципальной услуги                                                                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«Прием в </w:t>
      </w:r>
      <w:proofErr w:type="gramStart"/>
      <w:r w:rsidRPr="00727A43">
        <w:rPr>
          <w:rFonts w:ascii="Times New Roman" w:hAnsi="Times New Roman"/>
          <w:bCs/>
          <w:sz w:val="24"/>
          <w:szCs w:val="24"/>
        </w:rPr>
        <w:t>муниципальные</w:t>
      </w:r>
      <w:proofErr w:type="gramEnd"/>
      <w:r w:rsidRPr="00727A43">
        <w:rPr>
          <w:rFonts w:ascii="Times New Roman" w:hAnsi="Times New Roman"/>
          <w:bCs/>
          <w:sz w:val="24"/>
          <w:szCs w:val="24"/>
        </w:rPr>
        <w:t xml:space="preserve"> образовательные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>организации Орехово-Зуевского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городского округа Московской области, </w:t>
      </w:r>
    </w:p>
    <w:p w:rsidR="00FD1C81" w:rsidRPr="00727A43" w:rsidRDefault="00FD1C81" w:rsidP="00FD1C81">
      <w:pPr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реализующие дополнительные </w:t>
      </w:r>
    </w:p>
    <w:p w:rsidR="002E1F4C" w:rsidRDefault="00FD1C81" w:rsidP="00FD1C81">
      <w:pPr>
        <w:pStyle w:val="affff9"/>
        <w:spacing w:after="0"/>
        <w:ind w:left="5670"/>
        <w:jc w:val="left"/>
      </w:pPr>
      <w:r w:rsidRPr="00727A43">
        <w:rPr>
          <w:b w:val="0"/>
        </w:rPr>
        <w:t>общеобразовательные программы»</w:t>
      </w:r>
    </w:p>
    <w:p w:rsidR="002E1F4C" w:rsidRDefault="002E1F4C" w:rsidP="00876A90">
      <w:pPr>
        <w:pStyle w:val="aff5"/>
        <w:spacing w:after="0" w:line="240" w:lineRule="auto"/>
        <w:rPr>
          <w:szCs w:val="24"/>
        </w:rPr>
      </w:pPr>
    </w:p>
    <w:p w:rsidR="00445B32" w:rsidRPr="00FF15F0" w:rsidRDefault="00FF15F0" w:rsidP="00793942">
      <w:pPr>
        <w:pStyle w:val="2-"/>
      </w:pPr>
      <w:bookmarkStart w:id="349" w:name="_Toc40861807"/>
      <w:r w:rsidRPr="00B12FF3">
        <w:t>Форма</w:t>
      </w:r>
      <w:r w:rsidRPr="00F2598F">
        <w:t xml:space="preserve"> </w:t>
      </w:r>
      <w:r w:rsidR="00445B32" w:rsidRPr="00FF15F0">
        <w:t>договора об образовании на обучение по дополнительным общеразвивающим программам в рамках системы персонифицированного финансирования</w:t>
      </w:r>
      <w:bookmarkEnd w:id="349"/>
    </w:p>
    <w:p w:rsidR="003A52FE" w:rsidRPr="00F2598F" w:rsidRDefault="003A52FE" w:rsidP="00876A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52FE" w:rsidRPr="00AA4882" w:rsidRDefault="003A52FE" w:rsidP="00876A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4882">
        <w:rPr>
          <w:rFonts w:ascii="Times New Roman" w:hAnsi="Times New Roman"/>
          <w:b/>
          <w:sz w:val="24"/>
          <w:szCs w:val="24"/>
        </w:rPr>
        <w:t>Договор об образовании</w:t>
      </w:r>
    </w:p>
    <w:p w:rsidR="00AA4882" w:rsidRPr="00F2598F" w:rsidRDefault="00AA4882" w:rsidP="00876A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Look w:val="0000" w:firstRow="0" w:lastRow="0" w:firstColumn="0" w:lastColumn="0" w:noHBand="0" w:noVBand="0"/>
      </w:tblPr>
      <w:tblGrid>
        <w:gridCol w:w="5059"/>
        <w:gridCol w:w="5235"/>
      </w:tblGrid>
      <w:tr w:rsidR="00445B32" w:rsidRPr="00F2598F" w:rsidTr="003A52FE">
        <w:trPr>
          <w:trHeight w:val="499"/>
        </w:trPr>
        <w:tc>
          <w:tcPr>
            <w:tcW w:w="5059" w:type="dxa"/>
            <w:shd w:val="clear" w:color="auto" w:fill="FFFFFF"/>
          </w:tcPr>
          <w:p w:rsidR="00445B32" w:rsidRPr="00F2598F" w:rsidRDefault="00445B32" w:rsidP="00876A90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«__</w:t>
            </w:r>
            <w:r w:rsidR="0027243B" w:rsidRPr="00F2598F">
              <w:rPr>
                <w:rFonts w:ascii="Times New Roman" w:hAnsi="Times New Roman"/>
                <w:sz w:val="24"/>
                <w:szCs w:val="24"/>
              </w:rPr>
              <w:t>_____»________________ 20 ___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5235" w:type="dxa"/>
            <w:shd w:val="clear" w:color="auto" w:fill="FFFFFF"/>
          </w:tcPr>
          <w:p w:rsidR="00445B32" w:rsidRPr="00F2598F" w:rsidRDefault="003A52FE" w:rsidP="00876A90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12ECC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445B32" w:rsidRPr="00F2598F">
              <w:rPr>
                <w:rFonts w:ascii="Times New Roman" w:hAnsi="Times New Roman"/>
                <w:sz w:val="24"/>
                <w:szCs w:val="24"/>
              </w:rPr>
              <w:t>№ __________________</w:t>
            </w:r>
          </w:p>
        </w:tc>
      </w:tr>
    </w:tbl>
    <w:p w:rsidR="00445B32" w:rsidRPr="00F2598F" w:rsidRDefault="00AA4882" w:rsidP="00AA48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</w:t>
      </w:r>
      <w:r w:rsidR="00445B32" w:rsidRPr="00F2598F">
        <w:rPr>
          <w:rFonts w:ascii="Times New Roman" w:hAnsi="Times New Roman"/>
          <w:sz w:val="24"/>
          <w:szCs w:val="24"/>
        </w:rPr>
        <w:t>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="00445B32" w:rsidRPr="00F2598F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913864" w:rsidRPr="00AA4882" w:rsidRDefault="00913864" w:rsidP="00876A9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A4882">
        <w:rPr>
          <w:rFonts w:ascii="Times New Roman" w:hAnsi="Times New Roman"/>
          <w:sz w:val="20"/>
          <w:szCs w:val="20"/>
        </w:rPr>
        <w:t xml:space="preserve">(полное наименование </w:t>
      </w:r>
      <w:r w:rsidR="00AA4882" w:rsidRPr="00AA4882">
        <w:rPr>
          <w:rFonts w:ascii="Times New Roman" w:hAnsi="Times New Roman"/>
          <w:sz w:val="20"/>
          <w:szCs w:val="20"/>
        </w:rPr>
        <w:t>Организации</w:t>
      </w:r>
      <w:r w:rsidRPr="00AA4882">
        <w:rPr>
          <w:rFonts w:ascii="Times New Roman" w:hAnsi="Times New Roman"/>
          <w:sz w:val="20"/>
          <w:szCs w:val="20"/>
        </w:rPr>
        <w:t>)</w:t>
      </w:r>
    </w:p>
    <w:p w:rsidR="00913864" w:rsidRPr="00F2598F" w:rsidRDefault="00445B32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________________</w:t>
      </w:r>
      <w:r w:rsidRPr="00F2598F">
        <w:rPr>
          <w:rFonts w:ascii="Times New Roman" w:hAnsi="Times New Roman"/>
          <w:sz w:val="24"/>
          <w:szCs w:val="24"/>
        </w:rPr>
        <w:t xml:space="preserve">(далее ‒ </w:t>
      </w:r>
      <w:r w:rsidR="00EF067A">
        <w:rPr>
          <w:rFonts w:ascii="Times New Roman" w:hAnsi="Times New Roman"/>
          <w:sz w:val="24"/>
          <w:szCs w:val="24"/>
        </w:rPr>
        <w:t>Учреждение</w:t>
      </w:r>
      <w:r w:rsidRPr="00F2598F">
        <w:rPr>
          <w:rFonts w:ascii="Times New Roman" w:hAnsi="Times New Roman"/>
          <w:sz w:val="24"/>
          <w:szCs w:val="24"/>
        </w:rPr>
        <w:t>), действующее на основании лицензии № _____________,</w:t>
      </w:r>
      <w:r w:rsidR="00512ECC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выданн</w:t>
      </w:r>
      <w:r w:rsidR="00913864" w:rsidRPr="00F2598F">
        <w:rPr>
          <w:rFonts w:ascii="Times New Roman" w:hAnsi="Times New Roman"/>
          <w:sz w:val="24"/>
          <w:szCs w:val="24"/>
        </w:rPr>
        <w:t>ой _______________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="00913864" w:rsidRPr="00F2598F">
        <w:rPr>
          <w:rFonts w:ascii="Times New Roman" w:hAnsi="Times New Roman"/>
          <w:sz w:val="24"/>
          <w:szCs w:val="24"/>
        </w:rPr>
        <w:t xml:space="preserve">             </w:t>
      </w:r>
    </w:p>
    <w:p w:rsidR="00913864" w:rsidRPr="00F2598F" w:rsidRDefault="00913864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512ECC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F2598F">
        <w:rPr>
          <w:rFonts w:ascii="Times New Roman" w:hAnsi="Times New Roman"/>
          <w:sz w:val="24"/>
          <w:szCs w:val="24"/>
        </w:rPr>
        <w:t xml:space="preserve">   </w:t>
      </w:r>
      <w:r w:rsidR="00445B32" w:rsidRPr="00F2598F">
        <w:rPr>
          <w:rFonts w:ascii="Times New Roman" w:hAnsi="Times New Roman"/>
          <w:sz w:val="24"/>
          <w:szCs w:val="24"/>
        </w:rPr>
        <w:t>(кем, когда)</w:t>
      </w:r>
    </w:p>
    <w:p w:rsidR="00913864" w:rsidRPr="00F2598F" w:rsidRDefault="00913864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27243B" w:rsidRPr="00F2598F">
        <w:rPr>
          <w:rFonts w:ascii="Times New Roman" w:hAnsi="Times New Roman"/>
          <w:sz w:val="24"/>
          <w:szCs w:val="24"/>
        </w:rPr>
        <w:t>_</w:t>
      </w:r>
      <w:r w:rsidR="00512ECC">
        <w:rPr>
          <w:rFonts w:ascii="Times New Roman" w:hAnsi="Times New Roman"/>
          <w:sz w:val="24"/>
          <w:szCs w:val="24"/>
        </w:rPr>
        <w:t>_______</w:t>
      </w:r>
      <w:r w:rsidR="0027243B" w:rsidRPr="00F2598F">
        <w:rPr>
          <w:rFonts w:ascii="Times New Roman" w:hAnsi="Times New Roman"/>
          <w:sz w:val="24"/>
          <w:szCs w:val="24"/>
        </w:rPr>
        <w:t>__</w:t>
      </w:r>
      <w:r w:rsidR="00445B32" w:rsidRPr="00F2598F">
        <w:rPr>
          <w:rFonts w:ascii="Times New Roman" w:hAnsi="Times New Roman"/>
          <w:sz w:val="24"/>
          <w:szCs w:val="24"/>
        </w:rPr>
        <w:t xml:space="preserve">, в лице директора </w:t>
      </w:r>
      <w:r w:rsidR="00EF067A">
        <w:rPr>
          <w:rFonts w:ascii="Times New Roman" w:hAnsi="Times New Roman"/>
          <w:sz w:val="24"/>
          <w:szCs w:val="24"/>
        </w:rPr>
        <w:t>Учреждения</w:t>
      </w:r>
      <w:r w:rsidR="00445B32" w:rsidRPr="00F2598F">
        <w:rPr>
          <w:rFonts w:ascii="Times New Roman" w:hAnsi="Times New Roman"/>
          <w:sz w:val="24"/>
          <w:szCs w:val="24"/>
        </w:rPr>
        <w:t xml:space="preserve"> 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___________________</w:t>
      </w:r>
      <w:r w:rsidR="00445B32" w:rsidRPr="00F2598F">
        <w:rPr>
          <w:rFonts w:ascii="Times New Roman" w:hAnsi="Times New Roman"/>
          <w:sz w:val="24"/>
          <w:szCs w:val="24"/>
        </w:rPr>
        <w:t>___,</w:t>
      </w:r>
    </w:p>
    <w:p w:rsidR="00913864" w:rsidRPr="00AA4882" w:rsidRDefault="00913864" w:rsidP="00876A9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AA4882">
        <w:rPr>
          <w:rFonts w:ascii="Times New Roman" w:hAnsi="Times New Roman"/>
          <w:sz w:val="24"/>
          <w:szCs w:val="24"/>
        </w:rPr>
        <w:t xml:space="preserve">              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Pr="00AA4882">
        <w:rPr>
          <w:rFonts w:ascii="Times New Roman" w:hAnsi="Times New Roman"/>
          <w:sz w:val="20"/>
          <w:szCs w:val="20"/>
        </w:rPr>
        <w:t>(Ф.И.О. директора в родительном падеже)</w:t>
      </w:r>
    </w:p>
    <w:p w:rsidR="00913864" w:rsidRPr="00F2598F" w:rsidRDefault="00445B32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действующего на основании Устава, именуемы</w:t>
      </w:r>
      <w:r w:rsidR="0027243B" w:rsidRPr="00F2598F">
        <w:rPr>
          <w:rFonts w:ascii="Times New Roman" w:hAnsi="Times New Roman"/>
          <w:sz w:val="24"/>
          <w:szCs w:val="24"/>
        </w:rPr>
        <w:t xml:space="preserve">й в дальнейшем «Исполнитель», </w:t>
      </w:r>
      <w:r w:rsidR="00724C0C" w:rsidRPr="00F2598F">
        <w:rPr>
          <w:rFonts w:ascii="Times New Roman" w:hAnsi="Times New Roman"/>
          <w:sz w:val="24"/>
          <w:szCs w:val="24"/>
        </w:rPr>
        <w:br/>
      </w:r>
      <w:r w:rsidR="0027243B" w:rsidRPr="00F2598F">
        <w:rPr>
          <w:rFonts w:ascii="Times New Roman" w:hAnsi="Times New Roman"/>
          <w:sz w:val="24"/>
          <w:szCs w:val="24"/>
        </w:rPr>
        <w:t xml:space="preserve">и </w:t>
      </w:r>
      <w:r w:rsidRPr="00F2598F">
        <w:rPr>
          <w:rFonts w:ascii="Times New Roman" w:hAnsi="Times New Roman"/>
          <w:sz w:val="24"/>
          <w:szCs w:val="24"/>
        </w:rPr>
        <w:t>именуемый в дальнейшем «Заказчи</w:t>
      </w:r>
      <w:r w:rsidR="00724C0C" w:rsidRPr="00F2598F">
        <w:rPr>
          <w:rFonts w:ascii="Times New Roman" w:hAnsi="Times New Roman"/>
          <w:sz w:val="24"/>
          <w:szCs w:val="24"/>
        </w:rPr>
        <w:t>к» в лице__________</w:t>
      </w:r>
      <w:r w:rsidRPr="00F2598F">
        <w:rPr>
          <w:rFonts w:ascii="Times New Roman" w:hAnsi="Times New Roman"/>
          <w:sz w:val="24"/>
          <w:szCs w:val="24"/>
        </w:rPr>
        <w:t>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Pr="00F2598F">
        <w:rPr>
          <w:rFonts w:ascii="Times New Roman" w:hAnsi="Times New Roman"/>
          <w:sz w:val="24"/>
          <w:szCs w:val="24"/>
        </w:rPr>
        <w:t>___________</w:t>
      </w:r>
    </w:p>
    <w:p w:rsidR="00913864" w:rsidRPr="00F2598F" w:rsidRDefault="00913864" w:rsidP="00876A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792A">
        <w:rPr>
          <w:rFonts w:ascii="Times New Roman" w:hAnsi="Times New Roman"/>
          <w:sz w:val="20"/>
          <w:szCs w:val="20"/>
        </w:rPr>
        <w:t>________________________________________________________________________</w:t>
      </w:r>
      <w:r w:rsidR="00512ECC" w:rsidRPr="007C792A">
        <w:rPr>
          <w:rFonts w:ascii="Times New Roman" w:hAnsi="Times New Roman"/>
          <w:sz w:val="20"/>
          <w:szCs w:val="20"/>
        </w:rPr>
        <w:t>________</w:t>
      </w:r>
      <w:r w:rsidR="007C792A">
        <w:rPr>
          <w:rFonts w:ascii="Times New Roman" w:hAnsi="Times New Roman"/>
          <w:sz w:val="20"/>
          <w:szCs w:val="20"/>
        </w:rPr>
        <w:t>_________________</w:t>
      </w:r>
      <w:r w:rsidR="00512ECC" w:rsidRPr="007C792A">
        <w:rPr>
          <w:rFonts w:ascii="Times New Roman" w:hAnsi="Times New Roman"/>
          <w:sz w:val="20"/>
          <w:szCs w:val="20"/>
        </w:rPr>
        <w:t>____</w:t>
      </w:r>
      <w:r w:rsidR="00445B32" w:rsidRPr="00F2598F">
        <w:rPr>
          <w:rFonts w:ascii="Times New Roman" w:hAnsi="Times New Roman"/>
          <w:sz w:val="24"/>
          <w:szCs w:val="24"/>
        </w:rPr>
        <w:t xml:space="preserve"> </w:t>
      </w:r>
      <w:r w:rsidR="00445B32" w:rsidRPr="00AA4882">
        <w:rPr>
          <w:rFonts w:ascii="Times New Roman" w:hAnsi="Times New Roman"/>
          <w:sz w:val="20"/>
          <w:szCs w:val="20"/>
        </w:rPr>
        <w:t>(Ф.И.О. родителя (законного представителя) несовершеннолетнего)</w:t>
      </w:r>
    </w:p>
    <w:p w:rsidR="0027243B" w:rsidRPr="00F2598F" w:rsidRDefault="0027243B" w:rsidP="00876A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и___</w:t>
      </w:r>
      <w:r w:rsidR="00445B32" w:rsidRPr="00F2598F">
        <w:rPr>
          <w:rFonts w:ascii="Times New Roman" w:hAnsi="Times New Roman"/>
          <w:sz w:val="24"/>
          <w:szCs w:val="24"/>
        </w:rPr>
        <w:t>___________________________</w:t>
      </w:r>
      <w:r w:rsidRPr="00F2598F">
        <w:rPr>
          <w:rFonts w:ascii="Times New Roman" w:hAnsi="Times New Roman"/>
          <w:sz w:val="24"/>
          <w:szCs w:val="24"/>
        </w:rPr>
        <w:t>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445B32" w:rsidRPr="00AA4882">
        <w:rPr>
          <w:rFonts w:ascii="Times New Roman" w:hAnsi="Times New Roman"/>
          <w:sz w:val="20"/>
          <w:szCs w:val="20"/>
        </w:rPr>
        <w:t>(Ф.И.О. лица, зачисляемого на обучение)</w:t>
      </w:r>
    </w:p>
    <w:p w:rsidR="00445B32" w:rsidRPr="00F2598F" w:rsidRDefault="00445B32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именуемый в дальнейшем «Обучающийся», совместно именуемые «Стороны», заключили настоящий Договор о нижеследующем:</w:t>
      </w:r>
    </w:p>
    <w:p w:rsidR="0027243B" w:rsidRPr="007C792A" w:rsidRDefault="0027243B" w:rsidP="00876A90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445B32" w:rsidRPr="00F2598F" w:rsidRDefault="00445B32" w:rsidP="00876A90">
      <w:pPr>
        <w:pStyle w:val="affff4"/>
        <w:keepNext/>
        <w:keepLines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Предмет договора</w:t>
      </w:r>
    </w:p>
    <w:p w:rsidR="00243720" w:rsidRPr="007C792A" w:rsidRDefault="00243720" w:rsidP="00876A90">
      <w:pPr>
        <w:pStyle w:val="affff4"/>
        <w:keepNext/>
        <w:keepLines/>
        <w:spacing w:after="0" w:line="240" w:lineRule="auto"/>
        <w:ind w:left="360"/>
        <w:rPr>
          <w:rFonts w:ascii="Times New Roman" w:hAnsi="Times New Roman"/>
          <w:sz w:val="10"/>
          <w:szCs w:val="10"/>
        </w:rPr>
      </w:pPr>
    </w:p>
    <w:p w:rsidR="00445B32" w:rsidRPr="00F2598F" w:rsidRDefault="00445B32" w:rsidP="00876A90">
      <w:pPr>
        <w:pStyle w:val="2f5"/>
        <w:numPr>
          <w:ilvl w:val="1"/>
          <w:numId w:val="22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Предметом Договора являются разграничения прав и обязанностей Сторон, по совместной деятельности и реализации права на получение дополнительного образования детей.</w:t>
      </w:r>
    </w:p>
    <w:p w:rsidR="00512ECC" w:rsidRPr="00512ECC" w:rsidRDefault="00445B32" w:rsidP="00876A90">
      <w:pPr>
        <w:pStyle w:val="2f5"/>
        <w:numPr>
          <w:ilvl w:val="1"/>
          <w:numId w:val="22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 настоящему договору Исполнитель предоставляет образовательную услугу</w:t>
      </w:r>
      <w:r w:rsidR="0027243B" w:rsidRPr="00F2598F">
        <w:rPr>
          <w:rFonts w:ascii="Times New Roman" w:hAnsi="Times New Roman" w:cs="Times New Roman"/>
          <w:sz w:val="24"/>
          <w:szCs w:val="24"/>
        </w:rPr>
        <w:t xml:space="preserve"> Обучающемуся </w:t>
      </w:r>
      <w:r w:rsidR="00512ECC">
        <w:rPr>
          <w:rFonts w:ascii="Times New Roman" w:hAnsi="Times New Roman" w:cs="Times New Roman"/>
          <w:sz w:val="24"/>
          <w:szCs w:val="24"/>
        </w:rPr>
        <w:t>___</w:t>
      </w:r>
      <w:r w:rsidRPr="00F2598F">
        <w:rPr>
          <w:rFonts w:ascii="Times New Roman" w:hAnsi="Times New Roman" w:cs="Times New Roman"/>
          <w:sz w:val="24"/>
          <w:szCs w:val="24"/>
        </w:rPr>
        <w:t>_____________</w:t>
      </w:r>
      <w:r w:rsidR="00512ECC">
        <w:rPr>
          <w:rFonts w:ascii="Times New Roman" w:hAnsi="Times New Roman" w:cs="Times New Roman"/>
          <w:sz w:val="24"/>
          <w:szCs w:val="24"/>
        </w:rPr>
        <w:t>______</w:t>
      </w:r>
      <w:r w:rsidRPr="00F2598F">
        <w:rPr>
          <w:rFonts w:ascii="Times New Roman" w:hAnsi="Times New Roman" w:cs="Times New Roman"/>
          <w:sz w:val="24"/>
          <w:szCs w:val="24"/>
        </w:rPr>
        <w:t>_____________________________</w:t>
      </w:r>
      <w:r w:rsidR="00512ECC">
        <w:rPr>
          <w:rFonts w:ascii="Times New Roman" w:hAnsi="Times New Roman" w:cs="Times New Roman"/>
          <w:sz w:val="24"/>
          <w:szCs w:val="24"/>
        </w:rPr>
        <w:t>___________________</w:t>
      </w:r>
      <w:r w:rsidR="0027243B" w:rsidRPr="00F2598F">
        <w:rPr>
          <w:rFonts w:ascii="Times New Roman" w:hAnsi="Times New Roman" w:cs="Times New Roman"/>
          <w:sz w:val="24"/>
          <w:szCs w:val="24"/>
        </w:rPr>
        <w:t>,</w:t>
      </w:r>
    </w:p>
    <w:p w:rsidR="0027243B" w:rsidRPr="00AA4882" w:rsidRDefault="00512ECC" w:rsidP="00876A90">
      <w:pPr>
        <w:pStyle w:val="2f5"/>
        <w:tabs>
          <w:tab w:val="left" w:pos="476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AA4882">
        <w:rPr>
          <w:rFonts w:ascii="Times New Roman" w:hAnsi="Times New Roman" w:cs="Times New Roman"/>
          <w:sz w:val="20"/>
          <w:szCs w:val="20"/>
        </w:rPr>
        <w:t>(Ф.И.О.</w:t>
      </w:r>
      <w:r w:rsidR="00445B32" w:rsidRPr="00AA4882">
        <w:rPr>
          <w:rFonts w:ascii="Times New Roman" w:hAnsi="Times New Roman" w:cs="Times New Roman"/>
          <w:sz w:val="20"/>
          <w:szCs w:val="20"/>
        </w:rPr>
        <w:t xml:space="preserve"> обучающегося, дата рождения)</w:t>
      </w:r>
    </w:p>
    <w:p w:rsidR="0027243B" w:rsidRPr="00F2598F" w:rsidRDefault="00445B32" w:rsidP="00876A90">
      <w:pPr>
        <w:pStyle w:val="2f5"/>
        <w:tabs>
          <w:tab w:val="left" w:pos="4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98F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по адресу:______________________________________________</w:t>
      </w:r>
      <w:r w:rsidR="0027243B" w:rsidRPr="00F2598F">
        <w:rPr>
          <w:rFonts w:ascii="Times New Roman" w:hAnsi="Times New Roman" w:cs="Times New Roman"/>
          <w:sz w:val="24"/>
          <w:szCs w:val="24"/>
        </w:rPr>
        <w:t>__</w:t>
      </w:r>
      <w:r w:rsidR="00512ECC">
        <w:rPr>
          <w:rFonts w:ascii="Times New Roman" w:hAnsi="Times New Roman" w:cs="Times New Roman"/>
          <w:sz w:val="24"/>
          <w:szCs w:val="24"/>
        </w:rPr>
        <w:t>______________</w:t>
      </w:r>
    </w:p>
    <w:p w:rsidR="0027243B" w:rsidRPr="00AA4882" w:rsidRDefault="0027243B" w:rsidP="00876A90">
      <w:pPr>
        <w:pStyle w:val="2f5"/>
        <w:tabs>
          <w:tab w:val="left" w:pos="4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A4882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512ECC" w:rsidRPr="00AA4882">
        <w:rPr>
          <w:rFonts w:ascii="Times New Roman" w:hAnsi="Times New Roman" w:cs="Times New Roman"/>
          <w:sz w:val="20"/>
          <w:szCs w:val="20"/>
        </w:rPr>
        <w:t xml:space="preserve">     </w:t>
      </w:r>
      <w:r w:rsidR="00AA4882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512ECC" w:rsidRPr="00AA4882">
        <w:rPr>
          <w:rFonts w:ascii="Times New Roman" w:hAnsi="Times New Roman" w:cs="Times New Roman"/>
          <w:sz w:val="20"/>
          <w:szCs w:val="20"/>
        </w:rPr>
        <w:t xml:space="preserve">     </w:t>
      </w:r>
      <w:r w:rsidRPr="00AA4882">
        <w:rPr>
          <w:rFonts w:ascii="Times New Roman" w:hAnsi="Times New Roman" w:cs="Times New Roman"/>
          <w:sz w:val="20"/>
          <w:szCs w:val="20"/>
        </w:rPr>
        <w:t xml:space="preserve">     (адрес места жительства ребенка с указанием места постоянной регистрации)</w:t>
      </w:r>
    </w:p>
    <w:p w:rsidR="0027243B" w:rsidRPr="007C792A" w:rsidRDefault="0027243B" w:rsidP="00876A90">
      <w:pPr>
        <w:pStyle w:val="2f5"/>
        <w:tabs>
          <w:tab w:val="left" w:pos="4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C792A">
        <w:rPr>
          <w:rFonts w:ascii="Times New Roman" w:hAnsi="Times New Roman" w:cs="Times New Roman"/>
          <w:sz w:val="20"/>
          <w:szCs w:val="20"/>
        </w:rPr>
        <w:t>__________________________________</w:t>
      </w:r>
      <w:r w:rsidR="007C792A">
        <w:rPr>
          <w:rFonts w:ascii="Times New Roman" w:hAnsi="Times New Roman" w:cs="Times New Roman"/>
          <w:sz w:val="20"/>
          <w:szCs w:val="20"/>
        </w:rPr>
        <w:t>_________________</w:t>
      </w:r>
      <w:r w:rsidRPr="007C792A">
        <w:rPr>
          <w:rFonts w:ascii="Times New Roman" w:hAnsi="Times New Roman" w:cs="Times New Roman"/>
          <w:sz w:val="20"/>
          <w:szCs w:val="20"/>
        </w:rPr>
        <w:t>______________________</w:t>
      </w:r>
      <w:r w:rsidR="00512ECC" w:rsidRPr="007C792A">
        <w:rPr>
          <w:rFonts w:ascii="Times New Roman" w:hAnsi="Times New Roman" w:cs="Times New Roman"/>
          <w:sz w:val="20"/>
          <w:szCs w:val="20"/>
        </w:rPr>
        <w:t>________________</w:t>
      </w:r>
      <w:r w:rsidRPr="007C792A">
        <w:rPr>
          <w:rFonts w:ascii="Times New Roman" w:hAnsi="Times New Roman" w:cs="Times New Roman"/>
          <w:sz w:val="20"/>
          <w:szCs w:val="20"/>
        </w:rPr>
        <w:t>_____________</w:t>
      </w:r>
    </w:p>
    <w:p w:rsidR="0027243B" w:rsidRPr="007C792A" w:rsidRDefault="0027243B" w:rsidP="00876A90">
      <w:pPr>
        <w:pStyle w:val="2f5"/>
        <w:tabs>
          <w:tab w:val="left" w:pos="4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C792A">
        <w:rPr>
          <w:rFonts w:ascii="Times New Roman" w:hAnsi="Times New Roman" w:cs="Times New Roman"/>
          <w:sz w:val="20"/>
          <w:szCs w:val="20"/>
        </w:rPr>
        <w:t>___________________________________________________</w:t>
      </w:r>
      <w:r w:rsidR="007C792A">
        <w:rPr>
          <w:rFonts w:ascii="Times New Roman" w:hAnsi="Times New Roman" w:cs="Times New Roman"/>
          <w:sz w:val="20"/>
          <w:szCs w:val="20"/>
        </w:rPr>
        <w:t>_________________</w:t>
      </w:r>
      <w:r w:rsidRPr="007C792A">
        <w:rPr>
          <w:rFonts w:ascii="Times New Roman" w:hAnsi="Times New Roman" w:cs="Times New Roman"/>
          <w:sz w:val="20"/>
          <w:szCs w:val="20"/>
        </w:rPr>
        <w:t>_________________</w:t>
      </w:r>
      <w:r w:rsidR="00512ECC" w:rsidRPr="007C792A">
        <w:rPr>
          <w:rFonts w:ascii="Times New Roman" w:hAnsi="Times New Roman" w:cs="Times New Roman"/>
          <w:sz w:val="20"/>
          <w:szCs w:val="20"/>
        </w:rPr>
        <w:t>_________________</w:t>
      </w:r>
    </w:p>
    <w:p w:rsidR="00445B32" w:rsidRPr="00F2598F" w:rsidRDefault="00445B32" w:rsidP="00876A90">
      <w:pPr>
        <w:pStyle w:val="2f5"/>
        <w:tabs>
          <w:tab w:val="left" w:pos="4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по дополнительным образовательным программам в соответствии </w:t>
      </w:r>
      <w:r w:rsidR="0027243B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Феде</w:t>
      </w:r>
      <w:r w:rsidR="0027243B" w:rsidRPr="00F2598F">
        <w:rPr>
          <w:rFonts w:ascii="Times New Roman" w:hAnsi="Times New Roman" w:cs="Times New Roman"/>
          <w:sz w:val="24"/>
          <w:szCs w:val="24"/>
        </w:rPr>
        <w:t>ральным законом от 29.12.2012</w:t>
      </w:r>
      <w:r w:rsidRPr="00F2598F">
        <w:rPr>
          <w:rFonts w:ascii="Times New Roman" w:hAnsi="Times New Roman" w:cs="Times New Roman"/>
          <w:sz w:val="24"/>
          <w:szCs w:val="24"/>
        </w:rPr>
        <w:t xml:space="preserve"> №</w:t>
      </w:r>
      <w:r w:rsidR="0027243B"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Pr="00F2598F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Федерации», Федеральным законом от 24.07.1998 №</w:t>
      </w:r>
      <w:r w:rsidR="0027243B"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Pr="00F2598F">
        <w:rPr>
          <w:rFonts w:ascii="Times New Roman" w:hAnsi="Times New Roman" w:cs="Times New Roman"/>
          <w:sz w:val="24"/>
          <w:szCs w:val="24"/>
        </w:rPr>
        <w:t>124-ФЗ «Об основных гарантиях прав ребенка в Российской Федерации», Семейным кодексом Российской Федерации, Конвенцией о правах ребенка.</w:t>
      </w:r>
    </w:p>
    <w:p w:rsidR="00445B32" w:rsidRPr="00F2598F" w:rsidRDefault="00445B32" w:rsidP="00876A90">
      <w:pPr>
        <w:pStyle w:val="affff4"/>
        <w:keepNext/>
        <w:keepLines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Права и обязанности Сторон</w:t>
      </w:r>
    </w:p>
    <w:p w:rsidR="00243720" w:rsidRPr="007C792A" w:rsidRDefault="00243720" w:rsidP="00876A90">
      <w:pPr>
        <w:pStyle w:val="affff4"/>
        <w:keepNext/>
        <w:keepLines/>
        <w:spacing w:after="0" w:line="240" w:lineRule="auto"/>
        <w:ind w:left="360"/>
        <w:rPr>
          <w:rFonts w:ascii="Times New Roman" w:hAnsi="Times New Roman"/>
          <w:bCs/>
          <w:sz w:val="10"/>
          <w:szCs w:val="10"/>
        </w:rPr>
      </w:pPr>
    </w:p>
    <w:p w:rsidR="00445B32" w:rsidRPr="00F2598F" w:rsidRDefault="00445B32" w:rsidP="00876A90">
      <w:pPr>
        <w:keepNext/>
        <w:keepLines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2.1. Исполнитель обязан:</w:t>
      </w:r>
    </w:p>
    <w:p w:rsidR="00445B32" w:rsidRPr="00F2598F" w:rsidRDefault="00445B32" w:rsidP="00876A90">
      <w:pPr>
        <w:pStyle w:val="2f5"/>
        <w:numPr>
          <w:ilvl w:val="2"/>
          <w:numId w:val="28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Предоставлять возмо</w:t>
      </w:r>
      <w:r w:rsidR="00633559" w:rsidRPr="00F2598F">
        <w:rPr>
          <w:rFonts w:ascii="Times New Roman" w:hAnsi="Times New Roman" w:cs="Times New Roman"/>
          <w:sz w:val="24"/>
          <w:szCs w:val="24"/>
        </w:rPr>
        <w:t>жность Заказчику ознакомиться с</w:t>
      </w:r>
      <w:r w:rsidRPr="00F2598F">
        <w:rPr>
          <w:rFonts w:ascii="Times New Roman" w:hAnsi="Times New Roman" w:cs="Times New Roman"/>
          <w:sz w:val="24"/>
          <w:szCs w:val="24"/>
        </w:rPr>
        <w:t xml:space="preserve"> Уставом </w:t>
      </w:r>
      <w:r w:rsidR="00EF067A">
        <w:rPr>
          <w:rFonts w:ascii="Times New Roman" w:hAnsi="Times New Roman" w:cs="Times New Roman"/>
          <w:sz w:val="24"/>
          <w:szCs w:val="24"/>
        </w:rPr>
        <w:t>Учреждения</w:t>
      </w:r>
      <w:r w:rsidRPr="00F2598F">
        <w:rPr>
          <w:rFonts w:ascii="Times New Roman" w:hAnsi="Times New Roman" w:cs="Times New Roman"/>
          <w:sz w:val="24"/>
          <w:szCs w:val="24"/>
        </w:rPr>
        <w:t xml:space="preserve">, дополнительными образовательными программами, лицензией на осуществление образовательной деятельности, другими </w:t>
      </w:r>
      <w:r w:rsidR="00B66A7A">
        <w:rPr>
          <w:rFonts w:ascii="Times New Roman" w:hAnsi="Times New Roman" w:cs="Times New Roman"/>
          <w:sz w:val="24"/>
          <w:szCs w:val="24"/>
        </w:rPr>
        <w:t>документами, регламентирующими учреждение</w:t>
      </w:r>
      <w:r w:rsidRPr="00F2598F">
        <w:rPr>
          <w:rFonts w:ascii="Times New Roman" w:hAnsi="Times New Roman" w:cs="Times New Roman"/>
          <w:sz w:val="24"/>
          <w:szCs w:val="24"/>
        </w:rPr>
        <w:t xml:space="preserve"> и осуществление образовательной деятельности.</w:t>
      </w:r>
    </w:p>
    <w:p w:rsidR="00633559" w:rsidRPr="00F2598F" w:rsidRDefault="00445B32" w:rsidP="00876A90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lastRenderedPageBreak/>
        <w:t>Зачислить Обучающегося в объединение _____________</w:t>
      </w:r>
      <w:r w:rsidR="00633559" w:rsidRPr="00F2598F">
        <w:rPr>
          <w:rFonts w:ascii="Times New Roman" w:hAnsi="Times New Roman" w:cs="Times New Roman"/>
          <w:sz w:val="24"/>
          <w:szCs w:val="24"/>
        </w:rPr>
        <w:t>__</w:t>
      </w:r>
      <w:r w:rsidR="00512ECC">
        <w:rPr>
          <w:rFonts w:ascii="Times New Roman" w:hAnsi="Times New Roman" w:cs="Times New Roman"/>
          <w:sz w:val="24"/>
          <w:szCs w:val="24"/>
        </w:rPr>
        <w:t>__________</w:t>
      </w:r>
      <w:r w:rsidR="00633559" w:rsidRPr="00F2598F">
        <w:rPr>
          <w:rFonts w:ascii="Times New Roman" w:hAnsi="Times New Roman" w:cs="Times New Roman"/>
          <w:sz w:val="24"/>
          <w:szCs w:val="24"/>
        </w:rPr>
        <w:t>__________</w:t>
      </w:r>
      <w:r w:rsidRPr="00F2598F">
        <w:rPr>
          <w:rFonts w:ascii="Times New Roman" w:hAnsi="Times New Roman" w:cs="Times New Roman"/>
          <w:sz w:val="24"/>
          <w:szCs w:val="24"/>
        </w:rPr>
        <w:t>__</w:t>
      </w:r>
    </w:p>
    <w:p w:rsidR="00512ECC" w:rsidRPr="007C792A" w:rsidRDefault="00633559" w:rsidP="007C792A">
      <w:pPr>
        <w:pStyle w:val="2f5"/>
        <w:tabs>
          <w:tab w:val="left" w:pos="142"/>
          <w:tab w:val="left" w:pos="639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7C792A">
        <w:rPr>
          <w:rFonts w:ascii="Times New Roman" w:hAnsi="Times New Roman" w:cs="Times New Roman"/>
          <w:sz w:val="20"/>
          <w:szCs w:val="20"/>
        </w:rPr>
        <w:t>_________________________</w:t>
      </w:r>
      <w:r w:rsidR="007C792A">
        <w:rPr>
          <w:rFonts w:ascii="Times New Roman" w:hAnsi="Times New Roman" w:cs="Times New Roman"/>
          <w:sz w:val="20"/>
          <w:szCs w:val="20"/>
        </w:rPr>
        <w:t>__________________</w:t>
      </w:r>
      <w:r w:rsidRPr="007C792A">
        <w:rPr>
          <w:rFonts w:ascii="Times New Roman" w:hAnsi="Times New Roman" w:cs="Times New Roman"/>
          <w:sz w:val="20"/>
          <w:szCs w:val="20"/>
        </w:rPr>
        <w:t>___________</w:t>
      </w:r>
      <w:r w:rsidR="00512ECC" w:rsidRPr="007C792A">
        <w:rPr>
          <w:rFonts w:ascii="Times New Roman" w:hAnsi="Times New Roman" w:cs="Times New Roman"/>
          <w:sz w:val="20"/>
          <w:szCs w:val="20"/>
        </w:rPr>
        <w:t>________________________________________________</w:t>
      </w:r>
    </w:p>
    <w:p w:rsidR="00243720" w:rsidRPr="00AA4882" w:rsidRDefault="00445B32" w:rsidP="00876A90">
      <w:pPr>
        <w:pStyle w:val="2f5"/>
        <w:tabs>
          <w:tab w:val="left" w:pos="142"/>
          <w:tab w:val="left" w:pos="63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AA4882">
        <w:rPr>
          <w:rFonts w:ascii="Times New Roman" w:hAnsi="Times New Roman" w:cs="Times New Roman"/>
          <w:sz w:val="20"/>
          <w:szCs w:val="20"/>
        </w:rPr>
        <w:t>(наименование объединения)</w:t>
      </w:r>
    </w:p>
    <w:p w:rsidR="00243720" w:rsidRPr="00F2598F" w:rsidRDefault="00445B32" w:rsidP="00876A90">
      <w:pPr>
        <w:pStyle w:val="2f5"/>
        <w:tabs>
          <w:tab w:val="left" w:pos="142"/>
          <w:tab w:val="left" w:pos="63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 дополнительной образовательной п</w:t>
      </w:r>
      <w:r w:rsidR="00243720" w:rsidRPr="00F2598F">
        <w:rPr>
          <w:rFonts w:ascii="Times New Roman" w:hAnsi="Times New Roman" w:cs="Times New Roman"/>
          <w:sz w:val="24"/>
          <w:szCs w:val="24"/>
        </w:rPr>
        <w:t xml:space="preserve">рограмме </w:t>
      </w:r>
      <w:r w:rsidRPr="00F2598F">
        <w:rPr>
          <w:rFonts w:ascii="Times New Roman" w:hAnsi="Times New Roman" w:cs="Times New Roman"/>
          <w:sz w:val="24"/>
          <w:szCs w:val="24"/>
        </w:rPr>
        <w:t>________________________</w:t>
      </w:r>
      <w:r w:rsidR="00243720" w:rsidRPr="00F2598F">
        <w:rPr>
          <w:rFonts w:ascii="Times New Roman" w:hAnsi="Times New Roman" w:cs="Times New Roman"/>
          <w:sz w:val="24"/>
          <w:szCs w:val="24"/>
        </w:rPr>
        <w:t>_____</w:t>
      </w:r>
      <w:r w:rsidR="00FF15F0">
        <w:rPr>
          <w:rFonts w:ascii="Times New Roman" w:hAnsi="Times New Roman" w:cs="Times New Roman"/>
          <w:sz w:val="24"/>
          <w:szCs w:val="24"/>
        </w:rPr>
        <w:t>______________</w:t>
      </w:r>
    </w:p>
    <w:p w:rsidR="00243720" w:rsidRPr="007C792A" w:rsidRDefault="00243720" w:rsidP="00876A90">
      <w:pPr>
        <w:pStyle w:val="2f5"/>
        <w:tabs>
          <w:tab w:val="left" w:pos="142"/>
          <w:tab w:val="left" w:pos="63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C792A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  <w:r w:rsidR="007C792A">
        <w:rPr>
          <w:rFonts w:ascii="Times New Roman" w:hAnsi="Times New Roman" w:cs="Times New Roman"/>
          <w:sz w:val="20"/>
          <w:szCs w:val="20"/>
        </w:rPr>
        <w:t>________________</w:t>
      </w:r>
      <w:r w:rsidRPr="007C792A">
        <w:rPr>
          <w:rFonts w:ascii="Times New Roman" w:hAnsi="Times New Roman" w:cs="Times New Roman"/>
          <w:sz w:val="20"/>
          <w:szCs w:val="20"/>
        </w:rPr>
        <w:t>________________</w:t>
      </w:r>
      <w:r w:rsidR="00FF15F0" w:rsidRPr="007C792A">
        <w:rPr>
          <w:rFonts w:ascii="Times New Roman" w:hAnsi="Times New Roman" w:cs="Times New Roman"/>
          <w:sz w:val="20"/>
          <w:szCs w:val="20"/>
        </w:rPr>
        <w:t>_________________</w:t>
      </w:r>
    </w:p>
    <w:p w:rsidR="00243720" w:rsidRPr="00AA4882" w:rsidRDefault="00445B32" w:rsidP="00876A90">
      <w:pPr>
        <w:pStyle w:val="2f5"/>
        <w:tabs>
          <w:tab w:val="left" w:pos="142"/>
          <w:tab w:val="left" w:pos="63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AA4882">
        <w:rPr>
          <w:rFonts w:ascii="Times New Roman" w:hAnsi="Times New Roman" w:cs="Times New Roman"/>
          <w:sz w:val="20"/>
          <w:szCs w:val="20"/>
        </w:rPr>
        <w:t>(наименование образовательной программы)</w:t>
      </w:r>
    </w:p>
    <w:p w:rsidR="00445B32" w:rsidRPr="00F2598F" w:rsidRDefault="00445B32" w:rsidP="00876A90">
      <w:pPr>
        <w:pStyle w:val="2f5"/>
        <w:tabs>
          <w:tab w:val="left" w:pos="142"/>
          <w:tab w:val="left" w:pos="63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 сроком освоения образовательной программы ______________, форма обучения очная.</w:t>
      </w:r>
    </w:p>
    <w:p w:rsidR="00445B32" w:rsidRPr="00F2598F" w:rsidRDefault="00445B32" w:rsidP="00876A90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Обеспечивать защиту прав Обучающегося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законодательством.</w:t>
      </w:r>
    </w:p>
    <w:p w:rsidR="00445B32" w:rsidRPr="00F2598F" w:rsidRDefault="00445B32" w:rsidP="00876A90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Обеспечивать охрану жизни, укрепление физического и психического здоровья Обучающегося, создавать благоприятные условия для интеллектуального, нравственного, эстетического развития личности, всестороннего развития его способностей.</w:t>
      </w:r>
    </w:p>
    <w:p w:rsidR="00445B32" w:rsidRPr="00F2598F" w:rsidRDefault="00445B32" w:rsidP="00876A90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Нести ответственность за жизнь и здоровье Обучающегося во время образовательного процесса, за соблюдение установленных санитарно-гигиенических норм, правил и требований.</w:t>
      </w:r>
    </w:p>
    <w:p w:rsidR="00445B32" w:rsidRPr="00F2598F" w:rsidRDefault="00445B32" w:rsidP="00876A90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Обеспечивать, в пределах имеющихся возможностей, максимально комфортные условия для занятий в помещениях, соответствующих санитарным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процессу.</w:t>
      </w:r>
    </w:p>
    <w:p w:rsidR="00445B32" w:rsidRPr="00F2598F" w:rsidRDefault="00445B32" w:rsidP="00876A90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Гарантировать освоение знаний в рамках учебного плана по программам дополнительного образования в зависимости от возможностей и способностей Обучающегося.</w:t>
      </w:r>
    </w:p>
    <w:p w:rsidR="00445B32" w:rsidRPr="00F2598F" w:rsidRDefault="00445B32" w:rsidP="00876A90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Предоставлять Заказчику возможность ознакомления с ходом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содержанием образовательного процесса, и итогами освоения программы Обучающимся.</w:t>
      </w:r>
    </w:p>
    <w:p w:rsidR="00445B32" w:rsidRPr="00F2598F" w:rsidRDefault="00445B32" w:rsidP="00876A90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Оказывать педагогическую помощь Заказчику по вопросам обучения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воспитания Обучающегося.</w:t>
      </w:r>
    </w:p>
    <w:p w:rsidR="00445B32" w:rsidRPr="00F2598F" w:rsidRDefault="00445B32" w:rsidP="00876A90">
      <w:pPr>
        <w:pStyle w:val="2f5"/>
        <w:numPr>
          <w:ilvl w:val="2"/>
          <w:numId w:val="28"/>
        </w:numPr>
        <w:tabs>
          <w:tab w:val="left" w:pos="142"/>
          <w:tab w:val="left" w:pos="639"/>
          <w:tab w:val="left" w:pos="1701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Осуществлять подготовку к участию Обучающегося в соревнованиях, конкурсах и олимпиадах различного уровня.</w:t>
      </w:r>
    </w:p>
    <w:p w:rsidR="00445B32" w:rsidRPr="00F2598F" w:rsidRDefault="00445B32" w:rsidP="00876A90">
      <w:pPr>
        <w:pStyle w:val="2f5"/>
        <w:numPr>
          <w:ilvl w:val="2"/>
          <w:numId w:val="28"/>
        </w:numPr>
        <w:tabs>
          <w:tab w:val="left" w:pos="142"/>
          <w:tab w:val="left" w:pos="639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Сохранять место за Обучающимся в случае его болезни, лечения, карантина и других случаях пропуска занятий по уважительной причине.</w:t>
      </w:r>
    </w:p>
    <w:p w:rsidR="00445B32" w:rsidRPr="00F2598F" w:rsidRDefault="00445B32" w:rsidP="00876A90">
      <w:pPr>
        <w:pStyle w:val="affff4"/>
        <w:keepNext/>
        <w:keepLines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2.2. Исполнитель вправе:</w:t>
      </w:r>
    </w:p>
    <w:p w:rsidR="00445B32" w:rsidRPr="00F2598F" w:rsidRDefault="00445B32" w:rsidP="00876A90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Определять программу развития </w:t>
      </w:r>
      <w:r w:rsidR="00EF067A">
        <w:rPr>
          <w:rFonts w:ascii="Times New Roman" w:hAnsi="Times New Roman" w:cs="Times New Roman"/>
          <w:sz w:val="24"/>
          <w:szCs w:val="24"/>
        </w:rPr>
        <w:t>Учреждения</w:t>
      </w:r>
      <w:r w:rsidRPr="00F2598F">
        <w:rPr>
          <w:rFonts w:ascii="Times New Roman" w:hAnsi="Times New Roman" w:cs="Times New Roman"/>
          <w:sz w:val="24"/>
          <w:szCs w:val="24"/>
        </w:rPr>
        <w:t xml:space="preserve">, содержание, формы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методы образовательной работы, корректировать учебный план, выбирать дополнительные образовательные программы, методические пособия.</w:t>
      </w:r>
    </w:p>
    <w:p w:rsidR="00445B32" w:rsidRPr="00F2598F" w:rsidRDefault="00445B32" w:rsidP="00876A90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Устанавливать режим работы </w:t>
      </w:r>
      <w:r w:rsidR="00EF067A">
        <w:rPr>
          <w:rFonts w:ascii="Times New Roman" w:hAnsi="Times New Roman" w:cs="Times New Roman"/>
          <w:sz w:val="24"/>
          <w:szCs w:val="24"/>
        </w:rPr>
        <w:t>Учреждения</w:t>
      </w:r>
      <w:r w:rsidRPr="00F2598F">
        <w:rPr>
          <w:rFonts w:ascii="Times New Roman" w:hAnsi="Times New Roman" w:cs="Times New Roman"/>
          <w:sz w:val="24"/>
          <w:szCs w:val="24"/>
        </w:rPr>
        <w:t xml:space="preserve"> (расписание занятий,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их сменность, продолжительность учебной недели и т.д.) в соответствии с Уставом.</w:t>
      </w:r>
    </w:p>
    <w:p w:rsidR="00445B32" w:rsidRPr="00F2598F" w:rsidRDefault="00445B32" w:rsidP="00876A90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Поощрять Обучающегося или применять меры дисциплинарного взыскания в соответствии с Уставом и Правилами внутреннего распорядка </w:t>
      </w:r>
      <w:r w:rsidR="00EF067A">
        <w:rPr>
          <w:rFonts w:ascii="Times New Roman" w:hAnsi="Times New Roman" w:cs="Times New Roman"/>
          <w:sz w:val="24"/>
          <w:szCs w:val="24"/>
        </w:rPr>
        <w:t>Учреждения</w:t>
      </w:r>
      <w:r w:rsidRPr="00F2598F">
        <w:rPr>
          <w:rFonts w:ascii="Times New Roman" w:hAnsi="Times New Roman" w:cs="Times New Roman"/>
          <w:sz w:val="24"/>
          <w:szCs w:val="24"/>
        </w:rPr>
        <w:t>.</w:t>
      </w:r>
    </w:p>
    <w:p w:rsidR="00445B32" w:rsidRPr="00F2598F" w:rsidRDefault="00445B32" w:rsidP="00876A90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Привлекать Заказчика к ответственности в случае причинения </w:t>
      </w:r>
      <w:r w:rsidR="00EF067A">
        <w:rPr>
          <w:rFonts w:ascii="Times New Roman" w:hAnsi="Times New Roman" w:cs="Times New Roman"/>
          <w:sz w:val="24"/>
          <w:szCs w:val="24"/>
        </w:rPr>
        <w:t>Учреждения</w:t>
      </w:r>
      <w:r w:rsidRPr="00F2598F">
        <w:rPr>
          <w:rFonts w:ascii="Times New Roman" w:hAnsi="Times New Roman" w:cs="Times New Roman"/>
          <w:sz w:val="24"/>
          <w:szCs w:val="24"/>
        </w:rPr>
        <w:t xml:space="preserve"> имущественного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вреда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по вине Обучающегося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действующим законодательством.</w:t>
      </w:r>
    </w:p>
    <w:p w:rsidR="00445B32" w:rsidRPr="00F2598F" w:rsidRDefault="00445B32" w:rsidP="00876A90">
      <w:pPr>
        <w:keepNext/>
        <w:keepLines/>
        <w:tabs>
          <w:tab w:val="left" w:pos="142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2.3. Заказчик (Обучающийся) обязан:</w:t>
      </w:r>
    </w:p>
    <w:p w:rsidR="00445B32" w:rsidRPr="00F2598F" w:rsidRDefault="00445B32" w:rsidP="00876A90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Соблюдать Правила внутреннего распорядка </w:t>
      </w:r>
      <w:r w:rsidR="00EF067A">
        <w:rPr>
          <w:rFonts w:ascii="Times New Roman" w:hAnsi="Times New Roman" w:cs="Times New Roman"/>
          <w:sz w:val="24"/>
          <w:szCs w:val="24"/>
        </w:rPr>
        <w:t>Учреждения</w:t>
      </w:r>
      <w:r w:rsidRPr="00F2598F">
        <w:rPr>
          <w:rFonts w:ascii="Times New Roman" w:hAnsi="Times New Roman" w:cs="Times New Roman"/>
          <w:sz w:val="24"/>
          <w:szCs w:val="24"/>
        </w:rPr>
        <w:t xml:space="preserve"> и следовать Уставу </w:t>
      </w:r>
      <w:r w:rsidR="00EF067A">
        <w:rPr>
          <w:rFonts w:ascii="Times New Roman" w:hAnsi="Times New Roman" w:cs="Times New Roman"/>
          <w:sz w:val="24"/>
          <w:szCs w:val="24"/>
        </w:rPr>
        <w:t>Учреждения</w:t>
      </w:r>
      <w:r w:rsidRPr="00F2598F">
        <w:rPr>
          <w:rFonts w:ascii="Times New Roman" w:hAnsi="Times New Roman" w:cs="Times New Roman"/>
          <w:sz w:val="24"/>
          <w:szCs w:val="24"/>
        </w:rPr>
        <w:t>.</w:t>
      </w:r>
    </w:p>
    <w:p w:rsidR="00445B32" w:rsidRPr="00F2598F" w:rsidRDefault="00445B32" w:rsidP="00876A90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Обеспечивать посещение занятий в соответствии с утвержденным расписанием.</w:t>
      </w:r>
    </w:p>
    <w:p w:rsidR="00445B32" w:rsidRPr="00F2598F" w:rsidRDefault="00445B32" w:rsidP="00876A90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Обеспечивать Обучающегося необходимыми средствами обучения по дополнительным образовательным программам.</w:t>
      </w:r>
    </w:p>
    <w:p w:rsidR="00445B32" w:rsidRPr="00F2598F" w:rsidRDefault="00445B32" w:rsidP="00876A90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Своевременно информировать педагогических работников о болезни ребенка или возможном отсутствии.</w:t>
      </w:r>
    </w:p>
    <w:p w:rsidR="00445B32" w:rsidRPr="00F2598F" w:rsidRDefault="00445B32" w:rsidP="00876A90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Извещать педагогических работников о сопровождающих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в </w:t>
      </w:r>
      <w:r w:rsidR="00EF067A">
        <w:rPr>
          <w:rFonts w:ascii="Times New Roman" w:hAnsi="Times New Roman" w:cs="Times New Roman"/>
          <w:sz w:val="24"/>
          <w:szCs w:val="24"/>
        </w:rPr>
        <w:t>Учреждение</w:t>
      </w:r>
      <w:r w:rsidRPr="00F2598F">
        <w:rPr>
          <w:rFonts w:ascii="Times New Roman" w:hAnsi="Times New Roman" w:cs="Times New Roman"/>
          <w:sz w:val="24"/>
          <w:szCs w:val="24"/>
        </w:rPr>
        <w:t xml:space="preserve"> и домой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. В случае самостоятельного следования Обучающегося в </w:t>
      </w:r>
      <w:r w:rsidR="00EF067A">
        <w:rPr>
          <w:rFonts w:ascii="Times New Roman" w:hAnsi="Times New Roman" w:cs="Times New Roman"/>
          <w:sz w:val="24"/>
          <w:szCs w:val="24"/>
        </w:rPr>
        <w:t>Учреждение</w:t>
      </w:r>
      <w:r w:rsidRPr="00F2598F">
        <w:rPr>
          <w:rFonts w:ascii="Times New Roman" w:hAnsi="Times New Roman" w:cs="Times New Roman"/>
          <w:sz w:val="24"/>
          <w:szCs w:val="24"/>
        </w:rPr>
        <w:t xml:space="preserve"> и домой, ответственность за жизнь и здоровье ребенка во время следования его по маршруту несет Заказчик.</w:t>
      </w:r>
    </w:p>
    <w:p w:rsidR="00445B32" w:rsidRPr="00F2598F" w:rsidRDefault="00445B32" w:rsidP="00876A90">
      <w:pPr>
        <w:pStyle w:val="2f5"/>
        <w:numPr>
          <w:ilvl w:val="2"/>
          <w:numId w:val="30"/>
        </w:numPr>
        <w:tabs>
          <w:tab w:val="left" w:pos="-5103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lastRenderedPageBreak/>
        <w:t xml:space="preserve">Проявлять уважение к педагогическим работникам, </w:t>
      </w:r>
      <w:r w:rsidR="00EF067A">
        <w:rPr>
          <w:rFonts w:ascii="Times New Roman" w:hAnsi="Times New Roman" w:cs="Times New Roman"/>
          <w:sz w:val="24"/>
          <w:szCs w:val="24"/>
        </w:rPr>
        <w:t>Учреждения</w:t>
      </w:r>
      <w:r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и техническому персоналу </w:t>
      </w:r>
      <w:r w:rsidR="00EF067A">
        <w:rPr>
          <w:rFonts w:ascii="Times New Roman" w:hAnsi="Times New Roman" w:cs="Times New Roman"/>
          <w:sz w:val="24"/>
          <w:szCs w:val="24"/>
        </w:rPr>
        <w:t>Учреждения</w:t>
      </w:r>
      <w:r w:rsidRPr="00F2598F">
        <w:rPr>
          <w:rFonts w:ascii="Times New Roman" w:hAnsi="Times New Roman" w:cs="Times New Roman"/>
          <w:sz w:val="24"/>
          <w:szCs w:val="24"/>
        </w:rPr>
        <w:t>.</w:t>
      </w:r>
    </w:p>
    <w:p w:rsidR="00445B32" w:rsidRPr="00F2598F" w:rsidRDefault="00445B32" w:rsidP="00876A90">
      <w:pPr>
        <w:pStyle w:val="2f5"/>
        <w:tabs>
          <w:tab w:val="left" w:pos="-5103"/>
          <w:tab w:val="left" w:pos="142"/>
          <w:tab w:val="left" w:pos="15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2.4. Заказчик (Обучающийся) вправе:</w:t>
      </w:r>
    </w:p>
    <w:p w:rsidR="00445B32" w:rsidRPr="00F2598F" w:rsidRDefault="00724C0C" w:rsidP="00876A90">
      <w:pPr>
        <w:pStyle w:val="2f5"/>
        <w:tabs>
          <w:tab w:val="left" w:pos="-5103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2.4.1. </w:t>
      </w:r>
      <w:r w:rsidR="00445B32" w:rsidRPr="00F2598F">
        <w:rPr>
          <w:rFonts w:ascii="Times New Roman" w:hAnsi="Times New Roman" w:cs="Times New Roman"/>
          <w:sz w:val="24"/>
          <w:szCs w:val="24"/>
        </w:rPr>
        <w:t>Знакомиться с дополнительными образовательными программами, технологиями и формами обучения.</w:t>
      </w:r>
    </w:p>
    <w:p w:rsidR="00445B32" w:rsidRPr="00F2598F" w:rsidRDefault="00445B32" w:rsidP="00876A90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Требовать предоставление информации по вопросам организации образовательного процесса.</w:t>
      </w:r>
    </w:p>
    <w:p w:rsidR="00445B32" w:rsidRPr="00F2598F" w:rsidRDefault="00445B32" w:rsidP="00876A90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Участвовать в управлении </w:t>
      </w:r>
      <w:r w:rsidR="00EF067A">
        <w:rPr>
          <w:rFonts w:ascii="Times New Roman" w:hAnsi="Times New Roman" w:cs="Times New Roman"/>
          <w:sz w:val="24"/>
          <w:szCs w:val="24"/>
        </w:rPr>
        <w:t>Учреждения</w:t>
      </w:r>
      <w:r w:rsidRPr="00F2598F">
        <w:rPr>
          <w:rFonts w:ascii="Times New Roman" w:hAnsi="Times New Roman" w:cs="Times New Roman"/>
          <w:sz w:val="24"/>
          <w:szCs w:val="24"/>
        </w:rPr>
        <w:t xml:space="preserve"> в соответствии с ее Уставом.</w:t>
      </w:r>
    </w:p>
    <w:p w:rsidR="00445B32" w:rsidRPr="00F2598F" w:rsidRDefault="00445B32" w:rsidP="00876A90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Принимать участие в организации и проведении совместных мероприятий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праздников.</w:t>
      </w:r>
    </w:p>
    <w:p w:rsidR="00445B32" w:rsidRPr="00F2598F" w:rsidRDefault="00445B32" w:rsidP="00876A90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Представлять письменное заявление о сохранении места в </w:t>
      </w:r>
      <w:r w:rsidR="00EF067A">
        <w:rPr>
          <w:rFonts w:ascii="Times New Roman" w:hAnsi="Times New Roman" w:cs="Times New Roman"/>
          <w:sz w:val="24"/>
          <w:szCs w:val="24"/>
        </w:rPr>
        <w:t>Учреждение</w:t>
      </w:r>
      <w:r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на время отсутствия ребёнка по причинам санитарно-курортного лечения, карантина, отпуска, командировки, а также в иных случаях по согласованию с Исполнителем.</w:t>
      </w:r>
    </w:p>
    <w:p w:rsidR="00243720" w:rsidRPr="007C792A" w:rsidRDefault="00243720" w:rsidP="00876A90">
      <w:pPr>
        <w:pStyle w:val="2f5"/>
        <w:tabs>
          <w:tab w:val="left" w:pos="-5103"/>
          <w:tab w:val="left" w:pos="142"/>
          <w:tab w:val="left" w:pos="15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10"/>
          <w:szCs w:val="10"/>
        </w:rPr>
      </w:pPr>
    </w:p>
    <w:p w:rsidR="00445B32" w:rsidRPr="00F2598F" w:rsidRDefault="00445B32" w:rsidP="00876A90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bCs/>
          <w:sz w:val="24"/>
          <w:szCs w:val="24"/>
        </w:rPr>
        <w:t>Вопросы персонифицированного финансирования</w:t>
      </w:r>
    </w:p>
    <w:p w:rsidR="00243720" w:rsidRPr="007C792A" w:rsidRDefault="00243720" w:rsidP="00876A90">
      <w:pPr>
        <w:pStyle w:val="2f5"/>
        <w:keepNext/>
        <w:keepLines/>
        <w:tabs>
          <w:tab w:val="left" w:pos="142"/>
        </w:tabs>
        <w:spacing w:after="0" w:line="240" w:lineRule="auto"/>
        <w:ind w:left="360"/>
        <w:rPr>
          <w:rFonts w:ascii="Times New Roman" w:hAnsi="Times New Roman" w:cs="Times New Roman"/>
          <w:sz w:val="10"/>
          <w:szCs w:val="10"/>
        </w:rPr>
      </w:pPr>
    </w:p>
    <w:p w:rsidR="00445B32" w:rsidRPr="00F2598F" w:rsidRDefault="00445B32" w:rsidP="00876A90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A15DFA" w:rsidRPr="00A15DFA">
        <w:rPr>
          <w:rFonts w:ascii="Times New Roman" w:hAnsi="Times New Roman" w:cs="Times New Roman"/>
          <w:sz w:val="24"/>
          <w:szCs w:val="24"/>
        </w:rPr>
        <w:t>Сертиф</w:t>
      </w:r>
      <w:r w:rsidRPr="00F2598F">
        <w:rPr>
          <w:rFonts w:ascii="Times New Roman" w:hAnsi="Times New Roman" w:cs="Times New Roman"/>
          <w:sz w:val="24"/>
          <w:szCs w:val="24"/>
        </w:rPr>
        <w:t>иката дополнительного образования: _______________</w:t>
      </w:r>
      <w:r w:rsidR="00243720" w:rsidRPr="00F2598F">
        <w:rPr>
          <w:rFonts w:ascii="Times New Roman" w:hAnsi="Times New Roman" w:cs="Times New Roman"/>
          <w:sz w:val="24"/>
          <w:szCs w:val="24"/>
        </w:rPr>
        <w:t>__.</w:t>
      </w:r>
    </w:p>
    <w:p w:rsidR="00445B32" w:rsidRPr="00F2598F" w:rsidRDefault="00445B32" w:rsidP="00876A90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Срок освоения образовательной программы \ части образовательной программы составляет ________ часов.</w:t>
      </w:r>
    </w:p>
    <w:p w:rsidR="00445B32" w:rsidRPr="00F2598F" w:rsidRDefault="00445B32" w:rsidP="00876A90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Дата начала обучения: ___/___/_______</w:t>
      </w:r>
    </w:p>
    <w:p w:rsidR="00445B32" w:rsidRPr="00F2598F" w:rsidRDefault="00445B32" w:rsidP="00876A90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Дата завершения обучения: ___/___/_______</w:t>
      </w:r>
    </w:p>
    <w:p w:rsidR="00445B32" w:rsidRPr="007C792A" w:rsidRDefault="00445B32" w:rsidP="00876A90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7C792A">
        <w:rPr>
          <w:rFonts w:ascii="Times New Roman" w:hAnsi="Times New Roman" w:cs="Times New Roman"/>
          <w:sz w:val="23"/>
          <w:szCs w:val="23"/>
        </w:rPr>
        <w:t xml:space="preserve">Оказание Исполнителем образовательной услуги является </w:t>
      </w:r>
      <w:r w:rsidR="00243720" w:rsidRPr="007C792A">
        <w:rPr>
          <w:rFonts w:ascii="Times New Roman" w:hAnsi="Times New Roman" w:cs="Times New Roman"/>
          <w:sz w:val="23"/>
          <w:szCs w:val="23"/>
        </w:rPr>
        <w:br/>
      </w:r>
      <w:r w:rsidRPr="007C792A">
        <w:rPr>
          <w:rFonts w:ascii="Times New Roman" w:hAnsi="Times New Roman" w:cs="Times New Roman"/>
          <w:sz w:val="23"/>
          <w:szCs w:val="23"/>
        </w:rPr>
        <w:t xml:space="preserve">для обучающегося бесплатным, и оплачивается из бюджета муниципального образования Московской области в установленном нормативными правовыми актами порядке на основании предоставляемого Заказчиком сертификата дополнительного образования Обучающегося. </w:t>
      </w:r>
      <w:proofErr w:type="gramEnd"/>
    </w:p>
    <w:p w:rsidR="00445B32" w:rsidRPr="007C792A" w:rsidRDefault="00445B32" w:rsidP="00876A90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 xml:space="preserve">Средства сертификата дополнительного образования Обучающегося списываются с указанного сертификата в установленном нормативными правовыми актами порядке ежемесячно в случае, если на 1-е число месяца настоящий Договор не был расторгнут. </w:t>
      </w:r>
    </w:p>
    <w:p w:rsidR="00445B32" w:rsidRPr="007C792A" w:rsidRDefault="00445B32" w:rsidP="00876A90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 xml:space="preserve">Образовательная услуга признается оказанной в полном объеме в случае фактической реализации образовательной программы в установленном объеме </w:t>
      </w:r>
      <w:r w:rsidR="00243720" w:rsidRPr="007C792A">
        <w:rPr>
          <w:rFonts w:ascii="Times New Roman" w:hAnsi="Times New Roman" w:cs="Times New Roman"/>
          <w:sz w:val="23"/>
          <w:szCs w:val="23"/>
        </w:rPr>
        <w:br/>
      </w:r>
      <w:r w:rsidRPr="007C792A">
        <w:rPr>
          <w:rFonts w:ascii="Times New Roman" w:hAnsi="Times New Roman" w:cs="Times New Roman"/>
          <w:sz w:val="23"/>
          <w:szCs w:val="23"/>
        </w:rPr>
        <w:t xml:space="preserve">в группе, независимо от числа фактических посещений обучающимся занятий </w:t>
      </w:r>
      <w:r w:rsidR="00243720" w:rsidRPr="007C792A">
        <w:rPr>
          <w:rFonts w:ascii="Times New Roman" w:hAnsi="Times New Roman" w:cs="Times New Roman"/>
          <w:sz w:val="23"/>
          <w:szCs w:val="23"/>
        </w:rPr>
        <w:br/>
      </w:r>
      <w:r w:rsidRPr="007C792A">
        <w:rPr>
          <w:rFonts w:ascii="Times New Roman" w:hAnsi="Times New Roman" w:cs="Times New Roman"/>
          <w:sz w:val="23"/>
          <w:szCs w:val="23"/>
        </w:rPr>
        <w:t>в соответствующем месяце.</w:t>
      </w:r>
    </w:p>
    <w:p w:rsidR="00445B32" w:rsidRPr="007C792A" w:rsidRDefault="00445B32" w:rsidP="00876A90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 xml:space="preserve">В случае если договор об образовании не расторгнут в соответствии </w:t>
      </w:r>
      <w:r w:rsidR="00243720" w:rsidRPr="007C792A">
        <w:rPr>
          <w:rFonts w:ascii="Times New Roman" w:hAnsi="Times New Roman" w:cs="Times New Roman"/>
          <w:sz w:val="23"/>
          <w:szCs w:val="23"/>
        </w:rPr>
        <w:br/>
      </w:r>
      <w:r w:rsidRPr="007C792A">
        <w:rPr>
          <w:rFonts w:ascii="Times New Roman" w:hAnsi="Times New Roman" w:cs="Times New Roman"/>
          <w:sz w:val="23"/>
          <w:szCs w:val="23"/>
        </w:rPr>
        <w:t>с законодательством Российской Федерации по состоянию на 20 день до момента окончания срока действия договора</w:t>
      </w:r>
      <w:r w:rsidR="00C26560" w:rsidRPr="007C792A">
        <w:rPr>
          <w:rFonts w:ascii="Times New Roman" w:hAnsi="Times New Roman" w:cs="Times New Roman"/>
          <w:sz w:val="23"/>
          <w:szCs w:val="23"/>
        </w:rPr>
        <w:t xml:space="preserve">, </w:t>
      </w:r>
      <w:r w:rsidRPr="007C792A">
        <w:rPr>
          <w:rFonts w:ascii="Times New Roman" w:hAnsi="Times New Roman" w:cs="Times New Roman"/>
          <w:sz w:val="23"/>
          <w:szCs w:val="23"/>
        </w:rPr>
        <w:t>то поставщик образовательных услуг имеет п</w:t>
      </w:r>
      <w:r w:rsidR="00F2598F" w:rsidRPr="007C792A">
        <w:rPr>
          <w:rFonts w:ascii="Times New Roman" w:hAnsi="Times New Roman" w:cs="Times New Roman"/>
          <w:sz w:val="23"/>
          <w:szCs w:val="23"/>
        </w:rPr>
        <w:t xml:space="preserve">раво продлить действие договора </w:t>
      </w:r>
      <w:r w:rsidRPr="007C792A">
        <w:rPr>
          <w:rFonts w:ascii="Times New Roman" w:hAnsi="Times New Roman" w:cs="Times New Roman"/>
          <w:sz w:val="23"/>
          <w:szCs w:val="23"/>
        </w:rPr>
        <w:t xml:space="preserve">об образовании для обучения по выбранной </w:t>
      </w:r>
      <w:r w:rsidR="00F2598F" w:rsidRPr="007C792A">
        <w:rPr>
          <w:rFonts w:ascii="Times New Roman" w:hAnsi="Times New Roman" w:cs="Times New Roman"/>
          <w:sz w:val="23"/>
          <w:szCs w:val="23"/>
        </w:rPr>
        <w:t xml:space="preserve"> </w:t>
      </w:r>
      <w:r w:rsidRPr="007C792A">
        <w:rPr>
          <w:rFonts w:ascii="Times New Roman" w:hAnsi="Times New Roman" w:cs="Times New Roman"/>
          <w:sz w:val="23"/>
          <w:szCs w:val="23"/>
        </w:rPr>
        <w:t>по дополнительной общеобразовательной программе (отдельной части по дополнительной общеобразовательной программе).</w:t>
      </w:r>
    </w:p>
    <w:p w:rsidR="00445B32" w:rsidRPr="007C792A" w:rsidRDefault="00445B32" w:rsidP="00876A90">
      <w:pPr>
        <w:keepNext/>
        <w:keepLines/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3"/>
          <w:szCs w:val="23"/>
        </w:rPr>
      </w:pPr>
    </w:p>
    <w:p w:rsidR="00445B32" w:rsidRPr="007C792A" w:rsidRDefault="00445B32" w:rsidP="00876A90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bCs/>
          <w:sz w:val="23"/>
          <w:szCs w:val="23"/>
        </w:rPr>
        <w:t>Ответственность Сторон за неисполнение или ненадлежащее исполнение обязательств по договору, порядок разрешения споров</w:t>
      </w:r>
    </w:p>
    <w:p w:rsidR="00243720" w:rsidRPr="007C792A" w:rsidRDefault="00243720" w:rsidP="00876A90">
      <w:pPr>
        <w:pStyle w:val="2f5"/>
        <w:keepNext/>
        <w:keepLines/>
        <w:tabs>
          <w:tab w:val="left" w:pos="142"/>
        </w:tabs>
        <w:spacing w:after="0" w:line="240" w:lineRule="auto"/>
        <w:ind w:left="360"/>
        <w:rPr>
          <w:rFonts w:ascii="Times New Roman" w:hAnsi="Times New Roman" w:cs="Times New Roman"/>
          <w:sz w:val="23"/>
          <w:szCs w:val="23"/>
        </w:rPr>
      </w:pPr>
    </w:p>
    <w:p w:rsidR="00445B32" w:rsidRPr="007C792A" w:rsidRDefault="00445B32" w:rsidP="00876A90">
      <w:pPr>
        <w:pStyle w:val="2f5"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 xml:space="preserve">За неисполнение либо ненадлежащее исполнение обязательств </w:t>
      </w:r>
      <w:r w:rsidR="00243720" w:rsidRPr="007C792A">
        <w:rPr>
          <w:rFonts w:ascii="Times New Roman" w:hAnsi="Times New Roman" w:cs="Times New Roman"/>
          <w:sz w:val="23"/>
          <w:szCs w:val="23"/>
        </w:rPr>
        <w:br/>
      </w:r>
      <w:r w:rsidRPr="007C792A">
        <w:rPr>
          <w:rFonts w:ascii="Times New Roman" w:hAnsi="Times New Roman" w:cs="Times New Roman"/>
          <w:sz w:val="23"/>
          <w:szCs w:val="23"/>
        </w:rPr>
        <w:t xml:space="preserve">по настоящему Договору стороны несут ответственность в соответствии </w:t>
      </w:r>
      <w:r w:rsidR="00243720" w:rsidRPr="007C792A">
        <w:rPr>
          <w:rFonts w:ascii="Times New Roman" w:hAnsi="Times New Roman" w:cs="Times New Roman"/>
          <w:sz w:val="23"/>
          <w:szCs w:val="23"/>
        </w:rPr>
        <w:br/>
      </w:r>
      <w:r w:rsidRPr="007C792A">
        <w:rPr>
          <w:rFonts w:ascii="Times New Roman" w:hAnsi="Times New Roman" w:cs="Times New Roman"/>
          <w:sz w:val="23"/>
          <w:szCs w:val="23"/>
        </w:rPr>
        <w:t>с законодательством Российской Федерации.</w:t>
      </w:r>
    </w:p>
    <w:p w:rsidR="00445B32" w:rsidRPr="007C792A" w:rsidRDefault="00445B32" w:rsidP="00876A90">
      <w:pPr>
        <w:pStyle w:val="2f5"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>Все споры между Исполнителем и Заказчиком решаются путем переговоров, а в случае невозможности достижения договоренности - в судебном порядке в соответствии с законодательством Российской Федерации.</w:t>
      </w:r>
    </w:p>
    <w:p w:rsidR="00445B32" w:rsidRPr="00F2598F" w:rsidRDefault="00445B32" w:rsidP="00876A90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bCs/>
          <w:sz w:val="24"/>
          <w:szCs w:val="24"/>
        </w:rPr>
        <w:lastRenderedPageBreak/>
        <w:t>Основания изменения и расторжения договора</w:t>
      </w:r>
    </w:p>
    <w:p w:rsidR="00445B32" w:rsidRPr="007C792A" w:rsidRDefault="00445B32" w:rsidP="00876A90">
      <w:pPr>
        <w:pStyle w:val="2f5"/>
        <w:keepNext/>
        <w:keepLines/>
        <w:tabs>
          <w:tab w:val="left" w:pos="142"/>
        </w:tabs>
        <w:spacing w:after="0" w:line="240" w:lineRule="auto"/>
        <w:ind w:left="0" w:firstLine="709"/>
        <w:rPr>
          <w:rFonts w:ascii="Times New Roman" w:hAnsi="Times New Roman" w:cs="Times New Roman"/>
          <w:sz w:val="10"/>
          <w:szCs w:val="10"/>
        </w:rPr>
      </w:pPr>
    </w:p>
    <w:p w:rsidR="00445B32" w:rsidRPr="007C792A" w:rsidRDefault="00445B32" w:rsidP="00876A90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>Условия, на которых заключен настоящий Договор, могут быть изменены либо по соглашению сторон, либо в соответствии с законодательством Российской Федерации.</w:t>
      </w:r>
    </w:p>
    <w:p w:rsidR="00445B32" w:rsidRPr="007C792A" w:rsidRDefault="00445B32" w:rsidP="00876A90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 xml:space="preserve">Настоящий </w:t>
      </w:r>
      <w:proofErr w:type="gramStart"/>
      <w:r w:rsidRPr="007C792A">
        <w:rPr>
          <w:rFonts w:ascii="Times New Roman" w:hAnsi="Times New Roman" w:cs="Times New Roman"/>
          <w:sz w:val="23"/>
          <w:szCs w:val="23"/>
        </w:rPr>
        <w:t>Договор</w:t>
      </w:r>
      <w:proofErr w:type="gramEnd"/>
      <w:r w:rsidRPr="007C792A">
        <w:rPr>
          <w:rFonts w:ascii="Times New Roman" w:hAnsi="Times New Roman" w:cs="Times New Roman"/>
          <w:sz w:val="23"/>
          <w:szCs w:val="23"/>
        </w:rPr>
        <w:t xml:space="preserve"> может быть расторгнут по соглашению Сторон. По инициативе Исполнителя </w:t>
      </w:r>
      <w:proofErr w:type="gramStart"/>
      <w:r w:rsidRPr="007C792A">
        <w:rPr>
          <w:rFonts w:ascii="Times New Roman" w:hAnsi="Times New Roman" w:cs="Times New Roman"/>
          <w:sz w:val="23"/>
          <w:szCs w:val="23"/>
        </w:rPr>
        <w:t>Договор</w:t>
      </w:r>
      <w:proofErr w:type="gramEnd"/>
      <w:r w:rsidRPr="007C792A">
        <w:rPr>
          <w:rFonts w:ascii="Times New Roman" w:hAnsi="Times New Roman" w:cs="Times New Roman"/>
          <w:sz w:val="23"/>
          <w:szCs w:val="23"/>
        </w:rPr>
        <w:t xml:space="preserve"> может быть расторгнут по основаниям, предусмотренным действующим законодательством Российской Федерации.</w:t>
      </w:r>
    </w:p>
    <w:p w:rsidR="00445B32" w:rsidRPr="007C792A" w:rsidRDefault="00445B32" w:rsidP="00876A90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 xml:space="preserve">По инициативе </w:t>
      </w:r>
      <w:r w:rsidR="00EF067A" w:rsidRPr="007C792A">
        <w:rPr>
          <w:rFonts w:ascii="Times New Roman" w:hAnsi="Times New Roman" w:cs="Times New Roman"/>
          <w:sz w:val="23"/>
          <w:szCs w:val="23"/>
        </w:rPr>
        <w:t>Учреждения</w:t>
      </w:r>
      <w:r w:rsidRPr="007C792A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7C792A">
        <w:rPr>
          <w:rFonts w:ascii="Times New Roman" w:hAnsi="Times New Roman" w:cs="Times New Roman"/>
          <w:sz w:val="23"/>
          <w:szCs w:val="23"/>
        </w:rPr>
        <w:t>Договор</w:t>
      </w:r>
      <w:proofErr w:type="gramEnd"/>
      <w:r w:rsidRPr="007C792A">
        <w:rPr>
          <w:rFonts w:ascii="Times New Roman" w:hAnsi="Times New Roman" w:cs="Times New Roman"/>
          <w:sz w:val="23"/>
          <w:szCs w:val="23"/>
        </w:rPr>
        <w:t xml:space="preserve"> может быть расторгнут в следующих случаях:</w:t>
      </w:r>
    </w:p>
    <w:p w:rsidR="00445B32" w:rsidRPr="007C792A" w:rsidRDefault="00445B32" w:rsidP="00876A90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>отсутствие медицинского документа о состоянии здоровья обучающегося;</w:t>
      </w:r>
    </w:p>
    <w:p w:rsidR="00445B32" w:rsidRPr="007C792A" w:rsidRDefault="00445B32" w:rsidP="00876A90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 xml:space="preserve">невыполнение учебного плана </w:t>
      </w:r>
      <w:proofErr w:type="gramStart"/>
      <w:r w:rsidRPr="007C792A">
        <w:rPr>
          <w:rFonts w:ascii="Times New Roman" w:hAnsi="Times New Roman" w:cs="Times New Roman"/>
          <w:sz w:val="23"/>
          <w:szCs w:val="23"/>
        </w:rPr>
        <w:t>обучающимся</w:t>
      </w:r>
      <w:proofErr w:type="gramEnd"/>
      <w:r w:rsidRPr="007C792A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445B32" w:rsidRPr="007C792A" w:rsidRDefault="00445B32" w:rsidP="00876A90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 xml:space="preserve">окончание полного курса освоения образовательной программы; </w:t>
      </w:r>
    </w:p>
    <w:p w:rsidR="00445B32" w:rsidRPr="007C792A" w:rsidRDefault="00445B32" w:rsidP="00876A90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 xml:space="preserve">наличие медицинского заключения, исключающего возможность дальнейшего продолжения обучения в </w:t>
      </w:r>
      <w:r w:rsidR="00EF067A" w:rsidRPr="007C792A">
        <w:rPr>
          <w:rFonts w:ascii="Times New Roman" w:hAnsi="Times New Roman" w:cs="Times New Roman"/>
          <w:sz w:val="23"/>
          <w:szCs w:val="23"/>
        </w:rPr>
        <w:t>Учреждении</w:t>
      </w:r>
      <w:r w:rsidRPr="007C792A">
        <w:rPr>
          <w:rFonts w:ascii="Times New Roman" w:hAnsi="Times New Roman" w:cs="Times New Roman"/>
          <w:sz w:val="23"/>
          <w:szCs w:val="23"/>
        </w:rPr>
        <w:t>;</w:t>
      </w:r>
    </w:p>
    <w:p w:rsidR="00445B32" w:rsidRPr="007C792A" w:rsidRDefault="00445B32" w:rsidP="00876A90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 xml:space="preserve">нарушение Правил внутреннего распорядка </w:t>
      </w:r>
      <w:r w:rsidR="00EF067A" w:rsidRPr="007C792A">
        <w:rPr>
          <w:rFonts w:ascii="Times New Roman" w:hAnsi="Times New Roman" w:cs="Times New Roman"/>
          <w:sz w:val="23"/>
          <w:szCs w:val="23"/>
        </w:rPr>
        <w:t>Учреждения</w:t>
      </w:r>
      <w:r w:rsidRPr="007C792A">
        <w:rPr>
          <w:rFonts w:ascii="Times New Roman" w:hAnsi="Times New Roman" w:cs="Times New Roman"/>
          <w:sz w:val="23"/>
          <w:szCs w:val="23"/>
        </w:rPr>
        <w:t>;</w:t>
      </w:r>
    </w:p>
    <w:p w:rsidR="00445B32" w:rsidRPr="007C792A" w:rsidRDefault="00445B32" w:rsidP="00876A90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 xml:space="preserve">совершение противоправных действий и неоднократные нарушения Устава </w:t>
      </w:r>
      <w:r w:rsidR="00EF067A" w:rsidRPr="007C792A">
        <w:rPr>
          <w:rFonts w:ascii="Times New Roman" w:hAnsi="Times New Roman" w:cs="Times New Roman"/>
          <w:sz w:val="23"/>
          <w:szCs w:val="23"/>
        </w:rPr>
        <w:t>Учреждения</w:t>
      </w:r>
      <w:r w:rsidRPr="007C792A">
        <w:rPr>
          <w:rFonts w:ascii="Times New Roman" w:hAnsi="Times New Roman" w:cs="Times New Roman"/>
          <w:sz w:val="23"/>
          <w:szCs w:val="23"/>
        </w:rPr>
        <w:t>.</w:t>
      </w:r>
    </w:p>
    <w:p w:rsidR="00445B32" w:rsidRPr="007C792A" w:rsidRDefault="00445B32" w:rsidP="00876A90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>Вносимые изменения и дополнения в условия Договора рассматриваются сторонами в недельный срок и оформляются дополнительным соглашением.</w:t>
      </w:r>
    </w:p>
    <w:p w:rsidR="00445B32" w:rsidRPr="00F2598F" w:rsidRDefault="00B75A9A" w:rsidP="00876A90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C792A">
        <w:rPr>
          <w:rFonts w:ascii="Times New Roman" w:hAnsi="Times New Roman" w:cs="Times New Roman"/>
          <w:sz w:val="23"/>
          <w:szCs w:val="23"/>
        </w:rPr>
        <w:t>В соответствии с пунктом 51</w:t>
      </w:r>
      <w:r w:rsidRPr="007C792A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7C792A">
        <w:rPr>
          <w:rFonts w:ascii="Times New Roman" w:hAnsi="Times New Roman" w:cs="Times New Roman"/>
          <w:sz w:val="23"/>
          <w:szCs w:val="23"/>
        </w:rPr>
        <w:t xml:space="preserve"> п</w:t>
      </w:r>
      <w:r w:rsidR="00445B32" w:rsidRPr="007C792A">
        <w:rPr>
          <w:rFonts w:ascii="Times New Roman" w:hAnsi="Times New Roman" w:cs="Times New Roman"/>
          <w:sz w:val="23"/>
          <w:szCs w:val="23"/>
        </w:rPr>
        <w:t xml:space="preserve">о окончании срока действия договора </w:t>
      </w:r>
      <w:r w:rsidR="00243720" w:rsidRPr="007C792A">
        <w:rPr>
          <w:rFonts w:ascii="Times New Roman" w:hAnsi="Times New Roman" w:cs="Times New Roman"/>
          <w:sz w:val="23"/>
          <w:szCs w:val="23"/>
        </w:rPr>
        <w:br/>
      </w:r>
      <w:r w:rsidR="00445B32" w:rsidRPr="007C792A">
        <w:rPr>
          <w:rFonts w:ascii="Times New Roman" w:hAnsi="Times New Roman" w:cs="Times New Roman"/>
          <w:sz w:val="23"/>
          <w:szCs w:val="23"/>
        </w:rPr>
        <w:t>об образовании действие такого договора продлевается до момента окончания периода обучения по дополнительной общеобразовательной программе, но не более чем до окончания периода реализации программы персонифицированного финансирования, в соответствии с которой определен номинал сертификата персонифицированного финансирования, и одновременно не более чем</w:t>
      </w:r>
      <w:r w:rsidR="003221E4" w:rsidRPr="007C792A">
        <w:rPr>
          <w:rFonts w:ascii="Times New Roman" w:hAnsi="Times New Roman" w:cs="Times New Roman"/>
          <w:sz w:val="23"/>
          <w:szCs w:val="23"/>
        </w:rPr>
        <w:t xml:space="preserve"> </w:t>
      </w:r>
      <w:r w:rsidR="00445B32" w:rsidRPr="007C792A">
        <w:rPr>
          <w:rFonts w:ascii="Times New Roman" w:hAnsi="Times New Roman" w:cs="Times New Roman"/>
          <w:sz w:val="23"/>
          <w:szCs w:val="23"/>
        </w:rPr>
        <w:t>до достижения обучающимся – участником системы персонифицированного финансирования 18 лет, в</w:t>
      </w:r>
      <w:proofErr w:type="gramEnd"/>
      <w:r w:rsidR="00445B32" w:rsidRPr="007C792A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445B32" w:rsidRPr="007C792A">
        <w:rPr>
          <w:rFonts w:ascii="Times New Roman" w:hAnsi="Times New Roman" w:cs="Times New Roman"/>
          <w:sz w:val="23"/>
          <w:szCs w:val="23"/>
        </w:rPr>
        <w:t>случае</w:t>
      </w:r>
      <w:proofErr w:type="gramEnd"/>
      <w:r w:rsidR="00445B32" w:rsidRPr="007C792A">
        <w:rPr>
          <w:rFonts w:ascii="Times New Roman" w:hAnsi="Times New Roman" w:cs="Times New Roman"/>
          <w:sz w:val="23"/>
          <w:szCs w:val="23"/>
        </w:rPr>
        <w:t xml:space="preserve">, если договор об образовании не расторгнут </w:t>
      </w:r>
      <w:r w:rsidR="00243720" w:rsidRPr="007C792A">
        <w:rPr>
          <w:rFonts w:ascii="Times New Roman" w:hAnsi="Times New Roman" w:cs="Times New Roman"/>
          <w:sz w:val="23"/>
          <w:szCs w:val="23"/>
        </w:rPr>
        <w:br/>
      </w:r>
      <w:r w:rsidRPr="007C792A">
        <w:rPr>
          <w:rFonts w:ascii="Times New Roman" w:hAnsi="Times New Roman" w:cs="Times New Roman"/>
          <w:sz w:val="23"/>
          <w:szCs w:val="23"/>
        </w:rPr>
        <w:t xml:space="preserve">в соответствии с пунктом 50 </w:t>
      </w:r>
      <w:r w:rsidR="00445B32" w:rsidRPr="007C792A">
        <w:rPr>
          <w:rFonts w:ascii="Times New Roman" w:hAnsi="Times New Roman" w:cs="Times New Roman"/>
          <w:sz w:val="23"/>
          <w:szCs w:val="23"/>
        </w:rPr>
        <w:t>Правил персонифицированного финансирования Московской области по состоянию на 20 день до момента окончания срока действия договора об образовании.</w:t>
      </w:r>
    </w:p>
    <w:p w:rsidR="00445B32" w:rsidRPr="007C792A" w:rsidRDefault="00445B32" w:rsidP="00876A90">
      <w:pPr>
        <w:pStyle w:val="2f5"/>
        <w:keepNext/>
        <w:keepLines/>
        <w:tabs>
          <w:tab w:val="left" w:pos="142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445B32" w:rsidRPr="00F2598F" w:rsidRDefault="00445B32" w:rsidP="00876A90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bCs/>
          <w:sz w:val="24"/>
          <w:szCs w:val="24"/>
        </w:rPr>
        <w:t>Заключительные положения</w:t>
      </w:r>
    </w:p>
    <w:p w:rsidR="00724C0C" w:rsidRPr="007C792A" w:rsidRDefault="00724C0C" w:rsidP="00876A90">
      <w:pPr>
        <w:pStyle w:val="2f5"/>
        <w:keepNext/>
        <w:keepLines/>
        <w:tabs>
          <w:tab w:val="left" w:pos="142"/>
        </w:tabs>
        <w:spacing w:after="0" w:line="240" w:lineRule="auto"/>
        <w:ind w:left="360"/>
        <w:rPr>
          <w:rFonts w:ascii="Times New Roman" w:hAnsi="Times New Roman" w:cs="Times New Roman"/>
          <w:sz w:val="10"/>
          <w:szCs w:val="10"/>
        </w:rPr>
      </w:pPr>
    </w:p>
    <w:p w:rsidR="00445B32" w:rsidRPr="007C792A" w:rsidRDefault="00445B32" w:rsidP="00876A90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 xml:space="preserve">Сведения, указанные в настоящем Договоре, соответствуют информации, размещенной на официальном сайте </w:t>
      </w:r>
      <w:r w:rsidR="003221E4" w:rsidRPr="007C792A">
        <w:rPr>
          <w:rFonts w:ascii="Times New Roman" w:hAnsi="Times New Roman" w:cs="Times New Roman"/>
          <w:sz w:val="23"/>
          <w:szCs w:val="23"/>
        </w:rPr>
        <w:t>Учреждения</w:t>
      </w:r>
      <w:r w:rsidRPr="007C792A">
        <w:rPr>
          <w:rFonts w:ascii="Times New Roman" w:hAnsi="Times New Roman" w:cs="Times New Roman"/>
          <w:sz w:val="23"/>
          <w:szCs w:val="23"/>
        </w:rPr>
        <w:t xml:space="preserve"> в сети «Интернет».</w:t>
      </w:r>
    </w:p>
    <w:p w:rsidR="00445B32" w:rsidRPr="007C792A" w:rsidRDefault="00445B32" w:rsidP="00876A90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 xml:space="preserve">Под периодом предоставления образовательных услуг (периодом обучения) понимается промежуток времени с даты издания </w:t>
      </w:r>
      <w:proofErr w:type="gramStart"/>
      <w:r w:rsidRPr="007C792A">
        <w:rPr>
          <w:rFonts w:ascii="Times New Roman" w:hAnsi="Times New Roman" w:cs="Times New Roman"/>
          <w:sz w:val="23"/>
          <w:szCs w:val="23"/>
        </w:rPr>
        <w:t>приказа</w:t>
      </w:r>
      <w:proofErr w:type="gramEnd"/>
      <w:r w:rsidRPr="007C792A">
        <w:rPr>
          <w:rFonts w:ascii="Times New Roman" w:hAnsi="Times New Roman" w:cs="Times New Roman"/>
          <w:sz w:val="23"/>
          <w:szCs w:val="23"/>
        </w:rPr>
        <w:t xml:space="preserve"> о зачислении Обучающегося в </w:t>
      </w:r>
      <w:r w:rsidR="003221E4" w:rsidRPr="007C792A">
        <w:rPr>
          <w:rFonts w:ascii="Times New Roman" w:hAnsi="Times New Roman" w:cs="Times New Roman"/>
          <w:sz w:val="23"/>
          <w:szCs w:val="23"/>
        </w:rPr>
        <w:t>Учреждение</w:t>
      </w:r>
      <w:r w:rsidRPr="007C792A">
        <w:rPr>
          <w:rFonts w:ascii="Times New Roman" w:hAnsi="Times New Roman" w:cs="Times New Roman"/>
          <w:sz w:val="23"/>
          <w:szCs w:val="23"/>
        </w:rPr>
        <w:t xml:space="preserve"> до даты издания приказа об окончании обучения или отчисления из его из </w:t>
      </w:r>
      <w:r w:rsidR="003221E4" w:rsidRPr="007C792A">
        <w:rPr>
          <w:rFonts w:ascii="Times New Roman" w:hAnsi="Times New Roman" w:cs="Times New Roman"/>
          <w:sz w:val="23"/>
          <w:szCs w:val="23"/>
        </w:rPr>
        <w:t>Учреждения</w:t>
      </w:r>
      <w:r w:rsidRPr="007C792A">
        <w:rPr>
          <w:rFonts w:ascii="Times New Roman" w:hAnsi="Times New Roman" w:cs="Times New Roman"/>
          <w:sz w:val="23"/>
          <w:szCs w:val="23"/>
        </w:rPr>
        <w:t>.</w:t>
      </w:r>
    </w:p>
    <w:p w:rsidR="00445B32" w:rsidRPr="007C792A" w:rsidRDefault="00445B32" w:rsidP="00876A90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>Стороны по взаимному согласию вправе дополнить настоящий Договор иными условиями.</w:t>
      </w:r>
    </w:p>
    <w:p w:rsidR="00445B32" w:rsidRPr="007C792A" w:rsidRDefault="00445B32" w:rsidP="00876A90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>Настоящий Договор составлен в 2-х экземплярах, по одному для каждой из сторон. Оба экземпляра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45B32" w:rsidRPr="007C792A" w:rsidRDefault="00445B32" w:rsidP="00876A90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7C792A">
        <w:rPr>
          <w:rFonts w:ascii="Times New Roman" w:hAnsi="Times New Roman" w:cs="Times New Roman"/>
          <w:sz w:val="23"/>
          <w:szCs w:val="23"/>
        </w:rPr>
        <w:t>В соответствии со статьей 435 Гражданского кодекса Российской Федерации (далее – ГК РФ) настоящий Договор является офертой.</w:t>
      </w:r>
    </w:p>
    <w:p w:rsidR="00445B32" w:rsidRPr="007C792A" w:rsidRDefault="00445B32" w:rsidP="00876A90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350" w:name="_Ref8586456"/>
      <w:r w:rsidRPr="007C792A">
        <w:rPr>
          <w:rFonts w:ascii="Times New Roman" w:hAnsi="Times New Roman" w:cs="Times New Roman"/>
          <w:sz w:val="23"/>
          <w:szCs w:val="23"/>
        </w:rPr>
        <w:t xml:space="preserve">В соответствии со статьей 438 ГК РФ настоящий Договор признается заключенным </w:t>
      </w:r>
      <w:proofErr w:type="gramStart"/>
      <w:r w:rsidRPr="007C792A">
        <w:rPr>
          <w:rFonts w:ascii="Times New Roman" w:hAnsi="Times New Roman" w:cs="Times New Roman"/>
          <w:sz w:val="23"/>
          <w:szCs w:val="23"/>
        </w:rPr>
        <w:t>в момент подписания Заказчиком заявления о зачислении обучающегося на обучение по дополнительной общеобразовательной программе в рамках</w:t>
      </w:r>
      <w:proofErr w:type="gramEnd"/>
      <w:r w:rsidRPr="007C792A">
        <w:rPr>
          <w:rFonts w:ascii="Times New Roman" w:hAnsi="Times New Roman" w:cs="Times New Roman"/>
          <w:sz w:val="23"/>
          <w:szCs w:val="23"/>
        </w:rPr>
        <w:t xml:space="preserve"> выбранной образовательной услуги, что признается сторонами акцептом оферты.</w:t>
      </w:r>
    </w:p>
    <w:p w:rsidR="00445B32" w:rsidRPr="007C792A" w:rsidRDefault="00445B32" w:rsidP="00876A90">
      <w:pPr>
        <w:pStyle w:val="2f5"/>
        <w:tabs>
          <w:tab w:val="left" w:pos="142"/>
          <w:tab w:val="left" w:pos="49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10"/>
          <w:szCs w:val="10"/>
        </w:rPr>
      </w:pPr>
    </w:p>
    <w:bookmarkEnd w:id="350"/>
    <w:p w:rsidR="00445B32" w:rsidRPr="00F2598F" w:rsidRDefault="00445B32" w:rsidP="00876A90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bCs/>
          <w:sz w:val="24"/>
          <w:szCs w:val="24"/>
        </w:rPr>
        <w:t>Действие Договора</w:t>
      </w:r>
    </w:p>
    <w:p w:rsidR="00243720" w:rsidRPr="007C792A" w:rsidRDefault="00243720" w:rsidP="00876A90">
      <w:pPr>
        <w:pStyle w:val="2f5"/>
        <w:keepNext/>
        <w:keepLines/>
        <w:tabs>
          <w:tab w:val="left" w:pos="142"/>
        </w:tabs>
        <w:spacing w:after="0" w:line="240" w:lineRule="auto"/>
        <w:ind w:left="360"/>
        <w:rPr>
          <w:rFonts w:ascii="Times New Roman" w:hAnsi="Times New Roman" w:cs="Times New Roman"/>
          <w:sz w:val="10"/>
          <w:szCs w:val="10"/>
        </w:rPr>
      </w:pPr>
    </w:p>
    <w:p w:rsidR="00445B32" w:rsidRPr="00F2598F" w:rsidRDefault="00445B32" w:rsidP="00876A90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7.1. Срок действия договора с _____________ г. по _______________ г.</w:t>
      </w:r>
    </w:p>
    <w:p w:rsidR="00445B32" w:rsidRPr="00F2598F" w:rsidRDefault="00445B32" w:rsidP="00876A90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45B32" w:rsidRPr="00F2598F" w:rsidRDefault="00445B32" w:rsidP="00876A90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Подписи сторон</w:t>
      </w:r>
    </w:p>
    <w:p w:rsidR="00AA4882" w:rsidRDefault="00AA4882" w:rsidP="00AA4882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882" w:rsidRDefault="00AA4882" w:rsidP="00AA4882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882" w:rsidRDefault="00AA4882" w:rsidP="00AA4882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27A43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ачальник Управления образования</w:t>
      </w:r>
    </w:p>
    <w:p w:rsidR="00AA4882" w:rsidRPr="00AA4882" w:rsidRDefault="00AA4882" w:rsidP="00AA4882">
      <w:pPr>
        <w:pStyle w:val="aff5"/>
        <w:spacing w:after="0" w:line="240" w:lineRule="auto"/>
        <w:jc w:val="left"/>
        <w:rPr>
          <w:b w:val="0"/>
          <w:szCs w:val="24"/>
        </w:rPr>
        <w:sectPr w:rsidR="00AA4882" w:rsidRPr="00AA4882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  <w:r w:rsidRPr="00AA4882">
        <w:rPr>
          <w:b w:val="0"/>
          <w:szCs w:val="24"/>
        </w:rPr>
        <w:t>____________________ И.Б. Лазарева</w:t>
      </w:r>
    </w:p>
    <w:p w:rsidR="00FD1C81" w:rsidRPr="00727A43" w:rsidRDefault="002E1F4C" w:rsidP="00FD1C81">
      <w:pPr>
        <w:pStyle w:val="affff9"/>
        <w:spacing w:after="0"/>
        <w:ind w:left="10773"/>
        <w:jc w:val="left"/>
        <w:rPr>
          <w:b w:val="0"/>
          <w:szCs w:val="24"/>
        </w:rPr>
      </w:pPr>
      <w:bookmarkStart w:id="351" w:name="_Toc40861808"/>
      <w:r>
        <w:rPr>
          <w:rFonts w:eastAsia="Calibri"/>
          <w:b w:val="0"/>
          <w:bCs w:val="0"/>
          <w:iCs w:val="0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bookmarkEnd w:id="351"/>
      <w:r w:rsidR="00FD1C81" w:rsidRPr="00727A43">
        <w:rPr>
          <w:b w:val="0"/>
          <w:bCs w:val="0"/>
          <w:szCs w:val="24"/>
        </w:rPr>
        <w:t xml:space="preserve">Приложение </w:t>
      </w:r>
      <w:r w:rsidR="00FD1C81">
        <w:rPr>
          <w:b w:val="0"/>
          <w:bCs w:val="0"/>
          <w:szCs w:val="24"/>
        </w:rPr>
        <w:t>1</w:t>
      </w:r>
      <w:r w:rsidR="00D22C55">
        <w:rPr>
          <w:b w:val="0"/>
          <w:bCs w:val="0"/>
          <w:szCs w:val="24"/>
        </w:rPr>
        <w:t>0</w:t>
      </w:r>
      <w:r w:rsidR="00FD1C81" w:rsidRPr="00727A43">
        <w:rPr>
          <w:b w:val="0"/>
          <w:bCs w:val="0"/>
          <w:szCs w:val="24"/>
        </w:rPr>
        <w:t xml:space="preserve"> </w:t>
      </w:r>
    </w:p>
    <w:p w:rsidR="00FD1C81" w:rsidRPr="00727A43" w:rsidRDefault="00FD1C81" w:rsidP="00FD1C81">
      <w:pPr>
        <w:pStyle w:val="aff5"/>
        <w:spacing w:after="0" w:line="240" w:lineRule="auto"/>
        <w:ind w:left="10773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к Административному регламенту   </w:t>
      </w:r>
    </w:p>
    <w:p w:rsidR="00FD1C81" w:rsidRPr="00727A43" w:rsidRDefault="00FD1C81" w:rsidP="00FD1C81">
      <w:pPr>
        <w:pStyle w:val="aff5"/>
        <w:spacing w:after="0" w:line="240" w:lineRule="auto"/>
        <w:ind w:left="10773"/>
        <w:jc w:val="left"/>
        <w:rPr>
          <w:b w:val="0"/>
          <w:bCs/>
          <w:szCs w:val="24"/>
        </w:rPr>
      </w:pPr>
      <w:r w:rsidRPr="00727A43">
        <w:rPr>
          <w:b w:val="0"/>
          <w:bCs/>
          <w:szCs w:val="24"/>
        </w:rPr>
        <w:t xml:space="preserve">предоставления Муниципальной услуги                                                                </w:t>
      </w:r>
    </w:p>
    <w:p w:rsidR="00FD1C81" w:rsidRPr="00727A43" w:rsidRDefault="00FD1C81" w:rsidP="00FD1C81">
      <w:pPr>
        <w:spacing w:after="0" w:line="240" w:lineRule="auto"/>
        <w:ind w:left="10773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«Прием в </w:t>
      </w:r>
      <w:proofErr w:type="gramStart"/>
      <w:r w:rsidRPr="00727A43">
        <w:rPr>
          <w:rFonts w:ascii="Times New Roman" w:hAnsi="Times New Roman"/>
          <w:bCs/>
          <w:sz w:val="24"/>
          <w:szCs w:val="24"/>
        </w:rPr>
        <w:t>муниципальные</w:t>
      </w:r>
      <w:proofErr w:type="gramEnd"/>
      <w:r w:rsidRPr="00727A43">
        <w:rPr>
          <w:rFonts w:ascii="Times New Roman" w:hAnsi="Times New Roman"/>
          <w:bCs/>
          <w:sz w:val="24"/>
          <w:szCs w:val="24"/>
        </w:rPr>
        <w:t xml:space="preserve"> образовательные</w:t>
      </w:r>
    </w:p>
    <w:p w:rsidR="00FD1C81" w:rsidRPr="00727A43" w:rsidRDefault="00FD1C81" w:rsidP="00FD1C81">
      <w:pPr>
        <w:spacing w:after="0" w:line="240" w:lineRule="auto"/>
        <w:ind w:left="10773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>организации Орехово-Зуевского</w:t>
      </w:r>
    </w:p>
    <w:p w:rsidR="00FD1C81" w:rsidRPr="00727A43" w:rsidRDefault="00FD1C81" w:rsidP="00FD1C81">
      <w:pPr>
        <w:spacing w:after="0" w:line="240" w:lineRule="auto"/>
        <w:ind w:left="10773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городского округа Московской области, </w:t>
      </w:r>
    </w:p>
    <w:p w:rsidR="00FD1C81" w:rsidRPr="00727A43" w:rsidRDefault="00FD1C81" w:rsidP="00FD1C81">
      <w:pPr>
        <w:spacing w:after="0" w:line="240" w:lineRule="auto"/>
        <w:ind w:left="10773"/>
        <w:rPr>
          <w:rFonts w:ascii="Times New Roman" w:hAnsi="Times New Roman"/>
          <w:bCs/>
          <w:sz w:val="24"/>
          <w:szCs w:val="24"/>
        </w:rPr>
      </w:pPr>
      <w:r w:rsidRPr="00727A43">
        <w:rPr>
          <w:rFonts w:ascii="Times New Roman" w:hAnsi="Times New Roman"/>
          <w:bCs/>
          <w:sz w:val="24"/>
          <w:szCs w:val="24"/>
        </w:rPr>
        <w:t xml:space="preserve">реализующие дополнительные </w:t>
      </w:r>
    </w:p>
    <w:p w:rsidR="002E1F4C" w:rsidRDefault="00FD1C81" w:rsidP="00FD1C81">
      <w:pPr>
        <w:pStyle w:val="affff9"/>
        <w:spacing w:after="0"/>
        <w:ind w:left="10773"/>
        <w:jc w:val="left"/>
      </w:pPr>
      <w:r w:rsidRPr="00727A43">
        <w:rPr>
          <w:b w:val="0"/>
        </w:rPr>
        <w:t>общеобразовательные программы»</w:t>
      </w:r>
    </w:p>
    <w:p w:rsidR="002E1F4C" w:rsidRDefault="002E1F4C" w:rsidP="00876A90">
      <w:pPr>
        <w:pStyle w:val="aff5"/>
        <w:spacing w:after="0" w:line="240" w:lineRule="auto"/>
        <w:rPr>
          <w:szCs w:val="24"/>
        </w:rPr>
      </w:pPr>
    </w:p>
    <w:p w:rsidR="002E6D37" w:rsidRPr="00F2598F" w:rsidRDefault="002E6D37" w:rsidP="0087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6D37" w:rsidRPr="00F2598F" w:rsidRDefault="002E6D37" w:rsidP="00793942">
      <w:pPr>
        <w:pStyle w:val="2-"/>
      </w:pPr>
      <w:bookmarkStart w:id="352" w:name="_Toc437973310"/>
      <w:bookmarkStart w:id="353" w:name="_Toc438110052"/>
      <w:bookmarkStart w:id="354" w:name="_Toc438376264"/>
      <w:bookmarkStart w:id="355" w:name="_Toc510617049"/>
      <w:bookmarkStart w:id="356" w:name="_Toc40861809"/>
      <w:bookmarkStart w:id="357" w:name="_Hlk20901287"/>
      <w:r w:rsidRPr="00F2598F">
        <w:t>Перечень и содержание административных действий, составляющих административные процедуры</w:t>
      </w:r>
      <w:bookmarkEnd w:id="352"/>
      <w:bookmarkEnd w:id="353"/>
      <w:bookmarkEnd w:id="354"/>
      <w:bookmarkEnd w:id="355"/>
      <w:bookmarkEnd w:id="356"/>
    </w:p>
    <w:p w:rsidR="00FD1C81" w:rsidRPr="00FD1C81" w:rsidRDefault="00FD1C81" w:rsidP="00876A90">
      <w:pPr>
        <w:pStyle w:val="affff5"/>
        <w:spacing w:line="240" w:lineRule="auto"/>
        <w:ind w:left="450" w:firstLine="0"/>
        <w:jc w:val="center"/>
        <w:rPr>
          <w:b/>
          <w:bCs/>
          <w:sz w:val="10"/>
          <w:szCs w:val="10"/>
        </w:rPr>
      </w:pPr>
      <w:bookmarkStart w:id="358" w:name="_Toc437973314"/>
      <w:bookmarkStart w:id="359" w:name="_Toc438110056"/>
      <w:bookmarkStart w:id="360" w:name="_Toc438376268"/>
      <w:bookmarkEnd w:id="357"/>
    </w:p>
    <w:p w:rsidR="00460972" w:rsidRDefault="002E6D37" w:rsidP="00876A90">
      <w:pPr>
        <w:pStyle w:val="affff5"/>
        <w:spacing w:line="240" w:lineRule="auto"/>
        <w:ind w:left="450" w:firstLine="0"/>
        <w:jc w:val="center"/>
        <w:rPr>
          <w:b/>
          <w:bCs/>
          <w:sz w:val="24"/>
          <w:szCs w:val="24"/>
        </w:rPr>
      </w:pPr>
      <w:r w:rsidRPr="00F2598F">
        <w:rPr>
          <w:b/>
          <w:bCs/>
          <w:sz w:val="24"/>
          <w:szCs w:val="24"/>
        </w:rPr>
        <w:t>Порядок выполнен</w:t>
      </w:r>
      <w:r w:rsidR="00746AA1">
        <w:rPr>
          <w:b/>
          <w:bCs/>
          <w:sz w:val="24"/>
          <w:szCs w:val="24"/>
        </w:rPr>
        <w:t>ия административных действий при</w:t>
      </w:r>
      <w:r w:rsidRPr="00F2598F">
        <w:rPr>
          <w:b/>
          <w:bCs/>
          <w:sz w:val="24"/>
          <w:szCs w:val="24"/>
        </w:rPr>
        <w:t xml:space="preserve"> обращении Заявителя </w:t>
      </w:r>
      <w:bookmarkEnd w:id="358"/>
      <w:bookmarkEnd w:id="359"/>
      <w:bookmarkEnd w:id="360"/>
      <w:r w:rsidRPr="00F2598F">
        <w:rPr>
          <w:b/>
          <w:bCs/>
          <w:sz w:val="24"/>
          <w:szCs w:val="24"/>
        </w:rPr>
        <w:t>посредством РПГУ</w:t>
      </w:r>
    </w:p>
    <w:p w:rsidR="000E6DE1" w:rsidRPr="00FD1C81" w:rsidRDefault="000E6DE1" w:rsidP="00876A90">
      <w:pPr>
        <w:pStyle w:val="affff5"/>
        <w:spacing w:line="240" w:lineRule="auto"/>
        <w:ind w:firstLine="0"/>
        <w:rPr>
          <w:b/>
          <w:bCs/>
          <w:sz w:val="10"/>
          <w:szCs w:val="10"/>
        </w:rPr>
      </w:pPr>
    </w:p>
    <w:p w:rsidR="00460972" w:rsidRDefault="001931D8" w:rsidP="00876A90">
      <w:pPr>
        <w:pStyle w:val="affff5"/>
        <w:numPr>
          <w:ilvl w:val="2"/>
          <w:numId w:val="16"/>
        </w:numPr>
        <w:spacing w:line="240" w:lineRule="auto"/>
        <w:jc w:val="center"/>
        <w:rPr>
          <w:b/>
          <w:bCs/>
          <w:sz w:val="24"/>
          <w:szCs w:val="24"/>
        </w:rPr>
      </w:pPr>
      <w:r w:rsidRPr="00F2598F">
        <w:rPr>
          <w:b/>
          <w:bCs/>
          <w:sz w:val="24"/>
          <w:szCs w:val="24"/>
        </w:rPr>
        <w:t xml:space="preserve">Прием и регистрация </w:t>
      </w:r>
      <w:r w:rsidR="00F16A20" w:rsidRPr="00F2598F">
        <w:rPr>
          <w:b/>
          <w:bCs/>
          <w:sz w:val="24"/>
          <w:szCs w:val="24"/>
        </w:rPr>
        <w:t>За</w:t>
      </w:r>
      <w:r w:rsidR="00F16A20">
        <w:rPr>
          <w:b/>
          <w:bCs/>
          <w:sz w:val="24"/>
          <w:szCs w:val="24"/>
        </w:rPr>
        <w:t>проса</w:t>
      </w:r>
      <w:r w:rsidR="00F16A20" w:rsidRPr="00F2598F">
        <w:rPr>
          <w:b/>
          <w:bCs/>
          <w:sz w:val="24"/>
          <w:szCs w:val="24"/>
        </w:rPr>
        <w:t xml:space="preserve"> </w:t>
      </w:r>
      <w:r w:rsidRPr="00F2598F">
        <w:rPr>
          <w:b/>
          <w:bCs/>
          <w:sz w:val="24"/>
          <w:szCs w:val="24"/>
        </w:rPr>
        <w:t>и документов, необходимых для предоставления Муниципальной услуги</w:t>
      </w:r>
    </w:p>
    <w:p w:rsidR="001931D8" w:rsidRPr="00FD1C81" w:rsidRDefault="001931D8" w:rsidP="00876A90">
      <w:pPr>
        <w:pStyle w:val="affff5"/>
        <w:spacing w:line="240" w:lineRule="auto"/>
        <w:ind w:left="1260" w:firstLine="0"/>
        <w:rPr>
          <w:b/>
          <w:bCs/>
          <w:sz w:val="10"/>
          <w:szCs w:val="10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49"/>
        <w:gridCol w:w="1524"/>
        <w:gridCol w:w="1722"/>
        <w:gridCol w:w="2976"/>
        <w:gridCol w:w="5387"/>
      </w:tblGrid>
      <w:tr w:rsidR="002E6D37" w:rsidRPr="00F2598F" w:rsidTr="00AA4882">
        <w:tc>
          <w:tcPr>
            <w:tcW w:w="1843" w:type="dxa"/>
            <w:shd w:val="clear" w:color="auto" w:fill="auto"/>
          </w:tcPr>
          <w:p w:rsidR="002E6D37" w:rsidRPr="00FD1C81" w:rsidRDefault="002E6D37" w:rsidP="00AA4882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Место выполнения процедуры/ используемая ИС</w:t>
            </w:r>
          </w:p>
        </w:tc>
        <w:tc>
          <w:tcPr>
            <w:tcW w:w="2249" w:type="dxa"/>
            <w:shd w:val="clear" w:color="auto" w:fill="auto"/>
          </w:tcPr>
          <w:p w:rsidR="002E6D37" w:rsidRPr="00FD1C81" w:rsidRDefault="002E6D37" w:rsidP="00AA4882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524" w:type="dxa"/>
            <w:shd w:val="clear" w:color="auto" w:fill="auto"/>
          </w:tcPr>
          <w:p w:rsidR="002E6D37" w:rsidRPr="00FD1C81" w:rsidRDefault="002E6D37" w:rsidP="00AA4882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Средний срок </w:t>
            </w:r>
            <w:r w:rsidR="003B3DBC" w:rsidRPr="00FD1C81">
              <w:rPr>
                <w:rFonts w:ascii="Times New Roman" w:eastAsia="Times New Roman" w:hAnsi="Times New Roman" w:cs="Times New Roman"/>
              </w:rPr>
              <w:t xml:space="preserve"> </w:t>
            </w:r>
            <w:r w:rsidRPr="00FD1C81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  <w:tc>
          <w:tcPr>
            <w:tcW w:w="1722" w:type="dxa"/>
          </w:tcPr>
          <w:p w:rsidR="002E6D37" w:rsidRPr="00FD1C81" w:rsidRDefault="002E6D37" w:rsidP="00AA4882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976" w:type="dxa"/>
          </w:tcPr>
          <w:p w:rsidR="002E6D37" w:rsidRPr="00FD1C81" w:rsidRDefault="002E6D37" w:rsidP="00AA4882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387" w:type="dxa"/>
            <w:shd w:val="clear" w:color="auto" w:fill="auto"/>
          </w:tcPr>
          <w:p w:rsidR="002E6D37" w:rsidRPr="00FD1C81" w:rsidRDefault="00C179C8" w:rsidP="00AA4882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="002E6D37" w:rsidRPr="00FD1C81">
              <w:rPr>
                <w:rFonts w:ascii="Times New Roman" w:eastAsia="Times New Roman" w:hAnsi="Times New Roman" w:cs="Times New Roman"/>
              </w:rPr>
              <w:t xml:space="preserve">сведения о </w:t>
            </w:r>
            <w:r w:rsidR="000D28CB" w:rsidRPr="00FD1C81">
              <w:rPr>
                <w:rFonts w:ascii="Times New Roman" w:eastAsia="Times New Roman" w:hAnsi="Times New Roman" w:cs="Times New Roman"/>
              </w:rPr>
              <w:t>работнике</w:t>
            </w:r>
            <w:r w:rsidR="002E6D37" w:rsidRPr="00FD1C81">
              <w:rPr>
                <w:rFonts w:ascii="Times New Roman" w:eastAsia="Times New Roman" w:hAnsi="Times New Roman" w:cs="Times New Roman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2598F" w:rsidTr="00AA4882">
        <w:tc>
          <w:tcPr>
            <w:tcW w:w="1843" w:type="dxa"/>
            <w:shd w:val="clear" w:color="auto" w:fill="auto"/>
          </w:tcPr>
          <w:p w:rsidR="00AA4882" w:rsidRDefault="002E6D37" w:rsidP="00876A90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FD1C81">
              <w:rPr>
                <w:rFonts w:ascii="Times New Roman" w:hAnsi="Times New Roman" w:cs="Times New Roman"/>
              </w:rPr>
              <w:t>РПГУ/</w:t>
            </w:r>
            <w:r w:rsidR="000E4CFA" w:rsidRPr="00FD1C81">
              <w:rPr>
                <w:rFonts w:ascii="Times New Roman" w:hAnsi="Times New Roman" w:cs="Times New Roman"/>
              </w:rPr>
              <w:t>ВИС</w:t>
            </w:r>
            <w:r w:rsidR="0070123E" w:rsidRPr="00FD1C81">
              <w:rPr>
                <w:rFonts w:ascii="Times New Roman" w:hAnsi="Times New Roman" w:cs="Times New Roman"/>
              </w:rPr>
              <w:t>/</w:t>
            </w:r>
          </w:p>
          <w:p w:rsidR="002E6D37" w:rsidRPr="00FD1C81" w:rsidRDefault="00AA4882" w:rsidP="00876A90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</w:p>
          <w:p w:rsidR="00285E39" w:rsidRPr="00FD1C81" w:rsidRDefault="00285E39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9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Прием и предварительная проверка документов</w:t>
            </w:r>
          </w:p>
        </w:tc>
        <w:tc>
          <w:tcPr>
            <w:tcW w:w="1524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1 рабочий день </w:t>
            </w:r>
          </w:p>
        </w:tc>
        <w:tc>
          <w:tcPr>
            <w:tcW w:w="1722" w:type="dxa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2976" w:type="dxa"/>
          </w:tcPr>
          <w:p w:rsidR="002E6D37" w:rsidRPr="00FD1C81" w:rsidDel="006F40A6" w:rsidRDefault="002E6D37" w:rsidP="00876A90">
            <w:pPr>
              <w:pStyle w:val="2f3"/>
              <w:rPr>
                <w:rFonts w:ascii="Times New Roman" w:hAnsi="Times New Roman"/>
                <w:szCs w:val="22"/>
              </w:rPr>
            </w:pPr>
            <w:r w:rsidRPr="00FD1C81">
              <w:rPr>
                <w:rFonts w:ascii="Times New Roman" w:hAnsi="Times New Roman"/>
                <w:szCs w:val="22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387" w:type="dxa"/>
            <w:shd w:val="clear" w:color="auto" w:fill="auto"/>
          </w:tcPr>
          <w:p w:rsidR="002E6D37" w:rsidRPr="00AA4882" w:rsidRDefault="00DE0E95" w:rsidP="00AA4882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FD1C81">
              <w:rPr>
                <w:rFonts w:ascii="Times New Roman" w:hAnsi="Times New Roman"/>
              </w:rPr>
              <w:t>З</w:t>
            </w:r>
            <w:r w:rsidR="008854CD" w:rsidRPr="00FD1C81">
              <w:rPr>
                <w:rFonts w:ascii="Times New Roman" w:hAnsi="Times New Roman"/>
              </w:rPr>
              <w:t>апрос и прилагаемые документы</w:t>
            </w:r>
            <w:r w:rsidR="002E6D37" w:rsidRPr="00FD1C81">
              <w:rPr>
                <w:rFonts w:ascii="Times New Roman" w:hAnsi="Times New Roman"/>
              </w:rPr>
              <w:t xml:space="preserve"> поступа</w:t>
            </w:r>
            <w:r w:rsidR="009A2871" w:rsidRPr="00FD1C81">
              <w:rPr>
                <w:rFonts w:ascii="Times New Roman" w:hAnsi="Times New Roman"/>
              </w:rPr>
              <w:t>ют в интегрированный</w:t>
            </w:r>
            <w:r w:rsidR="008854CD" w:rsidRPr="00FD1C81">
              <w:rPr>
                <w:rFonts w:ascii="Times New Roman" w:hAnsi="Times New Roman"/>
              </w:rPr>
              <w:t xml:space="preserve"> с РПГУ ВИС</w:t>
            </w:r>
            <w:r w:rsidR="00CF3B6C" w:rsidRPr="00FD1C81">
              <w:rPr>
                <w:rFonts w:ascii="Times New Roman" w:hAnsi="Times New Roman"/>
              </w:rPr>
              <w:t xml:space="preserve"> </w:t>
            </w:r>
            <w:r w:rsidR="00AA4882">
              <w:rPr>
                <w:rFonts w:ascii="Times New Roman" w:hAnsi="Times New Roman" w:cs="Times New Roman"/>
              </w:rPr>
              <w:t>Организации</w:t>
            </w:r>
            <w:r w:rsidRPr="00FD1C81">
              <w:rPr>
                <w:rFonts w:ascii="Times New Roman" w:hAnsi="Times New Roman"/>
              </w:rPr>
              <w:t>.</w:t>
            </w:r>
          </w:p>
          <w:p w:rsidR="002E6D37" w:rsidRPr="00FD1C81" w:rsidRDefault="002E6D37" w:rsidP="00876A90">
            <w:pPr>
              <w:pStyle w:val="2f3"/>
              <w:jc w:val="both"/>
              <w:rPr>
                <w:rFonts w:ascii="Times New Roman" w:hAnsi="Times New Roman"/>
                <w:szCs w:val="22"/>
              </w:rPr>
            </w:pPr>
            <w:r w:rsidRPr="00FD1C81">
              <w:rPr>
                <w:rFonts w:ascii="Times New Roman" w:hAnsi="Times New Roman"/>
                <w:szCs w:val="22"/>
              </w:rPr>
              <w:t xml:space="preserve">Результатом административного действия является прием Запроса. </w:t>
            </w:r>
          </w:p>
          <w:p w:rsidR="002E6D37" w:rsidRPr="00FD1C81" w:rsidRDefault="002E6D37" w:rsidP="00AA4882">
            <w:pPr>
              <w:pStyle w:val="ConsPlusNormal"/>
              <w:suppressAutoHyphens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Результат фиксируется в электронной форме в </w:t>
            </w:r>
            <w:r w:rsidR="000E4CFA" w:rsidRPr="00FD1C81">
              <w:rPr>
                <w:rFonts w:ascii="Times New Roman" w:hAnsi="Times New Roman"/>
              </w:rPr>
              <w:t>ВИС</w:t>
            </w:r>
            <w:r w:rsidR="00CF3B6C" w:rsidRPr="00FD1C81">
              <w:rPr>
                <w:rFonts w:ascii="Times New Roman" w:hAnsi="Times New Roman"/>
              </w:rPr>
              <w:t xml:space="preserve"> </w:t>
            </w:r>
            <w:r w:rsidR="00AA4882">
              <w:rPr>
                <w:rFonts w:ascii="Times New Roman" w:hAnsi="Times New Roman" w:cs="Times New Roman"/>
              </w:rPr>
              <w:t>Организации</w:t>
            </w:r>
          </w:p>
        </w:tc>
      </w:tr>
      <w:tr w:rsidR="002E6D37" w:rsidRPr="00F2598F" w:rsidTr="00AA4882">
        <w:tc>
          <w:tcPr>
            <w:tcW w:w="1843" w:type="dxa"/>
            <w:vMerge w:val="restart"/>
            <w:shd w:val="clear" w:color="auto" w:fill="auto"/>
          </w:tcPr>
          <w:p w:rsidR="002E6D37" w:rsidRPr="00FD1C81" w:rsidRDefault="00AA4882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="002E6D37" w:rsidRPr="00FD1C81">
              <w:rPr>
                <w:rFonts w:ascii="Times New Roman" w:eastAsia="Times New Roman" w:hAnsi="Times New Roman" w:cs="Times New Roman"/>
              </w:rPr>
              <w:t>/</w:t>
            </w:r>
            <w:r w:rsidR="00FE2522" w:rsidRPr="00FD1C81">
              <w:rPr>
                <w:rFonts w:ascii="Times New Roman" w:hAnsi="Times New Roman" w:cs="Times New Roman"/>
              </w:rPr>
              <w:t xml:space="preserve"> </w:t>
            </w:r>
            <w:r w:rsidR="000E4CFA" w:rsidRPr="00FD1C81">
              <w:rPr>
                <w:rFonts w:ascii="Times New Roman" w:hAnsi="Times New Roman" w:cs="Times New Roman"/>
              </w:rPr>
              <w:t>ВИС</w:t>
            </w:r>
          </w:p>
        </w:tc>
        <w:tc>
          <w:tcPr>
            <w:tcW w:w="2249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Проверка комплектности документов по перечню документов, необходимых для конкретного результата </w:t>
            </w:r>
            <w:r w:rsidRPr="00FD1C81">
              <w:rPr>
                <w:rFonts w:ascii="Times New Roman" w:eastAsia="Times New Roman" w:hAnsi="Times New Roman" w:cs="Times New Roman"/>
              </w:rPr>
              <w:lastRenderedPageBreak/>
              <w:t xml:space="preserve">предоставления </w:t>
            </w:r>
            <w:r w:rsidR="005909D9" w:rsidRPr="00FD1C81">
              <w:rPr>
                <w:rFonts w:ascii="Times New Roman" w:eastAsia="Times New Roman" w:hAnsi="Times New Roman" w:cs="Times New Roman"/>
              </w:rPr>
              <w:t xml:space="preserve">Муниципальной </w:t>
            </w:r>
            <w:r w:rsidR="005909D9" w:rsidRPr="00FD1C81">
              <w:rPr>
                <w:rFonts w:ascii="Times New Roman" w:hAnsi="Times New Roman" w:cs="Times New Roman"/>
              </w:rPr>
              <w:t>у</w:t>
            </w:r>
            <w:r w:rsidRPr="00FD1C81">
              <w:rPr>
                <w:rFonts w:ascii="Times New Roman" w:hAnsi="Times New Roman" w:cs="Times New Roman"/>
              </w:rPr>
              <w:t>слуги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2" w:type="dxa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10 минут</w:t>
            </w:r>
          </w:p>
        </w:tc>
        <w:tc>
          <w:tcPr>
            <w:tcW w:w="2976" w:type="dxa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hAnsi="Times New Roman" w:cs="Times New Roman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в том числе </w:t>
            </w:r>
            <w:r w:rsidRPr="00FD1C81">
              <w:rPr>
                <w:rFonts w:ascii="Times New Roman" w:hAnsi="Times New Roman" w:cs="Times New Roman"/>
              </w:rPr>
              <w:lastRenderedPageBreak/>
              <w:t>Административным регламентом</w:t>
            </w:r>
          </w:p>
        </w:tc>
        <w:tc>
          <w:tcPr>
            <w:tcW w:w="5387" w:type="dxa"/>
            <w:vMerge w:val="restart"/>
            <w:shd w:val="clear" w:color="auto" w:fill="auto"/>
          </w:tcPr>
          <w:p w:rsidR="002E6D37" w:rsidRPr="00FD1C81" w:rsidRDefault="002E6D37" w:rsidP="00876A90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lastRenderedPageBreak/>
              <w:t xml:space="preserve">При поступлении документов с РПГУ </w:t>
            </w:r>
            <w:r w:rsidR="007D32B6" w:rsidRPr="00FD1C81">
              <w:rPr>
                <w:rFonts w:ascii="Times New Roman" w:hAnsi="Times New Roman"/>
              </w:rPr>
              <w:t xml:space="preserve">работник </w:t>
            </w:r>
            <w:r w:rsidR="00AA4882">
              <w:rPr>
                <w:rFonts w:ascii="Times New Roman" w:hAnsi="Times New Roman"/>
              </w:rPr>
              <w:t>Организации</w:t>
            </w:r>
            <w:r w:rsidRPr="00FD1C81">
              <w:rPr>
                <w:rFonts w:ascii="Times New Roman" w:hAnsi="Times New Roman"/>
              </w:rPr>
              <w:t xml:space="preserve">, ответственный за прием и проверку поступивших документов, в целях предоставления </w:t>
            </w:r>
            <w:r w:rsidR="007D32B6" w:rsidRPr="00FD1C81">
              <w:rPr>
                <w:rFonts w:ascii="Times New Roman" w:hAnsi="Times New Roman"/>
              </w:rPr>
              <w:t>Муниципальной у</w:t>
            </w:r>
            <w:r w:rsidRPr="00FD1C81">
              <w:rPr>
                <w:rFonts w:ascii="Times New Roman" w:hAnsi="Times New Roman"/>
              </w:rPr>
              <w:t>слуги проводит предварительную проверку:</w:t>
            </w:r>
          </w:p>
          <w:p w:rsidR="002E6D37" w:rsidRPr="00FD1C81" w:rsidRDefault="002E6D37" w:rsidP="00876A90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1) у</w:t>
            </w:r>
            <w:r w:rsidR="00DE0E95" w:rsidRPr="00FD1C81">
              <w:rPr>
                <w:rFonts w:ascii="Times New Roman" w:hAnsi="Times New Roman"/>
              </w:rPr>
              <w:t>станавливает предмет обращения;</w:t>
            </w:r>
            <w:r w:rsidRPr="00FD1C81">
              <w:rPr>
                <w:rFonts w:ascii="Times New Roman" w:hAnsi="Times New Roman"/>
              </w:rPr>
              <w:t xml:space="preserve"> </w:t>
            </w:r>
          </w:p>
          <w:p w:rsidR="002E6D37" w:rsidRPr="00FD1C81" w:rsidRDefault="002E6D37" w:rsidP="00876A90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2)</w:t>
            </w:r>
            <w:r w:rsidR="00911C95" w:rsidRPr="00FD1C81">
              <w:rPr>
                <w:rFonts w:ascii="Times New Roman" w:hAnsi="Times New Roman"/>
              </w:rPr>
              <w:t xml:space="preserve"> </w:t>
            </w:r>
            <w:r w:rsidRPr="00FD1C81">
              <w:rPr>
                <w:rFonts w:ascii="Times New Roman" w:hAnsi="Times New Roman"/>
              </w:rPr>
              <w:t xml:space="preserve">проверяет правильность оформления </w:t>
            </w:r>
            <w:r w:rsidR="00911C95" w:rsidRPr="00FD1C81">
              <w:rPr>
                <w:rFonts w:ascii="Times New Roman" w:hAnsi="Times New Roman"/>
              </w:rPr>
              <w:t>Запроса</w:t>
            </w:r>
            <w:r w:rsidRPr="00FD1C81">
              <w:rPr>
                <w:rFonts w:ascii="Times New Roman" w:hAnsi="Times New Roman"/>
              </w:rPr>
              <w:t xml:space="preserve">, </w:t>
            </w:r>
            <w:r w:rsidRPr="00FD1C81">
              <w:rPr>
                <w:rFonts w:ascii="Times New Roman" w:hAnsi="Times New Roman"/>
              </w:rPr>
              <w:lastRenderedPageBreak/>
              <w:t>наличие приложенного электронного образа свидетельства о рождении либо документа, удостоверяющего личность несовершеннолетнего, и соответствие их установленным Администр</w:t>
            </w:r>
            <w:r w:rsidR="00DE0E95" w:rsidRPr="00FD1C81">
              <w:rPr>
                <w:rFonts w:ascii="Times New Roman" w:hAnsi="Times New Roman"/>
              </w:rPr>
              <w:t>ативным регламентом требованиям;</w:t>
            </w:r>
          </w:p>
          <w:p w:rsidR="002E6D37" w:rsidRPr="00FD1C81" w:rsidRDefault="00DE0E95" w:rsidP="00876A90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3)</w:t>
            </w:r>
            <w:r w:rsidR="00911C95" w:rsidRPr="00FD1C81">
              <w:rPr>
                <w:rFonts w:ascii="Times New Roman" w:hAnsi="Times New Roman"/>
              </w:rPr>
              <w:t xml:space="preserve"> </w:t>
            </w:r>
            <w:r w:rsidRPr="00FD1C81">
              <w:rPr>
                <w:rFonts w:ascii="Times New Roman" w:hAnsi="Times New Roman"/>
              </w:rPr>
              <w:t>п</w:t>
            </w:r>
            <w:r w:rsidR="002E6D37" w:rsidRPr="00FD1C81">
              <w:rPr>
                <w:rFonts w:ascii="Times New Roman" w:hAnsi="Times New Roman"/>
              </w:rPr>
              <w:t>роверяет наличие сертификата дополнительного образования, в случае его отсутствия проверяет возможность выдачи Заявителю сертификата дополнительного образования</w:t>
            </w:r>
            <w:r w:rsidRPr="00FD1C81">
              <w:rPr>
                <w:rFonts w:ascii="Times New Roman" w:hAnsi="Times New Roman"/>
              </w:rPr>
              <w:t>.</w:t>
            </w:r>
          </w:p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В случае наличия оснований</w:t>
            </w:r>
            <w:r w:rsidR="00911C95" w:rsidRPr="00FD1C81">
              <w:rPr>
                <w:rFonts w:ascii="Times New Roman" w:hAnsi="Times New Roman"/>
              </w:rPr>
              <w:t xml:space="preserve"> для отказа в приеме</w:t>
            </w:r>
            <w:r w:rsidR="00521697" w:rsidRPr="00FD1C81">
              <w:rPr>
                <w:rFonts w:ascii="Times New Roman" w:hAnsi="Times New Roman"/>
              </w:rPr>
              <w:t xml:space="preserve"> документов</w:t>
            </w:r>
            <w:r w:rsidR="00911C95" w:rsidRPr="00FD1C81">
              <w:rPr>
                <w:rFonts w:ascii="Times New Roman" w:hAnsi="Times New Roman"/>
              </w:rPr>
              <w:t>, предусмотренных</w:t>
            </w:r>
            <w:r w:rsidRPr="00FD1C81">
              <w:rPr>
                <w:rFonts w:ascii="Times New Roman" w:hAnsi="Times New Roman"/>
              </w:rPr>
              <w:t xml:space="preserve"> пункт</w:t>
            </w:r>
            <w:r w:rsidR="00911C95" w:rsidRPr="00FD1C81">
              <w:rPr>
                <w:rFonts w:ascii="Times New Roman" w:hAnsi="Times New Roman"/>
              </w:rPr>
              <w:t>ом</w:t>
            </w:r>
            <w:r w:rsidRPr="00FD1C81">
              <w:rPr>
                <w:rFonts w:ascii="Times New Roman" w:hAnsi="Times New Roman"/>
              </w:rPr>
              <w:t xml:space="preserve"> 12 Административного регламента</w:t>
            </w:r>
            <w:r w:rsidR="00911C95" w:rsidRPr="00FD1C81">
              <w:rPr>
                <w:rFonts w:ascii="Times New Roman" w:hAnsi="Times New Roman"/>
              </w:rPr>
              <w:t>,</w:t>
            </w:r>
            <w:r w:rsidRPr="00FD1C81">
              <w:rPr>
                <w:rFonts w:ascii="Times New Roman" w:hAnsi="Times New Roman"/>
              </w:rPr>
              <w:t xml:space="preserve"> работник </w:t>
            </w:r>
            <w:r w:rsidR="00AA4882">
              <w:rPr>
                <w:rFonts w:ascii="Times New Roman" w:hAnsi="Times New Roman"/>
              </w:rPr>
              <w:t>Организации</w:t>
            </w:r>
            <w:r w:rsidR="00AA4882" w:rsidRPr="00FD1C81">
              <w:rPr>
                <w:rFonts w:ascii="Times New Roman" w:hAnsi="Times New Roman"/>
              </w:rPr>
              <w:t xml:space="preserve"> </w:t>
            </w:r>
            <w:r w:rsidRPr="00FD1C81">
              <w:rPr>
                <w:rFonts w:ascii="Times New Roman" w:hAnsi="Times New Roman"/>
              </w:rPr>
              <w:t xml:space="preserve">направляет Заявителю </w:t>
            </w:r>
            <w:r w:rsidR="00911C95" w:rsidRPr="00FD1C81">
              <w:rPr>
                <w:rFonts w:ascii="Times New Roman" w:hAnsi="Times New Roman"/>
              </w:rPr>
              <w:t xml:space="preserve">подписанное ЭП работника </w:t>
            </w:r>
            <w:r w:rsidR="003221E4" w:rsidRPr="00FD1C81">
              <w:rPr>
                <w:rFonts w:ascii="Times New Roman" w:hAnsi="Times New Roman"/>
              </w:rPr>
              <w:t>Учреждения</w:t>
            </w:r>
            <w:r w:rsidR="00911C95" w:rsidRPr="00FD1C81">
              <w:rPr>
                <w:rFonts w:ascii="Times New Roman" w:hAnsi="Times New Roman"/>
              </w:rPr>
              <w:t xml:space="preserve"> </w:t>
            </w:r>
            <w:r w:rsidRPr="00FD1C81">
              <w:rPr>
                <w:rFonts w:ascii="Times New Roman" w:hAnsi="Times New Roman"/>
              </w:rPr>
              <w:t>решение об отказе в приеме документов с указанием причин отказа не позднее первого рабочего дня, следующего за днем подачи Запроса через РПГУ.</w:t>
            </w:r>
          </w:p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В случае отсутствия основания для отказа в приеме документов, </w:t>
            </w:r>
            <w:r w:rsidR="002C3443" w:rsidRPr="00FD1C81">
              <w:rPr>
                <w:rFonts w:ascii="Times New Roman" w:hAnsi="Times New Roman"/>
              </w:rPr>
              <w:t xml:space="preserve">необходимых для предоставления Муниципальной услуги, </w:t>
            </w:r>
            <w:r w:rsidR="00341CD3" w:rsidRPr="00FD1C81">
              <w:rPr>
                <w:rFonts w:ascii="Times New Roman" w:hAnsi="Times New Roman"/>
              </w:rPr>
              <w:t xml:space="preserve">работник </w:t>
            </w:r>
            <w:r w:rsidR="00AA4882">
              <w:rPr>
                <w:rFonts w:ascii="Times New Roman" w:hAnsi="Times New Roman"/>
              </w:rPr>
              <w:t>Организации</w:t>
            </w:r>
            <w:r w:rsidR="00AA4882" w:rsidRPr="00FD1C81">
              <w:rPr>
                <w:rFonts w:ascii="Times New Roman" w:hAnsi="Times New Roman"/>
              </w:rPr>
              <w:t xml:space="preserve"> </w:t>
            </w:r>
            <w:r w:rsidRPr="00FD1C81">
              <w:rPr>
                <w:rFonts w:ascii="Times New Roman" w:hAnsi="Times New Roman"/>
              </w:rPr>
              <w:t xml:space="preserve">регистрирует Запрос в </w:t>
            </w:r>
            <w:r w:rsidR="000E4CFA" w:rsidRPr="00FD1C81">
              <w:rPr>
                <w:rFonts w:ascii="Times New Roman" w:hAnsi="Times New Roman"/>
              </w:rPr>
              <w:t>ВИС</w:t>
            </w:r>
            <w:r w:rsidR="003176B6" w:rsidRPr="00FD1C81">
              <w:rPr>
                <w:rFonts w:ascii="Times New Roman" w:hAnsi="Times New Roman"/>
              </w:rPr>
              <w:t xml:space="preserve">, о чем </w:t>
            </w:r>
            <w:r w:rsidR="002C3443" w:rsidRPr="00FD1C81">
              <w:rPr>
                <w:rFonts w:ascii="Times New Roman" w:hAnsi="Times New Roman"/>
              </w:rPr>
              <w:t xml:space="preserve">Заявитель </w:t>
            </w:r>
            <w:r w:rsidR="003176B6" w:rsidRPr="00FD1C81">
              <w:rPr>
                <w:rFonts w:ascii="Times New Roman" w:hAnsi="Times New Roman"/>
              </w:rPr>
              <w:t xml:space="preserve">уведомляется в </w:t>
            </w:r>
            <w:r w:rsidR="002C3443" w:rsidRPr="00FD1C81">
              <w:rPr>
                <w:rFonts w:ascii="Times New Roman" w:hAnsi="Times New Roman"/>
              </w:rPr>
              <w:t xml:space="preserve">Личном </w:t>
            </w:r>
            <w:r w:rsidR="003176B6" w:rsidRPr="00FD1C81">
              <w:rPr>
                <w:rFonts w:ascii="Times New Roman" w:hAnsi="Times New Roman"/>
              </w:rPr>
              <w:t>кабинете на РПГУ</w:t>
            </w:r>
            <w:r w:rsidR="002C3443" w:rsidRPr="00FD1C81">
              <w:rPr>
                <w:rFonts w:ascii="Times New Roman" w:hAnsi="Times New Roman"/>
              </w:rPr>
              <w:t>.</w:t>
            </w:r>
          </w:p>
          <w:p w:rsidR="005869E5" w:rsidRPr="00FD1C81" w:rsidRDefault="003176B6" w:rsidP="00876A90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Результатами административного действия являются регистрация Запроса о предоставлении Муниципальной услуги либо отказ в его регистрации. </w:t>
            </w:r>
          </w:p>
          <w:p w:rsidR="002E6D37" w:rsidRPr="00FD1C81" w:rsidRDefault="003176B6" w:rsidP="00876A90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Результат фиксируется в электронной форме </w:t>
            </w:r>
            <w:r w:rsidR="005869E5" w:rsidRPr="00FD1C81">
              <w:rPr>
                <w:rFonts w:ascii="Times New Roman" w:hAnsi="Times New Roman"/>
              </w:rPr>
              <w:t xml:space="preserve">ВИС </w:t>
            </w:r>
            <w:r w:rsidR="00AA4882">
              <w:rPr>
                <w:rFonts w:ascii="Times New Roman" w:hAnsi="Times New Roman"/>
              </w:rPr>
              <w:t>Организации</w:t>
            </w:r>
            <w:r w:rsidR="005869E5" w:rsidRPr="00FD1C81">
              <w:rPr>
                <w:rFonts w:ascii="Times New Roman" w:hAnsi="Times New Roman"/>
              </w:rPr>
              <w:t>, а</w:t>
            </w:r>
            <w:r w:rsidRPr="00FD1C81">
              <w:rPr>
                <w:rFonts w:ascii="Times New Roman" w:hAnsi="Times New Roman"/>
              </w:rPr>
              <w:t xml:space="preserve"> также на РПГУ</w:t>
            </w:r>
          </w:p>
        </w:tc>
      </w:tr>
      <w:tr w:rsidR="002E6D37" w:rsidRPr="00F2598F" w:rsidTr="00AA4882">
        <w:tc>
          <w:tcPr>
            <w:tcW w:w="1843" w:type="dxa"/>
            <w:vMerge/>
          </w:tcPr>
          <w:p w:rsidR="002E6D37" w:rsidRPr="00F2598F" w:rsidRDefault="002E6D37" w:rsidP="00876A90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2E6D37" w:rsidRPr="00AA4882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AA4882">
              <w:rPr>
                <w:rFonts w:ascii="Times New Roman" w:eastAsia="Times New Roman" w:hAnsi="Times New Roman" w:cs="Times New Roman"/>
              </w:rPr>
              <w:t>Регистрация Запроса либо отказ в регистрации Запроса</w:t>
            </w:r>
          </w:p>
        </w:tc>
        <w:tc>
          <w:tcPr>
            <w:tcW w:w="1524" w:type="dxa"/>
            <w:vMerge/>
          </w:tcPr>
          <w:p w:rsidR="002E6D37" w:rsidRPr="00AA4882" w:rsidRDefault="002E6D37" w:rsidP="00876A90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2" w:type="dxa"/>
          </w:tcPr>
          <w:p w:rsidR="002E6D37" w:rsidRPr="00AA4882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AA4882">
              <w:rPr>
                <w:rFonts w:ascii="Times New Roman" w:eastAsia="Times New Roman" w:hAnsi="Times New Roman" w:cs="Times New Roman"/>
              </w:rPr>
              <w:t>30 минут</w:t>
            </w:r>
          </w:p>
        </w:tc>
        <w:tc>
          <w:tcPr>
            <w:tcW w:w="2976" w:type="dxa"/>
          </w:tcPr>
          <w:p w:rsidR="002E6D37" w:rsidRPr="00AA4882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AA4882">
              <w:rPr>
                <w:rFonts w:ascii="Times New Roman" w:hAnsi="Times New Roman" w:cs="Times New Roman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387" w:type="dxa"/>
            <w:vMerge/>
          </w:tcPr>
          <w:p w:rsidR="002E6D37" w:rsidRPr="00F2598F" w:rsidRDefault="002E6D37" w:rsidP="00876A90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6D37" w:rsidRPr="00FD1C81" w:rsidRDefault="009F1D37" w:rsidP="00FD1C81">
      <w:pPr>
        <w:pStyle w:val="affff4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D1C81">
        <w:rPr>
          <w:rFonts w:ascii="Times New Roman" w:hAnsi="Times New Roman"/>
          <w:b/>
          <w:bCs/>
        </w:rPr>
        <w:t>Формирование и направление межведомственных информационных запросов</w:t>
      </w:r>
      <w:r w:rsidR="00FD1C81" w:rsidRPr="00FD1C81">
        <w:rPr>
          <w:rFonts w:ascii="Times New Roman" w:hAnsi="Times New Roman"/>
          <w:b/>
          <w:bCs/>
        </w:rPr>
        <w:t xml:space="preserve"> </w:t>
      </w:r>
      <w:r w:rsidR="002E6D37" w:rsidRPr="00FD1C81">
        <w:rPr>
          <w:rFonts w:ascii="Times New Roman" w:hAnsi="Times New Roman"/>
          <w:b/>
          <w:bCs/>
        </w:rPr>
        <w:t>в органы (</w:t>
      </w:r>
      <w:r w:rsidR="00334DDE" w:rsidRPr="00FD1C81">
        <w:rPr>
          <w:rFonts w:ascii="Times New Roman" w:hAnsi="Times New Roman"/>
          <w:b/>
          <w:bCs/>
        </w:rPr>
        <w:t>учреждения</w:t>
      </w:r>
      <w:r w:rsidR="002E6D37" w:rsidRPr="00FD1C81">
        <w:rPr>
          <w:rFonts w:ascii="Times New Roman" w:hAnsi="Times New Roman"/>
          <w:b/>
          <w:bCs/>
        </w:rPr>
        <w:t xml:space="preserve">), участвующие в предоставлении </w:t>
      </w:r>
      <w:r w:rsidR="001931D8" w:rsidRPr="00FD1C81">
        <w:rPr>
          <w:rFonts w:ascii="Times New Roman" w:hAnsi="Times New Roman"/>
          <w:b/>
          <w:bCs/>
        </w:rPr>
        <w:t>Муниципальной у</w:t>
      </w:r>
      <w:r w:rsidR="002E6D37" w:rsidRPr="00FD1C81">
        <w:rPr>
          <w:rFonts w:ascii="Times New Roman" w:hAnsi="Times New Roman"/>
          <w:b/>
          <w:bCs/>
        </w:rPr>
        <w:t>слуги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843"/>
        <w:gridCol w:w="2806"/>
        <w:gridCol w:w="5387"/>
      </w:tblGrid>
      <w:tr w:rsidR="002E6D37" w:rsidRPr="00F2598F" w:rsidTr="00AA4882">
        <w:tc>
          <w:tcPr>
            <w:tcW w:w="1838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843" w:type="dxa"/>
          </w:tcPr>
          <w:p w:rsidR="002E6D37" w:rsidRPr="00FD1C81" w:rsidRDefault="002E6D37" w:rsidP="00876A90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806" w:type="dxa"/>
          </w:tcPr>
          <w:p w:rsidR="002E6D37" w:rsidRPr="00FD1C81" w:rsidRDefault="002E6D37" w:rsidP="00876A90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387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Содержание действ</w:t>
            </w:r>
            <w:r w:rsidR="000D28CB" w:rsidRPr="00FD1C81">
              <w:rPr>
                <w:rFonts w:ascii="Times New Roman" w:eastAsia="Times New Roman" w:hAnsi="Times New Roman" w:cs="Times New Roman"/>
              </w:rPr>
              <w:t xml:space="preserve">ия, </w:t>
            </w:r>
            <w:r w:rsidR="000D28CB" w:rsidRPr="00FD1C81">
              <w:rPr>
                <w:rFonts w:ascii="Times New Roman" w:eastAsia="Times New Roman" w:hAnsi="Times New Roman" w:cs="Times New Roman"/>
              </w:rPr>
              <w:br/>
              <w:t>сведения о работнике</w:t>
            </w:r>
            <w:r w:rsidRPr="00FD1C81">
              <w:rPr>
                <w:rFonts w:ascii="Times New Roman" w:eastAsia="Times New Roman" w:hAnsi="Times New Roman" w:cs="Times New Roman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2598F" w:rsidTr="00AA4882">
        <w:trPr>
          <w:trHeight w:val="2258"/>
        </w:trPr>
        <w:tc>
          <w:tcPr>
            <w:tcW w:w="1838" w:type="dxa"/>
            <w:vMerge w:val="restart"/>
            <w:shd w:val="clear" w:color="auto" w:fill="auto"/>
          </w:tcPr>
          <w:p w:rsidR="00AA4882" w:rsidRDefault="00AA4882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Организации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proofErr w:type="spellEnd"/>
            <w:r w:rsidR="002E6D37" w:rsidRPr="00FD1C81">
              <w:rPr>
                <w:rFonts w:ascii="Times New Roman" w:eastAsia="Times New Roman" w:hAnsi="Times New Roman" w:cs="Times New Roman"/>
              </w:rPr>
              <w:t>/</w:t>
            </w:r>
          </w:p>
          <w:p w:rsidR="002E6D37" w:rsidRPr="00FD1C81" w:rsidRDefault="000E4CFA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hAnsi="Times New Roman" w:cs="Times New Roman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Запрос о доступном остатке обеспечения сертификата</w:t>
            </w:r>
          </w:p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</w:p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1 рабочий день</w:t>
            </w:r>
          </w:p>
        </w:tc>
        <w:tc>
          <w:tcPr>
            <w:tcW w:w="1843" w:type="dxa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2806" w:type="dxa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Наличие в перечне документов, необходимых для предоставления </w:t>
            </w:r>
            <w:r w:rsidR="002A178B" w:rsidRPr="00FD1C81">
              <w:rPr>
                <w:rFonts w:ascii="Times New Roman" w:eastAsia="Times New Roman" w:hAnsi="Times New Roman" w:cs="Times New Roman"/>
              </w:rPr>
              <w:t xml:space="preserve">Муниципальной </w:t>
            </w:r>
            <w:r w:rsidRPr="00FD1C81">
              <w:rPr>
                <w:rFonts w:ascii="Times New Roman" w:eastAsia="Times New Roman" w:hAnsi="Times New Roman" w:cs="Times New Roman"/>
              </w:rPr>
              <w:t xml:space="preserve">услуги, </w:t>
            </w:r>
            <w:r w:rsidR="002A178B" w:rsidRPr="00FD1C81">
              <w:rPr>
                <w:rFonts w:ascii="Times New Roman" w:eastAsia="Times New Roman" w:hAnsi="Times New Roman" w:cs="Times New Roman"/>
              </w:rPr>
              <w:t>документов, находящихся в распоряжен</w:t>
            </w:r>
            <w:proofErr w:type="gramStart"/>
            <w:r w:rsidR="002A178B" w:rsidRPr="00FD1C81">
              <w:rPr>
                <w:rFonts w:ascii="Times New Roman" w:eastAsia="Times New Roman" w:hAnsi="Times New Roman" w:cs="Times New Roman"/>
              </w:rPr>
              <w:t>ии у о</w:t>
            </w:r>
            <w:proofErr w:type="gramEnd"/>
            <w:r w:rsidR="002A178B" w:rsidRPr="00FD1C81">
              <w:rPr>
                <w:rFonts w:ascii="Times New Roman" w:eastAsia="Times New Roman" w:hAnsi="Times New Roman" w:cs="Times New Roman"/>
              </w:rPr>
              <w:t>рганов местного самоуправления</w:t>
            </w:r>
          </w:p>
        </w:tc>
        <w:tc>
          <w:tcPr>
            <w:tcW w:w="5387" w:type="dxa"/>
            <w:shd w:val="clear" w:color="auto" w:fill="auto"/>
          </w:tcPr>
          <w:p w:rsidR="002E6D37" w:rsidRPr="00FD1C81" w:rsidRDefault="008854CD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hAnsi="Times New Roman" w:cs="Times New Roman"/>
              </w:rPr>
              <w:t>Работник</w:t>
            </w:r>
            <w:r w:rsidR="002E6D37" w:rsidRPr="00FD1C81">
              <w:rPr>
                <w:rFonts w:ascii="Times New Roman" w:hAnsi="Times New Roman" w:cs="Times New Roman"/>
              </w:rPr>
              <w:t xml:space="preserve"> </w:t>
            </w:r>
            <w:r w:rsidR="00AA4882">
              <w:rPr>
                <w:rFonts w:ascii="Times New Roman" w:hAnsi="Times New Roman" w:cs="Times New Roman"/>
              </w:rPr>
              <w:t>Организации</w:t>
            </w:r>
            <w:r w:rsidR="00AA4882" w:rsidRPr="00FD1C81">
              <w:rPr>
                <w:rFonts w:ascii="Times New Roman" w:hAnsi="Times New Roman" w:cs="Times New Roman"/>
              </w:rPr>
              <w:t xml:space="preserve"> </w:t>
            </w:r>
            <w:r w:rsidR="002E6D37" w:rsidRPr="00FD1C81">
              <w:rPr>
                <w:rFonts w:ascii="Times New Roman" w:hAnsi="Times New Roman" w:cs="Times New Roman"/>
              </w:rPr>
              <w:t xml:space="preserve">формирует и направляет межведомственный информационный запрос </w:t>
            </w:r>
            <w:r w:rsidR="002E6D37" w:rsidRPr="00FD1C81">
              <w:rPr>
                <w:rFonts w:ascii="Times New Roman" w:eastAsia="Times New Roman" w:hAnsi="Times New Roman" w:cs="Times New Roman"/>
              </w:rPr>
              <w:t>о доступном остатке обеспечения сертификата.</w:t>
            </w:r>
          </w:p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FD1C81">
              <w:rPr>
                <w:rFonts w:ascii="Times New Roman" w:hAnsi="Times New Roman" w:cs="Times New Roman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hAnsi="Times New Roman" w:cs="Times New Roman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2E6D37" w:rsidRPr="00F2598F" w:rsidTr="00AA4882">
        <w:tc>
          <w:tcPr>
            <w:tcW w:w="1838" w:type="dxa"/>
            <w:vMerge/>
          </w:tcPr>
          <w:p w:rsidR="002E6D37" w:rsidRPr="00FD1C81" w:rsidRDefault="002E6D37" w:rsidP="00876A90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Контроль предоставления результата запроса</w:t>
            </w:r>
          </w:p>
        </w:tc>
        <w:tc>
          <w:tcPr>
            <w:tcW w:w="1559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1 рабочий день </w:t>
            </w:r>
          </w:p>
        </w:tc>
        <w:tc>
          <w:tcPr>
            <w:tcW w:w="1843" w:type="dxa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2806" w:type="dxa"/>
          </w:tcPr>
          <w:p w:rsidR="002E6D37" w:rsidRPr="00FD1C81" w:rsidRDefault="00DF3655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Наличие в перечне документов, необходимых для предоставления Муниципальной услуги, документов, находящихся в распоряжен</w:t>
            </w:r>
            <w:proofErr w:type="gramStart"/>
            <w:r w:rsidRPr="00FD1C81">
              <w:rPr>
                <w:rFonts w:ascii="Times New Roman" w:eastAsia="Times New Roman" w:hAnsi="Times New Roman" w:cs="Times New Roman"/>
              </w:rPr>
              <w:t>ии у о</w:t>
            </w:r>
            <w:proofErr w:type="gramEnd"/>
            <w:r w:rsidRPr="00FD1C81">
              <w:rPr>
                <w:rFonts w:ascii="Times New Roman" w:eastAsia="Times New Roman" w:hAnsi="Times New Roman" w:cs="Times New Roman"/>
              </w:rPr>
              <w:t>рганов местного самоуправления</w:t>
            </w:r>
          </w:p>
        </w:tc>
        <w:tc>
          <w:tcPr>
            <w:tcW w:w="5387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Проверка поступления ответа на межведомственные </w:t>
            </w:r>
            <w:r w:rsidRPr="00FD1C81">
              <w:rPr>
                <w:rFonts w:ascii="Times New Roman" w:hAnsi="Times New Roman" w:cs="Times New Roman"/>
              </w:rPr>
              <w:t xml:space="preserve">информационные </w:t>
            </w:r>
            <w:r w:rsidRPr="00FD1C81">
              <w:rPr>
                <w:rFonts w:ascii="Times New Roman" w:eastAsia="Times New Roman" w:hAnsi="Times New Roman" w:cs="Times New Roman"/>
              </w:rPr>
              <w:t>запросы.</w:t>
            </w:r>
          </w:p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FD1C81">
              <w:rPr>
                <w:rFonts w:ascii="Times New Roman" w:hAnsi="Times New Roman" w:cs="Times New Roman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hAnsi="Times New Roman" w:cs="Times New Roman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</w:tbl>
    <w:p w:rsidR="00B70868" w:rsidRPr="00FD1C81" w:rsidRDefault="00D97B4A" w:rsidP="00876A90">
      <w:pPr>
        <w:pStyle w:val="affff4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</w:rPr>
      </w:pPr>
      <w:r w:rsidRPr="00FD1C81">
        <w:rPr>
          <w:rFonts w:ascii="Times New Roman" w:hAnsi="Times New Roman"/>
          <w:b/>
          <w:bCs/>
        </w:rPr>
        <w:t xml:space="preserve">Рассмотрение документов и принятие предварительного решения 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843"/>
        <w:gridCol w:w="2806"/>
        <w:gridCol w:w="5387"/>
      </w:tblGrid>
      <w:tr w:rsidR="00D97B4A" w:rsidRPr="00FD1C81" w:rsidTr="00AA4882">
        <w:tc>
          <w:tcPr>
            <w:tcW w:w="1838" w:type="dxa"/>
            <w:shd w:val="clear" w:color="auto" w:fill="auto"/>
          </w:tcPr>
          <w:p w:rsidR="00AA4882" w:rsidRDefault="00D97B4A" w:rsidP="00AA4882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Место выполнения процедуры/</w:t>
            </w:r>
          </w:p>
          <w:p w:rsidR="00D97B4A" w:rsidRPr="00FD1C81" w:rsidRDefault="00D97B4A" w:rsidP="00AA4882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используемая ИС</w:t>
            </w:r>
          </w:p>
        </w:tc>
        <w:tc>
          <w:tcPr>
            <w:tcW w:w="2268" w:type="dxa"/>
            <w:shd w:val="clear" w:color="auto" w:fill="auto"/>
          </w:tcPr>
          <w:p w:rsidR="00D97B4A" w:rsidRPr="00FD1C81" w:rsidRDefault="00D97B4A" w:rsidP="00AA4882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D97B4A" w:rsidRPr="00FD1C81" w:rsidRDefault="00D97B4A" w:rsidP="00AA4882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843" w:type="dxa"/>
          </w:tcPr>
          <w:p w:rsidR="00D97B4A" w:rsidRPr="00FD1C81" w:rsidRDefault="00D97B4A" w:rsidP="00AA4882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806" w:type="dxa"/>
          </w:tcPr>
          <w:p w:rsidR="00D97B4A" w:rsidRPr="00FD1C81" w:rsidRDefault="00D97B4A" w:rsidP="00AA4882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D97B4A" w:rsidRPr="00FD1C81" w:rsidRDefault="00D97B4A" w:rsidP="00AA4882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FD1C81">
              <w:rPr>
                <w:rFonts w:ascii="Times New Roman" w:eastAsia="Times New Roman" w:hAnsi="Times New Roman" w:cs="Times New Roman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FD1C81" w:rsidRPr="00FD1C81" w:rsidTr="00AA4882">
        <w:tc>
          <w:tcPr>
            <w:tcW w:w="1838" w:type="dxa"/>
            <w:shd w:val="clear" w:color="auto" w:fill="auto"/>
          </w:tcPr>
          <w:p w:rsidR="00FD1C81" w:rsidRPr="00FD1C81" w:rsidRDefault="00FD1C81" w:rsidP="00FD1C81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Учреждение/ВИС/РПГУ</w:t>
            </w:r>
          </w:p>
        </w:tc>
        <w:tc>
          <w:tcPr>
            <w:tcW w:w="2268" w:type="dxa"/>
            <w:shd w:val="clear" w:color="auto" w:fill="auto"/>
          </w:tcPr>
          <w:p w:rsidR="00FD1C81" w:rsidRPr="00FD1C81" w:rsidRDefault="00FD1C81" w:rsidP="00FD1C81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Рассмотрение документов</w:t>
            </w:r>
          </w:p>
          <w:p w:rsidR="00FD1C81" w:rsidRPr="00FD1C81" w:rsidRDefault="00FD1C81" w:rsidP="00FD1C81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D1C81" w:rsidRPr="00FD1C81" w:rsidRDefault="00FD1C81" w:rsidP="00FD1C81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3 рабочих дня</w:t>
            </w:r>
          </w:p>
        </w:tc>
        <w:tc>
          <w:tcPr>
            <w:tcW w:w="1843" w:type="dxa"/>
          </w:tcPr>
          <w:p w:rsidR="00FD1C81" w:rsidRPr="00FD1C81" w:rsidRDefault="00FD1C81" w:rsidP="00FD1C81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1 час</w:t>
            </w:r>
          </w:p>
        </w:tc>
        <w:tc>
          <w:tcPr>
            <w:tcW w:w="2806" w:type="dxa"/>
          </w:tcPr>
          <w:p w:rsidR="00FD1C81" w:rsidRPr="00FD1C81" w:rsidRDefault="00FD1C81" w:rsidP="00086882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Наличие в сведениях и документах, направленных Заявителем в </w:t>
            </w:r>
            <w:r w:rsidR="00086882">
              <w:rPr>
                <w:rFonts w:ascii="Times New Roman" w:hAnsi="Times New Roman" w:cs="Times New Roman"/>
              </w:rPr>
              <w:t>Организацию</w:t>
            </w:r>
            <w:r w:rsidR="00086882" w:rsidRPr="00FD1C81">
              <w:rPr>
                <w:rFonts w:ascii="Times New Roman" w:eastAsia="Times New Roman" w:hAnsi="Times New Roman" w:cs="Times New Roman"/>
              </w:rPr>
              <w:t xml:space="preserve"> </w:t>
            </w:r>
            <w:r w:rsidRPr="00FD1C81">
              <w:rPr>
                <w:rFonts w:ascii="Times New Roman" w:eastAsia="Times New Roman" w:hAnsi="Times New Roman" w:cs="Times New Roman"/>
              </w:rPr>
              <w:t>посредством РПГУ, оснований для отказа в предоставлении Муниципальной услуги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FD1C81" w:rsidRPr="00FD1C81" w:rsidRDefault="00FD1C81" w:rsidP="00FD1C8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FD1C81">
              <w:rPr>
                <w:rFonts w:ascii="Times New Roman" w:hAnsi="Times New Roman" w:cs="Times New Roman"/>
              </w:rPr>
              <w:t xml:space="preserve">Работник </w:t>
            </w:r>
            <w:r w:rsidR="00AA4882">
              <w:rPr>
                <w:rFonts w:ascii="Times New Roman" w:hAnsi="Times New Roman" w:cs="Times New Roman"/>
              </w:rPr>
              <w:t>Организации</w:t>
            </w:r>
            <w:r w:rsidR="00AA4882" w:rsidRPr="00FD1C81">
              <w:rPr>
                <w:rFonts w:ascii="Times New Roman" w:hAnsi="Times New Roman" w:cs="Times New Roman"/>
              </w:rPr>
              <w:t xml:space="preserve"> </w:t>
            </w:r>
            <w:r w:rsidRPr="00FD1C81">
              <w:rPr>
                <w:rFonts w:ascii="Times New Roman" w:hAnsi="Times New Roman" w:cs="Times New Roman"/>
              </w:rPr>
              <w:t xml:space="preserve">проверяет сведения и документы, направленные Заявителем посредством РПГУ в </w:t>
            </w:r>
            <w:r w:rsidR="00086882">
              <w:rPr>
                <w:rFonts w:ascii="Times New Roman" w:hAnsi="Times New Roman" w:cs="Times New Roman"/>
              </w:rPr>
              <w:t>Организацию</w:t>
            </w:r>
            <w:r w:rsidRPr="00FD1C81">
              <w:rPr>
                <w:rFonts w:ascii="Times New Roman" w:hAnsi="Times New Roman" w:cs="Times New Roman"/>
              </w:rPr>
              <w:t xml:space="preserve">. </w:t>
            </w:r>
          </w:p>
          <w:p w:rsidR="00FD1C81" w:rsidRPr="00FD1C81" w:rsidRDefault="00FD1C81" w:rsidP="00FD1C8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FD1C81">
              <w:rPr>
                <w:rFonts w:ascii="Times New Roman" w:hAnsi="Times New Roman" w:cs="Times New Roman"/>
              </w:rPr>
              <w:t xml:space="preserve">В случае отсутствия необходимости проведения приемных (вступительных) испытаний, Заявителю направляется уведомление по форме Приложения 8 к настоящему Административному регламенту, о посещении </w:t>
            </w:r>
            <w:r w:rsidR="00086882">
              <w:rPr>
                <w:rFonts w:ascii="Times New Roman" w:hAnsi="Times New Roman" w:cs="Times New Roman"/>
              </w:rPr>
              <w:t>Организации</w:t>
            </w:r>
            <w:r w:rsidR="00086882" w:rsidRPr="00FD1C81">
              <w:rPr>
                <w:rFonts w:ascii="Times New Roman" w:hAnsi="Times New Roman" w:cs="Times New Roman"/>
              </w:rPr>
              <w:t xml:space="preserve"> </w:t>
            </w:r>
            <w:r w:rsidRPr="00FD1C81">
              <w:rPr>
                <w:rFonts w:ascii="Times New Roman" w:hAnsi="Times New Roman" w:cs="Times New Roman"/>
              </w:rPr>
              <w:t xml:space="preserve">с оригиналами документов для заключения договора. </w:t>
            </w:r>
          </w:p>
          <w:p w:rsidR="00FD1C81" w:rsidRPr="00FD1C81" w:rsidRDefault="00FD1C81" w:rsidP="00FD1C81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В случае наличия оснований для отказа в предоставлении Муниципальной услуги, предусмотренных пунктом 13 Административного регламента, работник </w:t>
            </w:r>
            <w:r w:rsidR="00086882">
              <w:rPr>
                <w:rFonts w:ascii="Times New Roman" w:hAnsi="Times New Roman"/>
              </w:rPr>
              <w:t>Организации</w:t>
            </w:r>
            <w:r w:rsidR="00086882" w:rsidRPr="00FD1C81">
              <w:rPr>
                <w:rFonts w:ascii="Times New Roman" w:hAnsi="Times New Roman"/>
              </w:rPr>
              <w:t xml:space="preserve"> </w:t>
            </w:r>
            <w:r w:rsidRPr="00FD1C81">
              <w:rPr>
                <w:rFonts w:ascii="Times New Roman" w:hAnsi="Times New Roman"/>
              </w:rPr>
              <w:t xml:space="preserve">направляет Заявителю подписанное ЭП работника </w:t>
            </w:r>
            <w:r w:rsidR="00086882">
              <w:rPr>
                <w:rFonts w:ascii="Times New Roman" w:hAnsi="Times New Roman"/>
              </w:rPr>
              <w:t>Организации</w:t>
            </w:r>
            <w:r w:rsidR="00086882" w:rsidRPr="00FD1C81">
              <w:rPr>
                <w:rFonts w:ascii="Times New Roman" w:hAnsi="Times New Roman"/>
              </w:rPr>
              <w:t xml:space="preserve"> </w:t>
            </w:r>
            <w:r w:rsidRPr="00FD1C81">
              <w:rPr>
                <w:rFonts w:ascii="Times New Roman" w:hAnsi="Times New Roman"/>
              </w:rPr>
              <w:t xml:space="preserve">решение об отказе в предоставлении Муниципальной </w:t>
            </w:r>
            <w:r w:rsidRPr="00FD1C81">
              <w:rPr>
                <w:rFonts w:ascii="Times New Roman" w:hAnsi="Times New Roman"/>
              </w:rPr>
              <w:lastRenderedPageBreak/>
              <w:t xml:space="preserve">услуги с указанием причин отказа не позднее 4 (Четырех) рабочих дней, с момента регистрации Запроса в </w:t>
            </w:r>
            <w:r w:rsidR="00086882">
              <w:rPr>
                <w:rFonts w:ascii="Times New Roman" w:hAnsi="Times New Roman"/>
              </w:rPr>
              <w:t>Организации</w:t>
            </w:r>
            <w:r w:rsidRPr="00FD1C81">
              <w:rPr>
                <w:rFonts w:ascii="Times New Roman" w:hAnsi="Times New Roman"/>
              </w:rPr>
              <w:t>.</w:t>
            </w:r>
          </w:p>
          <w:p w:rsidR="00FD1C81" w:rsidRPr="00FD1C81" w:rsidRDefault="00FD1C81" w:rsidP="00FD1C81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В случае необходимости проведения приемных (вступительных) испытаний, Заявителю направляется уведомление по форме Приложения 7 к настоящему Административному регламенту, о явке на приемные (вступительные) испытания с оригиналами документов.</w:t>
            </w:r>
          </w:p>
          <w:p w:rsidR="00FD1C81" w:rsidRPr="00FD1C81" w:rsidRDefault="00FD1C81" w:rsidP="00FD1C8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FD1C81">
              <w:rPr>
                <w:rFonts w:ascii="Times New Roman" w:hAnsi="Times New Roman" w:cs="Times New Roman"/>
              </w:rPr>
              <w:t xml:space="preserve">Результатом административного действия является решение об отказе в предоставлении Муниципальной услуги или уведомление о необходимости посетить </w:t>
            </w:r>
            <w:r w:rsidR="00086882">
              <w:rPr>
                <w:rFonts w:ascii="Times New Roman" w:hAnsi="Times New Roman" w:cs="Times New Roman"/>
              </w:rPr>
              <w:t>Организацию</w:t>
            </w:r>
            <w:r w:rsidR="00086882" w:rsidRPr="00FD1C81">
              <w:rPr>
                <w:rFonts w:ascii="Times New Roman" w:hAnsi="Times New Roman" w:cs="Times New Roman"/>
              </w:rPr>
              <w:t xml:space="preserve"> </w:t>
            </w:r>
            <w:r w:rsidRPr="00FD1C81">
              <w:rPr>
                <w:rFonts w:ascii="Times New Roman" w:hAnsi="Times New Roman" w:cs="Times New Roman"/>
              </w:rPr>
              <w:t xml:space="preserve">для подписания договора, либо уведомление о проведении приемных (вступительных) испытаний. </w:t>
            </w:r>
          </w:p>
          <w:p w:rsidR="00FD1C81" w:rsidRPr="00FD1C81" w:rsidRDefault="00FD1C81" w:rsidP="00FD1C81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hAnsi="Times New Roman" w:cs="Times New Roman"/>
              </w:rPr>
              <w:t xml:space="preserve">Результат фиксируется в электронной форме в ВИС </w:t>
            </w:r>
            <w:r w:rsidR="00086882">
              <w:rPr>
                <w:rFonts w:ascii="Times New Roman" w:hAnsi="Times New Roman" w:cs="Times New Roman"/>
              </w:rPr>
              <w:t>Организации</w:t>
            </w:r>
            <w:r w:rsidRPr="00FD1C81">
              <w:rPr>
                <w:rFonts w:ascii="Times New Roman" w:hAnsi="Times New Roman" w:cs="Times New Roman"/>
              </w:rPr>
              <w:t xml:space="preserve">, Личном кабинете Заявителя на РПГУ </w:t>
            </w:r>
          </w:p>
        </w:tc>
      </w:tr>
    </w:tbl>
    <w:p w:rsidR="00460972" w:rsidRPr="00FD1C81" w:rsidRDefault="009F1D37" w:rsidP="00876A90">
      <w:pPr>
        <w:pStyle w:val="affff4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</w:rPr>
      </w:pPr>
      <w:r w:rsidRPr="00FD1C81">
        <w:rPr>
          <w:rFonts w:ascii="Times New Roman" w:eastAsia="Times New Roman" w:hAnsi="Times New Roman"/>
          <w:b/>
          <w:bCs/>
        </w:rPr>
        <w:lastRenderedPageBreak/>
        <w:t>Проведение приемных (вступительных) испытаний</w:t>
      </w:r>
      <w:r w:rsidR="004036E5" w:rsidRPr="00FD1C81">
        <w:rPr>
          <w:rFonts w:ascii="Times New Roman" w:eastAsia="Times New Roman" w:hAnsi="Times New Roman"/>
          <w:b/>
          <w:bCs/>
        </w:rPr>
        <w:t xml:space="preserve"> (при необходимости)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5387"/>
      </w:tblGrid>
      <w:tr w:rsidR="002E6D37" w:rsidRPr="00FD1C81" w:rsidTr="00592FDD">
        <w:trPr>
          <w:tblHeader/>
        </w:trPr>
        <w:tc>
          <w:tcPr>
            <w:tcW w:w="1838" w:type="dxa"/>
            <w:shd w:val="clear" w:color="auto" w:fill="auto"/>
          </w:tcPr>
          <w:p w:rsidR="00086882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Место выполнения процедуры/</w:t>
            </w:r>
          </w:p>
          <w:p w:rsidR="002E6D37" w:rsidRPr="00FD1C81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FD1C81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FD1C81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FD1C81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806" w:type="dxa"/>
          </w:tcPr>
          <w:p w:rsidR="002E6D37" w:rsidRPr="00FD1C81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387" w:type="dxa"/>
            <w:shd w:val="clear" w:color="auto" w:fill="auto"/>
          </w:tcPr>
          <w:p w:rsidR="002E6D37" w:rsidRPr="00FD1C81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FD1C81">
              <w:rPr>
                <w:rFonts w:ascii="Times New Roman" w:eastAsia="Times New Roman" w:hAnsi="Times New Roman" w:cs="Times New Roman"/>
              </w:rPr>
              <w:br/>
              <w:t xml:space="preserve">сведения о </w:t>
            </w:r>
            <w:r w:rsidR="000D28CB" w:rsidRPr="00FD1C81">
              <w:rPr>
                <w:rFonts w:ascii="Times New Roman" w:eastAsia="Times New Roman" w:hAnsi="Times New Roman" w:cs="Times New Roman"/>
              </w:rPr>
              <w:t>работнике</w:t>
            </w:r>
            <w:r w:rsidRPr="00FD1C81">
              <w:rPr>
                <w:rFonts w:ascii="Times New Roman" w:eastAsia="Times New Roman" w:hAnsi="Times New Roman" w:cs="Times New Roman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D1C81" w:rsidTr="00592FDD">
        <w:tc>
          <w:tcPr>
            <w:tcW w:w="1838" w:type="dxa"/>
            <w:shd w:val="clear" w:color="auto" w:fill="auto"/>
          </w:tcPr>
          <w:p w:rsidR="002E6D37" w:rsidRPr="00FD1C81" w:rsidRDefault="00086882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Определение даты приемных (вступительных) испытаний </w:t>
            </w:r>
          </w:p>
        </w:tc>
        <w:tc>
          <w:tcPr>
            <w:tcW w:w="1701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Не более 2 рабочих дней</w:t>
            </w:r>
            <w:r w:rsidR="00312F8F" w:rsidRPr="00FD1C81">
              <w:rPr>
                <w:rFonts w:ascii="Times New Roman" w:hAnsi="Times New Roman"/>
              </w:rPr>
              <w:t xml:space="preserve"> </w:t>
            </w:r>
            <w:proofErr w:type="gramStart"/>
            <w:r w:rsidR="00312F8F" w:rsidRPr="00FD1C81">
              <w:rPr>
                <w:rFonts w:ascii="Times New Roman" w:hAnsi="Times New Roman"/>
              </w:rPr>
              <w:t>с даты регистрации</w:t>
            </w:r>
            <w:proofErr w:type="gramEnd"/>
            <w:r w:rsidR="00312F8F" w:rsidRPr="00FD1C81">
              <w:rPr>
                <w:rFonts w:ascii="Times New Roman" w:hAnsi="Times New Roman"/>
              </w:rPr>
              <w:t xml:space="preserve"> Запроса</w:t>
            </w:r>
            <w:r w:rsidRPr="00FD1C81">
              <w:rPr>
                <w:rFonts w:ascii="Times New Roman" w:hAnsi="Times New Roman"/>
              </w:rPr>
              <w:t xml:space="preserve"> </w:t>
            </w:r>
          </w:p>
          <w:p w:rsidR="002E6D37" w:rsidRPr="00FD1C81" w:rsidRDefault="002E6D37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2E6D37" w:rsidRPr="00FD1C81" w:rsidRDefault="002E6D37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20 минут</w:t>
            </w:r>
          </w:p>
        </w:tc>
        <w:tc>
          <w:tcPr>
            <w:tcW w:w="2806" w:type="dxa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Обязательность прохождения приемных </w:t>
            </w:r>
            <w:r w:rsidR="00E56DEB" w:rsidRPr="00FD1C81">
              <w:rPr>
                <w:rFonts w:ascii="Times New Roman" w:eastAsia="Times New Roman" w:hAnsi="Times New Roman" w:cs="Times New Roman"/>
              </w:rPr>
              <w:t xml:space="preserve">(вступительных) </w:t>
            </w:r>
            <w:r w:rsidRPr="00FD1C81">
              <w:rPr>
                <w:rFonts w:ascii="Times New Roman" w:eastAsia="Times New Roman" w:hAnsi="Times New Roman" w:cs="Times New Roman"/>
              </w:rPr>
              <w:t xml:space="preserve">испытаний для приема на </w:t>
            </w:r>
            <w:proofErr w:type="gramStart"/>
            <w:r w:rsidRPr="00FD1C81">
              <w:rPr>
                <w:rFonts w:ascii="Times New Roman" w:eastAsia="Times New Roman" w:hAnsi="Times New Roman" w:cs="Times New Roman"/>
              </w:rPr>
              <w:t>обучение по</w:t>
            </w:r>
            <w:proofErr w:type="gramEnd"/>
            <w:r w:rsidRPr="00FD1C81">
              <w:rPr>
                <w:rFonts w:ascii="Times New Roman" w:eastAsia="Times New Roman" w:hAnsi="Times New Roman" w:cs="Times New Roman"/>
              </w:rPr>
              <w:t xml:space="preserve"> образовательной программе</w:t>
            </w:r>
          </w:p>
        </w:tc>
        <w:tc>
          <w:tcPr>
            <w:tcW w:w="5387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Подготовка материалов для публикации информации о дате, времени и месте проведения вступительных (приемных) испытаний на информационном стенде и официальном сайте </w:t>
            </w:r>
            <w:r w:rsidR="00042B6A">
              <w:rPr>
                <w:rFonts w:ascii="Times New Roman" w:hAnsi="Times New Roman"/>
              </w:rPr>
              <w:t>Организации</w:t>
            </w:r>
            <w:r w:rsidR="006E2BA1" w:rsidRPr="00FD1C81">
              <w:rPr>
                <w:rFonts w:ascii="Times New Roman" w:hAnsi="Times New Roman"/>
              </w:rPr>
              <w:t>, а также для направления уведомления Заявителю в личный кабинет на РПГУ</w:t>
            </w:r>
            <w:r w:rsidRPr="00FD1C81">
              <w:rPr>
                <w:rFonts w:ascii="Times New Roman" w:hAnsi="Times New Roman"/>
              </w:rPr>
              <w:t xml:space="preserve"> </w:t>
            </w:r>
          </w:p>
        </w:tc>
      </w:tr>
      <w:tr w:rsidR="002E6D37" w:rsidRPr="00FD1C81" w:rsidTr="00592FDD">
        <w:tc>
          <w:tcPr>
            <w:tcW w:w="1838" w:type="dxa"/>
            <w:shd w:val="clear" w:color="auto" w:fill="auto"/>
          </w:tcPr>
          <w:p w:rsidR="002E6D37" w:rsidRPr="00FD1C81" w:rsidRDefault="00086882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2E6D37" w:rsidRPr="00FD1C81" w:rsidRDefault="002E6D37" w:rsidP="00876A90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FD1C81">
              <w:rPr>
                <w:sz w:val="22"/>
                <w:szCs w:val="22"/>
              </w:rPr>
              <w:t xml:space="preserve">Публикация </w:t>
            </w:r>
            <w:r w:rsidR="006E2BA1" w:rsidRPr="00FD1C81">
              <w:rPr>
                <w:sz w:val="22"/>
                <w:szCs w:val="22"/>
              </w:rPr>
              <w:t xml:space="preserve">информации </w:t>
            </w:r>
            <w:r w:rsidRPr="00FD1C81">
              <w:rPr>
                <w:sz w:val="22"/>
                <w:szCs w:val="22"/>
              </w:rPr>
              <w:t xml:space="preserve">о дате, времени и месте проведения вступительных (приемных) испытаний на информационном </w:t>
            </w:r>
            <w:r w:rsidRPr="00FD1C81">
              <w:rPr>
                <w:sz w:val="22"/>
                <w:szCs w:val="22"/>
              </w:rPr>
              <w:lastRenderedPageBreak/>
              <w:t xml:space="preserve">стенде и официальном сайте </w:t>
            </w:r>
            <w:r w:rsidR="003221E4" w:rsidRPr="00FD1C81">
              <w:rPr>
                <w:sz w:val="22"/>
                <w:szCs w:val="22"/>
              </w:rPr>
              <w:t>Учреждении</w:t>
            </w:r>
          </w:p>
        </w:tc>
        <w:tc>
          <w:tcPr>
            <w:tcW w:w="1701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lastRenderedPageBreak/>
              <w:t xml:space="preserve">Не позднее 3 рабочих </w:t>
            </w:r>
            <w:r w:rsidR="006E2BA1" w:rsidRPr="00FD1C81">
              <w:rPr>
                <w:rFonts w:ascii="Times New Roman" w:hAnsi="Times New Roman"/>
              </w:rPr>
              <w:t xml:space="preserve">дней </w:t>
            </w:r>
            <w:r w:rsidRPr="00FD1C81">
              <w:rPr>
                <w:rFonts w:ascii="Times New Roman" w:hAnsi="Times New Roman"/>
              </w:rPr>
              <w:t>до даты проведения вступительных (приемных) испытаний</w:t>
            </w:r>
          </w:p>
        </w:tc>
        <w:tc>
          <w:tcPr>
            <w:tcW w:w="1701" w:type="dxa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20 минут</w:t>
            </w:r>
          </w:p>
        </w:tc>
        <w:tc>
          <w:tcPr>
            <w:tcW w:w="2806" w:type="dxa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Обязательность прохождения</w:t>
            </w:r>
            <w:r w:rsidR="006E2BA1" w:rsidRPr="00FD1C81">
              <w:rPr>
                <w:rFonts w:ascii="Times New Roman" w:eastAsia="Times New Roman" w:hAnsi="Times New Roman" w:cs="Times New Roman"/>
              </w:rPr>
              <w:t xml:space="preserve"> (вступительных)</w:t>
            </w:r>
            <w:r w:rsidRPr="00FD1C81">
              <w:rPr>
                <w:rFonts w:ascii="Times New Roman" w:eastAsia="Times New Roman" w:hAnsi="Times New Roman" w:cs="Times New Roman"/>
              </w:rPr>
              <w:t xml:space="preserve"> приемных испытаний для приема на </w:t>
            </w:r>
            <w:proofErr w:type="gramStart"/>
            <w:r w:rsidRPr="00FD1C81">
              <w:rPr>
                <w:rFonts w:ascii="Times New Roman" w:eastAsia="Times New Roman" w:hAnsi="Times New Roman" w:cs="Times New Roman"/>
              </w:rPr>
              <w:t>обучение по</w:t>
            </w:r>
            <w:proofErr w:type="gramEnd"/>
            <w:r w:rsidRPr="00FD1C81">
              <w:rPr>
                <w:rFonts w:ascii="Times New Roman" w:eastAsia="Times New Roman" w:hAnsi="Times New Roman" w:cs="Times New Roman"/>
              </w:rPr>
              <w:t xml:space="preserve"> образовательной программе</w:t>
            </w:r>
          </w:p>
        </w:tc>
        <w:tc>
          <w:tcPr>
            <w:tcW w:w="5387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Размещение информации о дате, времени и месте проведения вступительных (приемных</w:t>
            </w:r>
            <w:r w:rsidR="006E2BA1" w:rsidRPr="00FD1C81">
              <w:rPr>
                <w:rFonts w:ascii="Times New Roman" w:hAnsi="Times New Roman"/>
              </w:rPr>
              <w:t>)</w:t>
            </w:r>
            <w:r w:rsidRPr="00FD1C81">
              <w:rPr>
                <w:rFonts w:ascii="Times New Roman" w:hAnsi="Times New Roman"/>
              </w:rPr>
              <w:t xml:space="preserve"> испытаний</w:t>
            </w:r>
          </w:p>
        </w:tc>
      </w:tr>
      <w:tr w:rsidR="002E6D37" w:rsidRPr="00FD1C81" w:rsidTr="00592FDD">
        <w:tc>
          <w:tcPr>
            <w:tcW w:w="1838" w:type="dxa"/>
            <w:shd w:val="clear" w:color="auto" w:fill="auto"/>
          </w:tcPr>
          <w:p w:rsidR="002E6D37" w:rsidRPr="00FD1C81" w:rsidRDefault="00042B6A" w:rsidP="00042B6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Организация</w:t>
            </w:r>
            <w:r w:rsidRPr="00FD1C81">
              <w:rPr>
                <w:rFonts w:ascii="Times New Roman" w:eastAsia="Times New Roman" w:hAnsi="Times New Roman" w:cs="Times New Roman"/>
              </w:rPr>
              <w:t xml:space="preserve"> </w:t>
            </w:r>
            <w:r w:rsidR="006E2BA1" w:rsidRPr="00FD1C81">
              <w:rPr>
                <w:rFonts w:ascii="Times New Roman" w:eastAsia="Times New Roman" w:hAnsi="Times New Roman" w:cs="Times New Roman"/>
              </w:rPr>
              <w:t>/ВИС/РПГУ</w:t>
            </w:r>
            <w:r w:rsidR="002E6D37" w:rsidRPr="00FD1C8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E6D37" w:rsidRPr="00FD1C81" w:rsidRDefault="002E6D37" w:rsidP="00876A90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FD1C81">
              <w:rPr>
                <w:sz w:val="22"/>
                <w:szCs w:val="22"/>
              </w:rPr>
              <w:t>Направление уведомления в личный кабинет Заявителя на РПГУ о дате, времени и месте проведения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1701" w:type="dxa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20 минут</w:t>
            </w:r>
          </w:p>
        </w:tc>
        <w:tc>
          <w:tcPr>
            <w:tcW w:w="2806" w:type="dxa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Обязательность прохождения </w:t>
            </w:r>
            <w:r w:rsidR="006E2BA1" w:rsidRPr="00FD1C81">
              <w:rPr>
                <w:rFonts w:ascii="Times New Roman" w:eastAsia="Times New Roman" w:hAnsi="Times New Roman" w:cs="Times New Roman"/>
              </w:rPr>
              <w:t>вступительных (</w:t>
            </w:r>
            <w:r w:rsidRPr="00FD1C81">
              <w:rPr>
                <w:rFonts w:ascii="Times New Roman" w:eastAsia="Times New Roman" w:hAnsi="Times New Roman" w:cs="Times New Roman"/>
              </w:rPr>
              <w:t>приемных</w:t>
            </w:r>
            <w:r w:rsidR="006E2BA1" w:rsidRPr="00FD1C81">
              <w:rPr>
                <w:rFonts w:ascii="Times New Roman" w:eastAsia="Times New Roman" w:hAnsi="Times New Roman" w:cs="Times New Roman"/>
              </w:rPr>
              <w:t>)</w:t>
            </w:r>
            <w:r w:rsidRPr="00FD1C81">
              <w:rPr>
                <w:rFonts w:ascii="Times New Roman" w:eastAsia="Times New Roman" w:hAnsi="Times New Roman" w:cs="Times New Roman"/>
              </w:rPr>
              <w:t xml:space="preserve"> испытаний для приема на </w:t>
            </w:r>
            <w:proofErr w:type="gramStart"/>
            <w:r w:rsidRPr="00FD1C81">
              <w:rPr>
                <w:rFonts w:ascii="Times New Roman" w:eastAsia="Times New Roman" w:hAnsi="Times New Roman" w:cs="Times New Roman"/>
              </w:rPr>
              <w:t>обучение по</w:t>
            </w:r>
            <w:proofErr w:type="gramEnd"/>
            <w:r w:rsidRPr="00FD1C81">
              <w:rPr>
                <w:rFonts w:ascii="Times New Roman" w:eastAsia="Times New Roman" w:hAnsi="Times New Roman" w:cs="Times New Roman"/>
              </w:rPr>
              <w:t xml:space="preserve"> образовательной программе</w:t>
            </w:r>
          </w:p>
        </w:tc>
        <w:tc>
          <w:tcPr>
            <w:tcW w:w="5387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Направление уведомления в </w:t>
            </w:r>
            <w:r w:rsidR="00777C36" w:rsidRPr="00FD1C81">
              <w:rPr>
                <w:rFonts w:ascii="Times New Roman" w:hAnsi="Times New Roman"/>
              </w:rPr>
              <w:t xml:space="preserve">Личный </w:t>
            </w:r>
            <w:r w:rsidRPr="00FD1C81">
              <w:rPr>
                <w:rFonts w:ascii="Times New Roman" w:hAnsi="Times New Roman"/>
              </w:rPr>
              <w:t xml:space="preserve">кабинет Заявителя на РПГУ о дате, времени и месте проведения вступительных (приемных) испытаний по форме, приведенной в </w:t>
            </w:r>
            <w:r w:rsidR="000648C2" w:rsidRPr="00FD1C81">
              <w:rPr>
                <w:rFonts w:ascii="Times New Roman" w:hAnsi="Times New Roman"/>
              </w:rPr>
              <w:t xml:space="preserve">Приложении </w:t>
            </w:r>
            <w:r w:rsidR="00907FE7" w:rsidRPr="00FD1C81">
              <w:rPr>
                <w:rFonts w:ascii="Times New Roman" w:hAnsi="Times New Roman"/>
              </w:rPr>
              <w:t xml:space="preserve">7 </w:t>
            </w:r>
            <w:r w:rsidRPr="00FD1C81">
              <w:rPr>
                <w:rFonts w:ascii="Times New Roman" w:hAnsi="Times New Roman"/>
              </w:rPr>
              <w:t>к Административному регламенту</w:t>
            </w:r>
          </w:p>
        </w:tc>
      </w:tr>
      <w:tr w:rsidR="0047519A" w:rsidRPr="00FD1C81" w:rsidTr="00592FDD">
        <w:tc>
          <w:tcPr>
            <w:tcW w:w="1838" w:type="dxa"/>
            <w:shd w:val="clear" w:color="auto" w:fill="auto"/>
          </w:tcPr>
          <w:p w:rsidR="0047519A" w:rsidRPr="00FD1C81" w:rsidRDefault="00042B6A" w:rsidP="00042B6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47519A" w:rsidRPr="00FD1C81" w:rsidRDefault="0047519A" w:rsidP="00876A90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FD1C81">
              <w:rPr>
                <w:sz w:val="22"/>
                <w:szCs w:val="22"/>
              </w:rPr>
              <w:t>Сверка документов</w:t>
            </w:r>
          </w:p>
        </w:tc>
        <w:tc>
          <w:tcPr>
            <w:tcW w:w="1701" w:type="dxa"/>
            <w:shd w:val="clear" w:color="auto" w:fill="auto"/>
          </w:tcPr>
          <w:p w:rsidR="0047519A" w:rsidRPr="00FD1C81" w:rsidRDefault="0047519A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Не более 27 рабочих дней с момента 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47519A" w:rsidRPr="00FD1C81" w:rsidRDefault="00A84702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20</w:t>
            </w:r>
            <w:r w:rsidR="0047519A" w:rsidRPr="00FD1C81">
              <w:rPr>
                <w:rFonts w:ascii="Times New Roman" w:hAnsi="Times New Roman"/>
              </w:rPr>
              <w:t xml:space="preserve"> минут</w:t>
            </w:r>
          </w:p>
        </w:tc>
        <w:tc>
          <w:tcPr>
            <w:tcW w:w="2806" w:type="dxa"/>
          </w:tcPr>
          <w:p w:rsidR="0047519A" w:rsidRPr="00FD1C81" w:rsidRDefault="0047519A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Соответствие оригиналов документов ранее предоставленным сведениям Заявителем посредством РПГУ</w:t>
            </w:r>
          </w:p>
        </w:tc>
        <w:tc>
          <w:tcPr>
            <w:tcW w:w="5387" w:type="dxa"/>
            <w:shd w:val="clear" w:color="auto" w:fill="auto"/>
          </w:tcPr>
          <w:p w:rsidR="0047519A" w:rsidRPr="00FD1C81" w:rsidRDefault="0047519A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Перед началом вступительных (приемных) испытаний Заявитель представляет оригиналы документов, указанные в подразделе 10 Административного регламента, для сверки работником </w:t>
            </w:r>
            <w:r w:rsidR="00042B6A">
              <w:rPr>
                <w:rFonts w:ascii="Times New Roman" w:hAnsi="Times New Roman"/>
              </w:rPr>
              <w:t>Организации</w:t>
            </w:r>
            <w:r w:rsidRPr="00FD1C81">
              <w:rPr>
                <w:rFonts w:ascii="Times New Roman" w:hAnsi="Times New Roman"/>
              </w:rPr>
              <w:t>.</w:t>
            </w:r>
          </w:p>
          <w:p w:rsidR="0047519A" w:rsidRPr="00FD1C81" w:rsidRDefault="0047519A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В случае соответствия документов кандидат допускается до вступительных (приемных) испытаний.</w:t>
            </w:r>
          </w:p>
          <w:p w:rsidR="0047519A" w:rsidRPr="00FD1C81" w:rsidRDefault="0047519A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В случае несоответствия документов работник </w:t>
            </w:r>
            <w:r w:rsidR="00042B6A">
              <w:rPr>
                <w:rFonts w:ascii="Times New Roman" w:hAnsi="Times New Roman"/>
              </w:rPr>
              <w:t>Организации</w:t>
            </w:r>
            <w:r w:rsidR="00042B6A" w:rsidRPr="00FD1C81">
              <w:rPr>
                <w:rFonts w:ascii="Times New Roman" w:hAnsi="Times New Roman"/>
              </w:rPr>
              <w:t xml:space="preserve"> </w:t>
            </w:r>
            <w:r w:rsidRPr="00FD1C81">
              <w:rPr>
                <w:rFonts w:ascii="Times New Roman" w:hAnsi="Times New Roman"/>
              </w:rPr>
              <w:t>подготавливает решение об отказе в предоставлении Муниципальной услуги</w:t>
            </w:r>
          </w:p>
        </w:tc>
      </w:tr>
      <w:tr w:rsidR="002E6D37" w:rsidRPr="00FD1C81" w:rsidTr="00592FDD">
        <w:tc>
          <w:tcPr>
            <w:tcW w:w="1838" w:type="dxa"/>
            <w:shd w:val="clear" w:color="auto" w:fill="auto"/>
          </w:tcPr>
          <w:p w:rsidR="002E6D37" w:rsidRPr="00FD1C81" w:rsidRDefault="00042B6A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Проведение </w:t>
            </w:r>
            <w:r w:rsidR="00312539" w:rsidRPr="00FD1C81">
              <w:rPr>
                <w:rFonts w:ascii="Times New Roman" w:hAnsi="Times New Roman"/>
              </w:rPr>
              <w:t>вступительных (</w:t>
            </w:r>
            <w:r w:rsidRPr="00FD1C81">
              <w:rPr>
                <w:rFonts w:ascii="Times New Roman" w:hAnsi="Times New Roman"/>
              </w:rPr>
              <w:t>приемных</w:t>
            </w:r>
            <w:r w:rsidR="00312539" w:rsidRPr="00FD1C81">
              <w:rPr>
                <w:rFonts w:ascii="Times New Roman" w:hAnsi="Times New Roman"/>
              </w:rPr>
              <w:t>)</w:t>
            </w:r>
            <w:r w:rsidRPr="00FD1C81">
              <w:rPr>
                <w:rFonts w:ascii="Times New Roman" w:hAnsi="Times New Roman"/>
              </w:rPr>
              <w:t xml:space="preserve">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Не более 27 рабочих дней</w:t>
            </w:r>
            <w:r w:rsidR="00312539" w:rsidRPr="00FD1C81">
              <w:rPr>
                <w:rFonts w:ascii="Times New Roman" w:hAnsi="Times New Roman"/>
              </w:rPr>
              <w:t xml:space="preserve"> с момента 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2E6D37" w:rsidRPr="00FD1C81" w:rsidRDefault="002E6D37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806" w:type="dxa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Обязательность прохождения </w:t>
            </w:r>
            <w:r w:rsidR="00580290" w:rsidRPr="00FD1C81">
              <w:rPr>
                <w:rFonts w:ascii="Times New Roman" w:eastAsia="Times New Roman" w:hAnsi="Times New Roman" w:cs="Times New Roman"/>
              </w:rPr>
              <w:t>вступительных (</w:t>
            </w:r>
            <w:r w:rsidRPr="00FD1C81">
              <w:rPr>
                <w:rFonts w:ascii="Times New Roman" w:eastAsia="Times New Roman" w:hAnsi="Times New Roman" w:cs="Times New Roman"/>
              </w:rPr>
              <w:t>приемных</w:t>
            </w:r>
            <w:r w:rsidR="00580290" w:rsidRPr="00FD1C81">
              <w:rPr>
                <w:rFonts w:ascii="Times New Roman" w:eastAsia="Times New Roman" w:hAnsi="Times New Roman" w:cs="Times New Roman"/>
              </w:rPr>
              <w:t>)</w:t>
            </w:r>
            <w:r w:rsidRPr="00FD1C81">
              <w:rPr>
                <w:rFonts w:ascii="Times New Roman" w:eastAsia="Times New Roman" w:hAnsi="Times New Roman" w:cs="Times New Roman"/>
              </w:rPr>
              <w:t xml:space="preserve"> испытаний для приема на </w:t>
            </w:r>
            <w:proofErr w:type="gramStart"/>
            <w:r w:rsidRPr="00FD1C81">
              <w:rPr>
                <w:rFonts w:ascii="Times New Roman" w:eastAsia="Times New Roman" w:hAnsi="Times New Roman" w:cs="Times New Roman"/>
              </w:rPr>
              <w:t>обучение по</w:t>
            </w:r>
            <w:proofErr w:type="gramEnd"/>
            <w:r w:rsidRPr="00FD1C81">
              <w:rPr>
                <w:rFonts w:ascii="Times New Roman" w:eastAsia="Times New Roman" w:hAnsi="Times New Roman" w:cs="Times New Roman"/>
              </w:rPr>
              <w:t xml:space="preserve"> образовательной программе</w:t>
            </w:r>
          </w:p>
        </w:tc>
        <w:tc>
          <w:tcPr>
            <w:tcW w:w="5387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Прохождение приемных испытаний</w:t>
            </w:r>
          </w:p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6D37" w:rsidRPr="00FD1C81" w:rsidTr="00592FDD">
        <w:tc>
          <w:tcPr>
            <w:tcW w:w="1838" w:type="dxa"/>
            <w:shd w:val="clear" w:color="auto" w:fill="auto"/>
          </w:tcPr>
          <w:p w:rsidR="002E6D37" w:rsidRPr="00FD1C81" w:rsidRDefault="00042B6A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Подведение результатов </w:t>
            </w:r>
            <w:r w:rsidRPr="00FD1C81">
              <w:rPr>
                <w:rFonts w:ascii="Times New Roman" w:hAnsi="Times New Roman"/>
              </w:rPr>
              <w:lastRenderedPageBreak/>
              <w:t>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lastRenderedPageBreak/>
              <w:t>Не более 1 рабочего дня</w:t>
            </w:r>
          </w:p>
        </w:tc>
        <w:tc>
          <w:tcPr>
            <w:tcW w:w="1701" w:type="dxa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2 часа</w:t>
            </w:r>
          </w:p>
        </w:tc>
        <w:tc>
          <w:tcPr>
            <w:tcW w:w="2806" w:type="dxa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Прохождение </w:t>
            </w:r>
            <w:proofErr w:type="gramStart"/>
            <w:r w:rsidRPr="00FD1C81">
              <w:rPr>
                <w:rFonts w:ascii="Times New Roman" w:eastAsia="Times New Roman" w:hAnsi="Times New Roman" w:cs="Times New Roman"/>
              </w:rPr>
              <w:t>обучающимся</w:t>
            </w:r>
            <w:proofErr w:type="gramEnd"/>
            <w:r w:rsidRPr="00FD1C81">
              <w:rPr>
                <w:rFonts w:ascii="Times New Roman" w:eastAsia="Times New Roman" w:hAnsi="Times New Roman" w:cs="Times New Roman"/>
              </w:rPr>
              <w:t xml:space="preserve"> </w:t>
            </w:r>
            <w:r w:rsidR="00C02645" w:rsidRPr="00FD1C81">
              <w:rPr>
                <w:rFonts w:ascii="Times New Roman" w:eastAsia="Times New Roman" w:hAnsi="Times New Roman" w:cs="Times New Roman"/>
              </w:rPr>
              <w:lastRenderedPageBreak/>
              <w:t>вступительных (</w:t>
            </w:r>
            <w:r w:rsidRPr="00FD1C81">
              <w:rPr>
                <w:rFonts w:ascii="Times New Roman" w:eastAsia="Times New Roman" w:hAnsi="Times New Roman" w:cs="Times New Roman"/>
              </w:rPr>
              <w:t>приемных</w:t>
            </w:r>
            <w:r w:rsidR="00C02645" w:rsidRPr="00FD1C81">
              <w:rPr>
                <w:rFonts w:ascii="Times New Roman" w:eastAsia="Times New Roman" w:hAnsi="Times New Roman" w:cs="Times New Roman"/>
              </w:rPr>
              <w:t>)</w:t>
            </w:r>
            <w:r w:rsidRPr="00FD1C81">
              <w:rPr>
                <w:rFonts w:ascii="Times New Roman" w:eastAsia="Times New Roman" w:hAnsi="Times New Roman" w:cs="Times New Roman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5387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lastRenderedPageBreak/>
              <w:t xml:space="preserve">Формирование результатов вступительных (приемных) испытаний на основании критериев </w:t>
            </w:r>
            <w:r w:rsidRPr="00FD1C81">
              <w:rPr>
                <w:rFonts w:ascii="Times New Roman" w:hAnsi="Times New Roman"/>
              </w:rPr>
              <w:lastRenderedPageBreak/>
              <w:t>принятия решения</w:t>
            </w:r>
            <w:r w:rsidR="00C02645" w:rsidRPr="00FD1C81">
              <w:rPr>
                <w:rFonts w:ascii="Times New Roman" w:hAnsi="Times New Roman"/>
              </w:rPr>
              <w:t>,</w:t>
            </w:r>
            <w:r w:rsidRPr="00FD1C81">
              <w:rPr>
                <w:rFonts w:ascii="Times New Roman" w:hAnsi="Times New Roman"/>
              </w:rPr>
              <w:t xml:space="preserve"> установленных</w:t>
            </w:r>
            <w:r w:rsidR="00C02645" w:rsidRPr="00FD1C81">
              <w:rPr>
                <w:rFonts w:ascii="Times New Roman" w:hAnsi="Times New Roman"/>
              </w:rPr>
              <w:t xml:space="preserve"> </w:t>
            </w:r>
            <w:r w:rsidRPr="00FD1C81">
              <w:rPr>
                <w:rFonts w:ascii="Times New Roman" w:hAnsi="Times New Roman"/>
              </w:rPr>
              <w:t xml:space="preserve">локальными нормативными актами </w:t>
            </w:r>
            <w:r w:rsidR="00042B6A">
              <w:rPr>
                <w:rFonts w:ascii="Times New Roman" w:hAnsi="Times New Roman"/>
              </w:rPr>
              <w:t>Организации</w:t>
            </w:r>
          </w:p>
        </w:tc>
      </w:tr>
      <w:tr w:rsidR="002E6D37" w:rsidRPr="00FD1C81" w:rsidTr="00592FDD">
        <w:tc>
          <w:tcPr>
            <w:tcW w:w="1838" w:type="dxa"/>
            <w:shd w:val="clear" w:color="auto" w:fill="auto"/>
          </w:tcPr>
          <w:p w:rsidR="002E6D37" w:rsidRPr="00FD1C81" w:rsidRDefault="00042B6A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Публикация результатов вступительных (приемных) испытаний на информационном стенде и официальном сайте </w:t>
            </w:r>
            <w:r w:rsidR="00042B6A">
              <w:rPr>
                <w:rFonts w:ascii="Times New Roman" w:hAnsi="Times New Roman"/>
              </w:rPr>
              <w:t>Организации</w:t>
            </w:r>
          </w:p>
        </w:tc>
        <w:tc>
          <w:tcPr>
            <w:tcW w:w="1701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1701" w:type="dxa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15 минут</w:t>
            </w:r>
          </w:p>
        </w:tc>
        <w:tc>
          <w:tcPr>
            <w:tcW w:w="2806" w:type="dxa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Прохождение </w:t>
            </w:r>
            <w:proofErr w:type="gramStart"/>
            <w:r w:rsidRPr="00FD1C81">
              <w:rPr>
                <w:rFonts w:ascii="Times New Roman" w:eastAsia="Times New Roman" w:hAnsi="Times New Roman" w:cs="Times New Roman"/>
              </w:rPr>
              <w:t>обучающимся</w:t>
            </w:r>
            <w:proofErr w:type="gramEnd"/>
            <w:r w:rsidRPr="00FD1C81">
              <w:rPr>
                <w:rFonts w:ascii="Times New Roman" w:eastAsia="Times New Roman" w:hAnsi="Times New Roman" w:cs="Times New Roman"/>
              </w:rPr>
              <w:t xml:space="preserve"> </w:t>
            </w:r>
            <w:r w:rsidR="00634867" w:rsidRPr="00FD1C81">
              <w:rPr>
                <w:rFonts w:ascii="Times New Roman" w:eastAsia="Times New Roman" w:hAnsi="Times New Roman" w:cs="Times New Roman"/>
              </w:rPr>
              <w:t>вступительных (</w:t>
            </w:r>
            <w:r w:rsidRPr="00FD1C81">
              <w:rPr>
                <w:rFonts w:ascii="Times New Roman" w:eastAsia="Times New Roman" w:hAnsi="Times New Roman" w:cs="Times New Roman"/>
              </w:rPr>
              <w:t>приемных</w:t>
            </w:r>
            <w:r w:rsidR="00634867" w:rsidRPr="00FD1C81">
              <w:rPr>
                <w:rFonts w:ascii="Times New Roman" w:eastAsia="Times New Roman" w:hAnsi="Times New Roman" w:cs="Times New Roman"/>
              </w:rPr>
              <w:t>)</w:t>
            </w:r>
            <w:r w:rsidRPr="00FD1C81">
              <w:rPr>
                <w:rFonts w:ascii="Times New Roman" w:eastAsia="Times New Roman" w:hAnsi="Times New Roman" w:cs="Times New Roman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5387" w:type="dxa"/>
            <w:shd w:val="clear" w:color="auto" w:fill="auto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Размещение результатов вступительных (приемных) испытаний на информационном стенде и официальном сайте </w:t>
            </w:r>
            <w:r w:rsidR="00042B6A">
              <w:rPr>
                <w:rFonts w:ascii="Times New Roman" w:hAnsi="Times New Roman"/>
              </w:rPr>
              <w:t>Организации</w:t>
            </w:r>
          </w:p>
        </w:tc>
      </w:tr>
      <w:tr w:rsidR="006240E1" w:rsidRPr="00FD1C81" w:rsidTr="00592FDD">
        <w:tc>
          <w:tcPr>
            <w:tcW w:w="1838" w:type="dxa"/>
            <w:shd w:val="clear" w:color="auto" w:fill="auto"/>
          </w:tcPr>
          <w:p w:rsidR="006240E1" w:rsidRPr="00FD1C81" w:rsidRDefault="00042B6A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Pr="00FD1C81">
              <w:rPr>
                <w:rFonts w:ascii="Times New Roman" w:eastAsia="Times New Roman" w:hAnsi="Times New Roman" w:cs="Times New Roman"/>
              </w:rPr>
              <w:t xml:space="preserve"> </w:t>
            </w:r>
            <w:r w:rsidR="006240E1" w:rsidRPr="00FD1C81">
              <w:rPr>
                <w:rFonts w:ascii="Times New Roman" w:eastAsia="Times New Roman" w:hAnsi="Times New Roman" w:cs="Times New Roman"/>
              </w:rPr>
              <w:t>/ВИС/РПГУ</w:t>
            </w:r>
          </w:p>
        </w:tc>
        <w:tc>
          <w:tcPr>
            <w:tcW w:w="2268" w:type="dxa"/>
            <w:shd w:val="clear" w:color="auto" w:fill="auto"/>
          </w:tcPr>
          <w:p w:rsidR="006240E1" w:rsidRPr="00FD1C81" w:rsidRDefault="006240E1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Направление уведомления Заявителю в случае прохождения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6240E1" w:rsidRPr="00FD1C81" w:rsidRDefault="00980620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1</w:t>
            </w:r>
            <w:r w:rsidR="00E03382" w:rsidRPr="00FD1C81">
              <w:rPr>
                <w:rFonts w:ascii="Times New Roman" w:hAnsi="Times New Roman"/>
              </w:rPr>
              <w:t xml:space="preserve"> </w:t>
            </w:r>
            <w:r w:rsidR="006240E1" w:rsidRPr="00FD1C81">
              <w:rPr>
                <w:rFonts w:ascii="Times New Roman" w:hAnsi="Times New Roman"/>
              </w:rPr>
              <w:t>рабочий день</w:t>
            </w:r>
          </w:p>
        </w:tc>
        <w:tc>
          <w:tcPr>
            <w:tcW w:w="1701" w:type="dxa"/>
          </w:tcPr>
          <w:p w:rsidR="006240E1" w:rsidRPr="00FD1C81" w:rsidRDefault="006240E1" w:rsidP="00876A9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6" w:type="dxa"/>
          </w:tcPr>
          <w:p w:rsidR="006240E1" w:rsidRPr="00FD1C81" w:rsidRDefault="006240E1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Прохождение </w:t>
            </w:r>
            <w:proofErr w:type="gramStart"/>
            <w:r w:rsidRPr="00FD1C81">
              <w:rPr>
                <w:rFonts w:ascii="Times New Roman" w:eastAsia="Times New Roman" w:hAnsi="Times New Roman" w:cs="Times New Roman"/>
              </w:rPr>
              <w:t>обучающимся</w:t>
            </w:r>
            <w:proofErr w:type="gramEnd"/>
            <w:r w:rsidRPr="00FD1C81">
              <w:rPr>
                <w:rFonts w:ascii="Times New Roman" w:eastAsia="Times New Roman" w:hAnsi="Times New Roman" w:cs="Times New Roman"/>
              </w:rPr>
              <w:t xml:space="preserve"> вступительных (приемных) испытаний для приема на обучение по образовательной программе</w:t>
            </w:r>
          </w:p>
        </w:tc>
        <w:tc>
          <w:tcPr>
            <w:tcW w:w="5387" w:type="dxa"/>
            <w:shd w:val="clear" w:color="auto" w:fill="auto"/>
          </w:tcPr>
          <w:p w:rsidR="006240E1" w:rsidRPr="00FD1C81" w:rsidRDefault="006240E1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Направление </w:t>
            </w:r>
            <w:r w:rsidR="00AB78E7" w:rsidRPr="00FD1C81">
              <w:rPr>
                <w:rFonts w:ascii="Times New Roman" w:hAnsi="Times New Roman"/>
              </w:rPr>
              <w:t xml:space="preserve">работником </w:t>
            </w:r>
            <w:r w:rsidR="00042B6A">
              <w:rPr>
                <w:rFonts w:ascii="Times New Roman" w:hAnsi="Times New Roman"/>
              </w:rPr>
              <w:t>Организации</w:t>
            </w:r>
            <w:r w:rsidR="00042B6A" w:rsidRPr="00FD1C81">
              <w:rPr>
                <w:rFonts w:ascii="Times New Roman" w:hAnsi="Times New Roman"/>
              </w:rPr>
              <w:t xml:space="preserve"> </w:t>
            </w:r>
            <w:r w:rsidRPr="00FD1C81">
              <w:rPr>
                <w:rFonts w:ascii="Times New Roman" w:hAnsi="Times New Roman"/>
              </w:rPr>
              <w:t xml:space="preserve">Заявителю в Личный кабинет на РПГУ уведомления </w:t>
            </w:r>
            <w:r w:rsidR="006D402C" w:rsidRPr="00FD1C81">
              <w:rPr>
                <w:rFonts w:ascii="Times New Roman" w:hAnsi="Times New Roman"/>
              </w:rPr>
              <w:t>по форме Пр</w:t>
            </w:r>
            <w:r w:rsidR="00D07764" w:rsidRPr="00FD1C81">
              <w:rPr>
                <w:rFonts w:ascii="Times New Roman" w:hAnsi="Times New Roman"/>
              </w:rPr>
              <w:t>иложения 8</w:t>
            </w:r>
            <w:r w:rsidR="006D402C" w:rsidRPr="00FD1C81">
              <w:rPr>
                <w:rFonts w:ascii="Times New Roman" w:hAnsi="Times New Roman"/>
              </w:rPr>
              <w:t xml:space="preserve"> к настоящему Административному регламенту </w:t>
            </w:r>
            <w:r w:rsidRPr="00FD1C81">
              <w:rPr>
                <w:rFonts w:ascii="Times New Roman" w:hAnsi="Times New Roman"/>
              </w:rPr>
              <w:t xml:space="preserve">о необходимости посетить </w:t>
            </w:r>
            <w:r w:rsidR="00042B6A">
              <w:rPr>
                <w:rFonts w:ascii="Times New Roman" w:hAnsi="Times New Roman"/>
              </w:rPr>
              <w:t>Организацию</w:t>
            </w:r>
            <w:r w:rsidR="00042B6A" w:rsidRPr="00FD1C81">
              <w:rPr>
                <w:rFonts w:ascii="Times New Roman" w:hAnsi="Times New Roman"/>
              </w:rPr>
              <w:t xml:space="preserve"> </w:t>
            </w:r>
            <w:r w:rsidRPr="00FD1C81">
              <w:rPr>
                <w:rFonts w:ascii="Times New Roman" w:hAnsi="Times New Roman"/>
              </w:rPr>
              <w:t>для подписания договора</w:t>
            </w:r>
          </w:p>
        </w:tc>
      </w:tr>
    </w:tbl>
    <w:p w:rsidR="002E6D37" w:rsidRPr="00FD1C81" w:rsidRDefault="001931D8" w:rsidP="00FD1C81">
      <w:pPr>
        <w:pStyle w:val="affff4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D1C81">
        <w:rPr>
          <w:rFonts w:ascii="Times New Roman" w:hAnsi="Times New Roman"/>
          <w:b/>
          <w:bCs/>
        </w:rPr>
        <w:t>П</w:t>
      </w:r>
      <w:r w:rsidR="002E6D37" w:rsidRPr="00FD1C81">
        <w:rPr>
          <w:rFonts w:ascii="Times New Roman" w:hAnsi="Times New Roman"/>
          <w:b/>
          <w:bCs/>
        </w:rPr>
        <w:t xml:space="preserve">ринятие решения о предоставлении (об отказе в предоставлении) </w:t>
      </w:r>
      <w:r w:rsidRPr="00FD1C81">
        <w:rPr>
          <w:rFonts w:ascii="Times New Roman" w:hAnsi="Times New Roman"/>
          <w:b/>
          <w:bCs/>
        </w:rPr>
        <w:t>Муниципальной у</w:t>
      </w:r>
      <w:r w:rsidR="002E6D37" w:rsidRPr="00FD1C81">
        <w:rPr>
          <w:rFonts w:ascii="Times New Roman" w:hAnsi="Times New Roman"/>
          <w:b/>
          <w:bCs/>
        </w:rPr>
        <w:t xml:space="preserve">слуги и оформление результата предоставления </w:t>
      </w:r>
      <w:r w:rsidRPr="00FD1C81">
        <w:rPr>
          <w:rFonts w:ascii="Times New Roman" w:hAnsi="Times New Roman"/>
          <w:b/>
          <w:bCs/>
        </w:rPr>
        <w:t>Муниципальной у</w:t>
      </w:r>
      <w:r w:rsidR="002E6D37" w:rsidRPr="00FD1C81">
        <w:rPr>
          <w:rFonts w:ascii="Times New Roman" w:hAnsi="Times New Roman"/>
          <w:b/>
          <w:bCs/>
        </w:rPr>
        <w:t>слуги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5387"/>
      </w:tblGrid>
      <w:tr w:rsidR="002E6D37" w:rsidRPr="00FD1C81" w:rsidTr="00042B6A">
        <w:trPr>
          <w:tblHeader/>
        </w:trPr>
        <w:tc>
          <w:tcPr>
            <w:tcW w:w="1838" w:type="dxa"/>
            <w:shd w:val="clear" w:color="auto" w:fill="auto"/>
          </w:tcPr>
          <w:p w:rsidR="00042B6A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Место выполнения процедуры/</w:t>
            </w:r>
          </w:p>
          <w:p w:rsidR="002E6D37" w:rsidRPr="00FD1C81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FD1C81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FD1C81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FD1C81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806" w:type="dxa"/>
          </w:tcPr>
          <w:p w:rsidR="002E6D37" w:rsidRPr="00FD1C81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387" w:type="dxa"/>
            <w:shd w:val="clear" w:color="auto" w:fill="auto"/>
          </w:tcPr>
          <w:p w:rsidR="002E6D37" w:rsidRPr="00FD1C81" w:rsidRDefault="002E6D37" w:rsidP="00042B6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FD1C81">
              <w:rPr>
                <w:rFonts w:ascii="Times New Roman" w:eastAsia="Times New Roman" w:hAnsi="Times New Roman" w:cs="Times New Roman"/>
              </w:rPr>
              <w:br/>
              <w:t xml:space="preserve">сведения о </w:t>
            </w:r>
            <w:r w:rsidR="000D28CB" w:rsidRPr="00FD1C81">
              <w:rPr>
                <w:rFonts w:ascii="Times New Roman" w:eastAsia="Times New Roman" w:hAnsi="Times New Roman" w:cs="Times New Roman"/>
              </w:rPr>
              <w:t>работнике</w:t>
            </w:r>
            <w:r w:rsidRPr="00FD1C81">
              <w:rPr>
                <w:rFonts w:ascii="Times New Roman" w:eastAsia="Times New Roman" w:hAnsi="Times New Roman" w:cs="Times New Roman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D1C81" w:rsidTr="00DE3718">
        <w:trPr>
          <w:trHeight w:val="4812"/>
        </w:trPr>
        <w:tc>
          <w:tcPr>
            <w:tcW w:w="1838" w:type="dxa"/>
            <w:shd w:val="clear" w:color="auto" w:fill="auto"/>
          </w:tcPr>
          <w:p w:rsidR="00042B6A" w:rsidRDefault="00042B6A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Организация</w:t>
            </w:r>
          </w:p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/</w:t>
            </w:r>
            <w:r w:rsidR="00FE2522" w:rsidRPr="00FD1C81">
              <w:rPr>
                <w:rFonts w:ascii="Times New Roman" w:hAnsi="Times New Roman" w:cs="Times New Roman"/>
              </w:rPr>
              <w:t xml:space="preserve"> </w:t>
            </w:r>
            <w:r w:rsidR="000E4CFA" w:rsidRPr="00FD1C81">
              <w:rPr>
                <w:rFonts w:ascii="Times New Roman" w:hAnsi="Times New Roman" w:cs="Times New Roman"/>
              </w:rPr>
              <w:t>ВИС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Подготовка </w:t>
            </w:r>
            <w:r w:rsidR="00C70368" w:rsidRPr="00FD1C81">
              <w:rPr>
                <w:rFonts w:ascii="Times New Roman" w:hAnsi="Times New Roman"/>
              </w:rPr>
              <w:t xml:space="preserve">и подписание </w:t>
            </w:r>
            <w:r w:rsidRPr="00FD1C81">
              <w:rPr>
                <w:rFonts w:ascii="Times New Roman" w:hAnsi="Times New Roman"/>
              </w:rPr>
              <w:t xml:space="preserve">решения о предоставлении </w:t>
            </w:r>
            <w:r w:rsidR="004E11C2" w:rsidRPr="00FD1C81">
              <w:rPr>
                <w:rFonts w:ascii="Times New Roman" w:hAnsi="Times New Roman"/>
              </w:rPr>
              <w:t>Муниципальной у</w:t>
            </w:r>
            <w:r w:rsidRPr="00FD1C81">
              <w:rPr>
                <w:rFonts w:ascii="Times New Roman" w:hAnsi="Times New Roman"/>
              </w:rPr>
              <w:t>слуги</w:t>
            </w:r>
            <w:r w:rsidR="00C70368" w:rsidRPr="00FD1C81">
              <w:rPr>
                <w:rFonts w:ascii="Times New Roman" w:hAnsi="Times New Roman"/>
              </w:rPr>
              <w:t xml:space="preserve"> либо отказа в ее предоставлении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1 рабочий день</w:t>
            </w:r>
          </w:p>
          <w:p w:rsidR="002E6D37" w:rsidRPr="00FD1C81" w:rsidRDefault="002E6D37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2E6D37" w:rsidRPr="00FD1C81" w:rsidRDefault="002E6D37" w:rsidP="00876A90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>15 минут</w:t>
            </w:r>
          </w:p>
        </w:tc>
        <w:tc>
          <w:tcPr>
            <w:tcW w:w="2806" w:type="dxa"/>
            <w:vAlign w:val="center"/>
          </w:tcPr>
          <w:p w:rsidR="002E6D37" w:rsidRPr="00FD1C81" w:rsidRDefault="002E6D37" w:rsidP="00876A90">
            <w:pPr>
              <w:spacing w:after="0" w:line="240" w:lineRule="auto"/>
              <w:rPr>
                <w:rFonts w:ascii="Times New Roman" w:hAnsi="Times New Roman"/>
              </w:rPr>
            </w:pPr>
            <w:r w:rsidRPr="00FD1C81">
              <w:rPr>
                <w:rFonts w:ascii="Times New Roman" w:eastAsia="Times New Roman" w:hAnsi="Times New Roman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2E6D37" w:rsidRPr="00FD1C81" w:rsidRDefault="00C04F47" w:rsidP="00876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Работник </w:t>
            </w:r>
            <w:r w:rsidR="00042B6A">
              <w:rPr>
                <w:rFonts w:ascii="Times New Roman" w:hAnsi="Times New Roman"/>
              </w:rPr>
              <w:t>Организации</w:t>
            </w:r>
            <w:r w:rsidR="002E6D37" w:rsidRPr="00FD1C81">
              <w:rPr>
                <w:rFonts w:ascii="Times New Roman" w:hAnsi="Times New Roman"/>
              </w:rPr>
              <w:t xml:space="preserve">, ответственный за предоставление </w:t>
            </w:r>
            <w:r w:rsidR="005E47C9" w:rsidRPr="00FD1C81">
              <w:rPr>
                <w:rFonts w:ascii="Times New Roman" w:hAnsi="Times New Roman"/>
              </w:rPr>
              <w:t>Муниципальной у</w:t>
            </w:r>
            <w:r w:rsidR="002E6D37" w:rsidRPr="00FD1C81">
              <w:rPr>
                <w:rFonts w:ascii="Times New Roman" w:hAnsi="Times New Roman"/>
              </w:rPr>
              <w:t xml:space="preserve">слуги, при наличии оснований для отказа в предоставлении </w:t>
            </w:r>
            <w:r w:rsidR="005E47C9" w:rsidRPr="00FD1C81">
              <w:rPr>
                <w:rFonts w:ascii="Times New Roman" w:hAnsi="Times New Roman"/>
              </w:rPr>
              <w:t xml:space="preserve">Муниципальной услуги </w:t>
            </w:r>
            <w:r w:rsidR="002E6D37" w:rsidRPr="00FD1C81">
              <w:rPr>
                <w:rFonts w:ascii="Times New Roman" w:hAnsi="Times New Roman"/>
              </w:rPr>
              <w:t xml:space="preserve">подготавливает </w:t>
            </w:r>
            <w:r w:rsidR="003F0CC8" w:rsidRPr="00FD1C81">
              <w:rPr>
                <w:rFonts w:ascii="Times New Roman" w:hAnsi="Times New Roman"/>
              </w:rPr>
              <w:t xml:space="preserve">и подписывает усиленной квалифицированной ЭП </w:t>
            </w:r>
            <w:r w:rsidR="002E6D37" w:rsidRPr="00FD1C81">
              <w:rPr>
                <w:rFonts w:ascii="Times New Roman" w:hAnsi="Times New Roman"/>
              </w:rPr>
              <w:t xml:space="preserve">решение об отказе в предоставлении </w:t>
            </w:r>
            <w:r w:rsidR="005E47C9" w:rsidRPr="00FD1C81">
              <w:rPr>
                <w:rFonts w:ascii="Times New Roman" w:hAnsi="Times New Roman"/>
              </w:rPr>
              <w:t>Муниципальной услуги</w:t>
            </w:r>
            <w:r w:rsidR="002E6D37" w:rsidRPr="00FD1C81">
              <w:rPr>
                <w:rFonts w:ascii="Times New Roman" w:hAnsi="Times New Roman"/>
              </w:rPr>
              <w:t>.</w:t>
            </w:r>
          </w:p>
          <w:p w:rsidR="003F0CC8" w:rsidRPr="00FD1C81" w:rsidRDefault="002E6D37" w:rsidP="00876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При отсутствии оснований для отказа </w:t>
            </w:r>
            <w:r w:rsidR="003F0CC8" w:rsidRPr="00FD1C81">
              <w:rPr>
                <w:rFonts w:ascii="Times New Roman" w:hAnsi="Times New Roman"/>
              </w:rPr>
              <w:t xml:space="preserve">в предоставлении Муниципальной услуги </w:t>
            </w:r>
            <w:r w:rsidRPr="00FD1C81">
              <w:rPr>
                <w:rFonts w:ascii="Times New Roman" w:hAnsi="Times New Roman"/>
              </w:rPr>
              <w:t xml:space="preserve">подготавливает </w:t>
            </w:r>
            <w:r w:rsidR="003F0CC8" w:rsidRPr="00FD1C81">
              <w:rPr>
                <w:rFonts w:ascii="Times New Roman" w:hAnsi="Times New Roman"/>
              </w:rPr>
              <w:t>и подписывает усиленной квалифицированной ЭП решение о предоставлении Муниципальной услуги.</w:t>
            </w:r>
          </w:p>
          <w:p w:rsidR="00C70368" w:rsidRPr="00FD1C81" w:rsidRDefault="009F1D37" w:rsidP="00876A90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является </w:t>
            </w:r>
            <w:r w:rsidR="00C70368" w:rsidRPr="00FD1C81">
              <w:rPr>
                <w:rFonts w:ascii="Times New Roman" w:eastAsia="Times New Roman" w:hAnsi="Times New Roman" w:cs="Times New Roman"/>
              </w:rPr>
              <w:t xml:space="preserve">утверждение и подписание </w:t>
            </w:r>
            <w:r w:rsidRPr="00FD1C81">
              <w:rPr>
                <w:rFonts w:ascii="Times New Roman" w:eastAsia="Times New Roman" w:hAnsi="Times New Roman" w:cs="Times New Roman"/>
              </w:rPr>
              <w:t xml:space="preserve">решения о предоставлении </w:t>
            </w:r>
            <w:r w:rsidR="00C70368" w:rsidRPr="00FD1C81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FD1C81">
              <w:rPr>
                <w:rFonts w:ascii="Times New Roman" w:eastAsia="Times New Roman" w:hAnsi="Times New Roman" w:cs="Times New Roman"/>
              </w:rPr>
              <w:t xml:space="preserve"> услуги или отказа в ее предоставлении. </w:t>
            </w:r>
          </w:p>
          <w:p w:rsidR="002E6D37" w:rsidRPr="00FD1C81" w:rsidRDefault="009F1D37" w:rsidP="00876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1C81">
              <w:rPr>
                <w:rFonts w:ascii="Times New Roman" w:eastAsia="Times New Roman" w:hAnsi="Times New Roman"/>
              </w:rPr>
              <w:t xml:space="preserve">Результат фиксируется в виде решения о предоставлении </w:t>
            </w:r>
            <w:r w:rsidR="00C70368" w:rsidRPr="00FD1C81">
              <w:rPr>
                <w:rFonts w:ascii="Times New Roman" w:eastAsia="Times New Roman" w:hAnsi="Times New Roman"/>
              </w:rPr>
              <w:t>Муниципальной</w:t>
            </w:r>
            <w:r w:rsidRPr="00FD1C81">
              <w:rPr>
                <w:rFonts w:ascii="Times New Roman" w:eastAsia="Times New Roman" w:hAnsi="Times New Roman"/>
              </w:rPr>
              <w:t xml:space="preserve"> услуги или об отказе в ее предоставлении</w:t>
            </w:r>
            <w:r w:rsidR="003F0CC8" w:rsidRPr="00FD1C81">
              <w:rPr>
                <w:rFonts w:ascii="Times New Roman" w:hAnsi="Times New Roman"/>
              </w:rPr>
              <w:t xml:space="preserve"> </w:t>
            </w:r>
            <w:r w:rsidR="00615276" w:rsidRPr="00FD1C81">
              <w:rPr>
                <w:rFonts w:ascii="Times New Roman" w:hAnsi="Times New Roman"/>
              </w:rPr>
              <w:t xml:space="preserve">в ВИС </w:t>
            </w:r>
            <w:r w:rsidR="00DE3718">
              <w:rPr>
                <w:rFonts w:ascii="Times New Roman" w:hAnsi="Times New Roman"/>
              </w:rPr>
              <w:t>Организации</w:t>
            </w:r>
          </w:p>
        </w:tc>
      </w:tr>
    </w:tbl>
    <w:p w:rsidR="002E6D37" w:rsidRPr="00FD1C81" w:rsidRDefault="00F43B3B" w:rsidP="00876A9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  <w:r w:rsidRPr="00FD1C81">
        <w:rPr>
          <w:rFonts w:ascii="Times New Roman" w:hAnsi="Times New Roman"/>
          <w:b/>
          <w:bCs/>
        </w:rPr>
        <w:t>6</w:t>
      </w:r>
      <w:r w:rsidR="002E6D37" w:rsidRPr="00FD1C81">
        <w:rPr>
          <w:rFonts w:ascii="Times New Roman" w:hAnsi="Times New Roman"/>
          <w:b/>
          <w:bCs/>
        </w:rPr>
        <w:t xml:space="preserve">. Выдача результата предоставления </w:t>
      </w:r>
      <w:r w:rsidR="00256CC5" w:rsidRPr="00FD1C81">
        <w:rPr>
          <w:rFonts w:ascii="Times New Roman" w:hAnsi="Times New Roman"/>
          <w:b/>
          <w:bCs/>
        </w:rPr>
        <w:t>Муниципальной у</w:t>
      </w:r>
      <w:r w:rsidR="002E6D37" w:rsidRPr="00FD1C81">
        <w:rPr>
          <w:rFonts w:ascii="Times New Roman" w:hAnsi="Times New Roman"/>
          <w:b/>
          <w:bCs/>
        </w:rPr>
        <w:t>слуги Заявителю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5387"/>
      </w:tblGrid>
      <w:tr w:rsidR="002E6D37" w:rsidRPr="00FD1C81" w:rsidTr="00DE3718">
        <w:trPr>
          <w:tblHeader/>
        </w:trPr>
        <w:tc>
          <w:tcPr>
            <w:tcW w:w="1838" w:type="dxa"/>
            <w:shd w:val="clear" w:color="auto" w:fill="auto"/>
          </w:tcPr>
          <w:p w:rsidR="00DE3718" w:rsidRDefault="002E6D37" w:rsidP="00DE3718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Место выполнения процедуры/</w:t>
            </w:r>
          </w:p>
          <w:p w:rsidR="002E6D37" w:rsidRPr="00FD1C81" w:rsidRDefault="002E6D37" w:rsidP="00DE3718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FD1C81" w:rsidRDefault="002E6D37" w:rsidP="00DE3718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FD1C81" w:rsidRDefault="002E6D37" w:rsidP="00DE3718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FD1C81" w:rsidRDefault="002E6D37" w:rsidP="00DE3718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806" w:type="dxa"/>
          </w:tcPr>
          <w:p w:rsidR="002E6D37" w:rsidRPr="00FD1C81" w:rsidRDefault="002E6D37" w:rsidP="00DE3718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387" w:type="dxa"/>
            <w:shd w:val="clear" w:color="auto" w:fill="auto"/>
          </w:tcPr>
          <w:p w:rsidR="002E6D37" w:rsidRPr="00FD1C81" w:rsidRDefault="002E6D37" w:rsidP="00DE3718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FD1C81">
              <w:rPr>
                <w:rFonts w:ascii="Times New Roman" w:eastAsia="Times New Roman" w:hAnsi="Times New Roman" w:cs="Times New Roman"/>
              </w:rPr>
              <w:br/>
              <w:t xml:space="preserve">сведения о </w:t>
            </w:r>
            <w:r w:rsidR="000D28CB" w:rsidRPr="00FD1C81">
              <w:rPr>
                <w:rFonts w:ascii="Times New Roman" w:eastAsia="Times New Roman" w:hAnsi="Times New Roman" w:cs="Times New Roman"/>
              </w:rPr>
              <w:t>работнике</w:t>
            </w:r>
            <w:r w:rsidRPr="00FD1C81">
              <w:rPr>
                <w:rFonts w:ascii="Times New Roman" w:eastAsia="Times New Roman" w:hAnsi="Times New Roman" w:cs="Times New Roman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D1C81" w:rsidTr="00DE3718">
        <w:tc>
          <w:tcPr>
            <w:tcW w:w="1838" w:type="dxa"/>
            <w:shd w:val="clear" w:color="auto" w:fill="auto"/>
          </w:tcPr>
          <w:p w:rsidR="002E6D37" w:rsidRPr="00FD1C81" w:rsidRDefault="000E4CFA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hAnsi="Times New Roman" w:cs="Times New Roman"/>
              </w:rPr>
              <w:t>ВИС</w:t>
            </w:r>
            <w:r w:rsidR="00FE2522" w:rsidRPr="00FD1C81">
              <w:rPr>
                <w:rFonts w:ascii="Times New Roman" w:eastAsia="Times New Roman" w:hAnsi="Times New Roman" w:cs="Times New Roman"/>
              </w:rPr>
              <w:t xml:space="preserve"> </w:t>
            </w:r>
            <w:r w:rsidR="002E6D37" w:rsidRPr="00FD1C81">
              <w:rPr>
                <w:rFonts w:ascii="Times New Roman" w:eastAsia="Times New Roman" w:hAnsi="Times New Roman" w:cs="Times New Roman"/>
              </w:rPr>
              <w:t>/РПГУ</w:t>
            </w:r>
          </w:p>
        </w:tc>
        <w:tc>
          <w:tcPr>
            <w:tcW w:w="2268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Выдача или направление результата предоставления </w:t>
            </w:r>
            <w:r w:rsidR="0050436D" w:rsidRPr="00FD1C81">
              <w:rPr>
                <w:rFonts w:ascii="Times New Roman" w:eastAsia="Times New Roman" w:hAnsi="Times New Roman" w:cs="Times New Roman"/>
              </w:rPr>
              <w:t xml:space="preserve">Муниципальной </w:t>
            </w:r>
            <w:r w:rsidR="0050436D" w:rsidRPr="00FD1C81">
              <w:rPr>
                <w:rFonts w:ascii="Times New Roman" w:hAnsi="Times New Roman" w:cs="Times New Roman"/>
              </w:rPr>
              <w:t>у</w:t>
            </w:r>
            <w:r w:rsidRPr="00FD1C81">
              <w:rPr>
                <w:rFonts w:ascii="Times New Roman" w:hAnsi="Times New Roman" w:cs="Times New Roman"/>
              </w:rPr>
              <w:t>слуги</w:t>
            </w:r>
            <w:r w:rsidRPr="00FD1C81">
              <w:rPr>
                <w:rFonts w:ascii="Times New Roman" w:eastAsia="Times New Roman" w:hAnsi="Times New Roman" w:cs="Times New Roman"/>
              </w:rPr>
              <w:t xml:space="preserve"> Заявителю</w:t>
            </w:r>
          </w:p>
        </w:tc>
        <w:tc>
          <w:tcPr>
            <w:tcW w:w="1701" w:type="dxa"/>
            <w:shd w:val="clear" w:color="auto" w:fill="auto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1 рабочий день</w:t>
            </w:r>
          </w:p>
        </w:tc>
        <w:tc>
          <w:tcPr>
            <w:tcW w:w="1701" w:type="dxa"/>
          </w:tcPr>
          <w:p w:rsidR="002E6D37" w:rsidRPr="00FD1C81" w:rsidRDefault="002E6D37" w:rsidP="00876A90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5 минут</w:t>
            </w:r>
          </w:p>
        </w:tc>
        <w:tc>
          <w:tcPr>
            <w:tcW w:w="2806" w:type="dxa"/>
          </w:tcPr>
          <w:p w:rsidR="002E6D37" w:rsidRPr="00FD1C81" w:rsidRDefault="002E6D37" w:rsidP="00876A9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387" w:type="dxa"/>
            <w:shd w:val="clear" w:color="auto" w:fill="auto"/>
          </w:tcPr>
          <w:p w:rsidR="00457C7D" w:rsidRPr="00FD1C81" w:rsidRDefault="00C04F47" w:rsidP="00876A90">
            <w:pPr>
              <w:pStyle w:val="ConsPlusNormal"/>
              <w:suppressAutoHyphens/>
              <w:jc w:val="both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t xml:space="preserve">Работник </w:t>
            </w:r>
            <w:r w:rsidR="00DE3718">
              <w:rPr>
                <w:rFonts w:ascii="Times New Roman" w:hAnsi="Times New Roman" w:cs="Times New Roman"/>
              </w:rPr>
              <w:t>Организации</w:t>
            </w:r>
            <w:r w:rsidR="00DE3718" w:rsidRPr="00FD1C81">
              <w:rPr>
                <w:rFonts w:ascii="Times New Roman" w:hAnsi="Times New Roman"/>
              </w:rPr>
              <w:t xml:space="preserve"> </w:t>
            </w:r>
            <w:r w:rsidRPr="00FD1C81">
              <w:rPr>
                <w:rFonts w:ascii="Times New Roman" w:hAnsi="Times New Roman"/>
              </w:rPr>
              <w:t xml:space="preserve">направляет результат предоставления </w:t>
            </w:r>
            <w:r w:rsidR="00457C7D" w:rsidRPr="00FD1C81">
              <w:rPr>
                <w:rFonts w:ascii="Times New Roman" w:hAnsi="Times New Roman"/>
              </w:rPr>
              <w:t>Муниципальной у</w:t>
            </w:r>
            <w:r w:rsidRPr="00FD1C81">
              <w:rPr>
                <w:rFonts w:ascii="Times New Roman" w:hAnsi="Times New Roman"/>
              </w:rPr>
              <w:t>слуги в форме</w:t>
            </w:r>
            <w:r w:rsidR="00457C7D" w:rsidRPr="00FD1C81">
              <w:rPr>
                <w:rFonts w:ascii="Times New Roman" w:hAnsi="Times New Roman"/>
              </w:rPr>
              <w:t xml:space="preserve"> электронного документа</w:t>
            </w:r>
            <w:r w:rsidRPr="00FD1C81">
              <w:rPr>
                <w:rFonts w:ascii="Times New Roman" w:hAnsi="Times New Roman"/>
              </w:rPr>
              <w:t xml:space="preserve">, </w:t>
            </w:r>
            <w:r w:rsidR="00457C7D" w:rsidRPr="00FD1C81">
              <w:rPr>
                <w:rFonts w:ascii="Times New Roman" w:hAnsi="Times New Roman"/>
              </w:rPr>
              <w:t xml:space="preserve">подписанного усиленной квалифицированной </w:t>
            </w:r>
            <w:r w:rsidRPr="00FD1C81">
              <w:rPr>
                <w:rFonts w:ascii="Times New Roman" w:hAnsi="Times New Roman"/>
              </w:rPr>
              <w:t>ЭП</w:t>
            </w:r>
            <w:r w:rsidR="00457C7D" w:rsidRPr="00FD1C81">
              <w:rPr>
                <w:rFonts w:ascii="Times New Roman" w:hAnsi="Times New Roman"/>
              </w:rPr>
              <w:t xml:space="preserve"> работника </w:t>
            </w:r>
            <w:r w:rsidR="00DE3718">
              <w:rPr>
                <w:rFonts w:ascii="Times New Roman" w:hAnsi="Times New Roman" w:cs="Times New Roman"/>
              </w:rPr>
              <w:t>Организации</w:t>
            </w:r>
            <w:r w:rsidR="00457C7D" w:rsidRPr="00FD1C81">
              <w:rPr>
                <w:rFonts w:ascii="Times New Roman" w:hAnsi="Times New Roman"/>
              </w:rPr>
              <w:t>,</w:t>
            </w:r>
            <w:r w:rsidRPr="00FD1C81">
              <w:rPr>
                <w:rFonts w:ascii="Times New Roman" w:hAnsi="Times New Roman"/>
              </w:rPr>
              <w:t xml:space="preserve">  в Личный кабинет </w:t>
            </w:r>
            <w:r w:rsidR="00457C7D" w:rsidRPr="00FD1C81">
              <w:rPr>
                <w:rFonts w:ascii="Times New Roman" w:hAnsi="Times New Roman"/>
              </w:rPr>
              <w:t xml:space="preserve">на </w:t>
            </w:r>
            <w:r w:rsidRPr="00FD1C81">
              <w:rPr>
                <w:rFonts w:ascii="Times New Roman" w:hAnsi="Times New Roman"/>
              </w:rPr>
              <w:t xml:space="preserve">РПГУ. </w:t>
            </w:r>
          </w:p>
          <w:p w:rsidR="00BD063D" w:rsidRPr="00FD1C81" w:rsidRDefault="009F1D37" w:rsidP="00876A90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eastAsia="Times New Roman" w:hAnsi="Times New Roman" w:cs="Times New Roman"/>
              </w:rPr>
              <w:t xml:space="preserve">Заявитель уведомляется о получении результата предоставления </w:t>
            </w:r>
            <w:r w:rsidR="00BD063D" w:rsidRPr="00FD1C81">
              <w:rPr>
                <w:rFonts w:ascii="Times New Roman" w:eastAsia="Times New Roman" w:hAnsi="Times New Roman" w:cs="Times New Roman"/>
              </w:rPr>
              <w:t xml:space="preserve">Муниципальной </w:t>
            </w:r>
            <w:r w:rsidRPr="00FD1C81">
              <w:rPr>
                <w:rFonts w:ascii="Times New Roman" w:eastAsia="Times New Roman" w:hAnsi="Times New Roman" w:cs="Times New Roman"/>
              </w:rPr>
              <w:t xml:space="preserve">услуги в Личном кабинете на РПГУ. </w:t>
            </w:r>
          </w:p>
          <w:p w:rsidR="00BD063D" w:rsidRPr="00FD1C81" w:rsidRDefault="00C04F47" w:rsidP="00876A90">
            <w:pPr>
              <w:pStyle w:val="ConsPlusNormal"/>
              <w:suppressAutoHyphens/>
              <w:jc w:val="both"/>
              <w:rPr>
                <w:rFonts w:ascii="Times New Roman" w:hAnsi="Times New Roman"/>
              </w:rPr>
            </w:pPr>
            <w:r w:rsidRPr="00FD1C81">
              <w:rPr>
                <w:rFonts w:ascii="Times New Roman" w:hAnsi="Times New Roman"/>
              </w:rPr>
              <w:lastRenderedPageBreak/>
              <w:t>Результатом административного действия является</w:t>
            </w:r>
            <w:r w:rsidR="00BD063D" w:rsidRPr="00FD1C81">
              <w:rPr>
                <w:rFonts w:ascii="Times New Roman" w:hAnsi="Times New Roman"/>
              </w:rPr>
              <w:t xml:space="preserve"> уведомление Заявителя о</w:t>
            </w:r>
            <w:r w:rsidRPr="00FD1C81">
              <w:rPr>
                <w:rFonts w:ascii="Times New Roman" w:hAnsi="Times New Roman"/>
              </w:rPr>
              <w:t xml:space="preserve"> получени</w:t>
            </w:r>
            <w:r w:rsidR="00BD063D" w:rsidRPr="00FD1C81">
              <w:rPr>
                <w:rFonts w:ascii="Times New Roman" w:hAnsi="Times New Roman"/>
              </w:rPr>
              <w:t>и</w:t>
            </w:r>
            <w:r w:rsidRPr="00FD1C81">
              <w:rPr>
                <w:rFonts w:ascii="Times New Roman" w:hAnsi="Times New Roman"/>
              </w:rPr>
              <w:t xml:space="preserve"> результата предоставления Муниципальной услуги. </w:t>
            </w:r>
          </w:p>
          <w:p w:rsidR="002E6D37" w:rsidRPr="00FD1C81" w:rsidRDefault="00C04F47" w:rsidP="00876A90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FD1C81">
              <w:rPr>
                <w:rFonts w:ascii="Times New Roman" w:hAnsi="Times New Roman"/>
              </w:rPr>
              <w:t xml:space="preserve">Результат фиксируется в </w:t>
            </w:r>
            <w:r w:rsidR="000E4CFA" w:rsidRPr="00FD1C81">
              <w:rPr>
                <w:rFonts w:ascii="Times New Roman" w:hAnsi="Times New Roman"/>
              </w:rPr>
              <w:t>ВИС</w:t>
            </w:r>
            <w:r w:rsidR="00BD063D" w:rsidRPr="00FD1C81">
              <w:rPr>
                <w:rFonts w:ascii="Times New Roman" w:hAnsi="Times New Roman" w:cs="Times New Roman"/>
              </w:rPr>
              <w:t xml:space="preserve"> </w:t>
            </w:r>
            <w:r w:rsidR="00DE3718">
              <w:rPr>
                <w:rFonts w:ascii="Times New Roman" w:hAnsi="Times New Roman" w:cs="Times New Roman"/>
              </w:rPr>
              <w:t>Организации</w:t>
            </w:r>
            <w:r w:rsidR="00BD063D" w:rsidRPr="00FD1C81">
              <w:rPr>
                <w:rFonts w:ascii="Times New Roman" w:hAnsi="Times New Roman" w:cs="Times New Roman"/>
              </w:rPr>
              <w:t>, Личном кабинете на РПГУ</w:t>
            </w:r>
          </w:p>
        </w:tc>
      </w:tr>
    </w:tbl>
    <w:p w:rsidR="00FF5FC0" w:rsidRDefault="00FF5FC0" w:rsidP="00876A90">
      <w:pPr>
        <w:pStyle w:val="affff9"/>
        <w:spacing w:after="0"/>
        <w:jc w:val="left"/>
        <w:rPr>
          <w:iCs w:val="0"/>
          <w:szCs w:val="24"/>
        </w:rPr>
      </w:pPr>
      <w:bookmarkStart w:id="361" w:name="_Toc437973308"/>
      <w:bookmarkStart w:id="362" w:name="_Toc438110050"/>
      <w:bookmarkStart w:id="363" w:name="_Toc438376262"/>
      <w:bookmarkStart w:id="364" w:name="_Ref437966553"/>
      <w:bookmarkEnd w:id="361"/>
      <w:bookmarkEnd w:id="362"/>
      <w:bookmarkEnd w:id="363"/>
      <w:bookmarkEnd w:id="364"/>
    </w:p>
    <w:p w:rsidR="00DE3718" w:rsidRDefault="00DE3718" w:rsidP="00793942">
      <w:pPr>
        <w:pStyle w:val="2-"/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3718" w:rsidRDefault="00DE3718" w:rsidP="00DE3718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27A43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ачальник Управления образования</w:t>
      </w:r>
    </w:p>
    <w:p w:rsidR="00DE3718" w:rsidRPr="00EC4C4E" w:rsidRDefault="00DE3718" w:rsidP="00793942">
      <w:pPr>
        <w:pStyle w:val="2-"/>
        <w:jc w:val="left"/>
      </w:pPr>
      <w:bookmarkStart w:id="365" w:name="_GoBack"/>
      <w:bookmarkEnd w:id="365"/>
      <w:r w:rsidRPr="00EC4C4E">
        <w:t>____________________ И.Б. Лазарева</w:t>
      </w:r>
    </w:p>
    <w:sectPr w:rsidR="00DE3718" w:rsidRPr="00EC4C4E" w:rsidSect="00621C8B">
      <w:headerReference w:type="default" r:id="rId23"/>
      <w:footerReference w:type="default" r:id="rId24"/>
      <w:pgSz w:w="16838" w:h="11906" w:orient="landscape" w:code="9"/>
      <w:pgMar w:top="1134" w:right="709" w:bottom="707" w:left="851" w:header="720" w:footer="720" w:gutter="0"/>
      <w:cols w:space="720"/>
      <w:noEndnote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6B53F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66D" w:rsidRDefault="0001366D" w:rsidP="005F1EAE">
      <w:pPr>
        <w:spacing w:after="0" w:line="240" w:lineRule="auto"/>
      </w:pPr>
      <w:r>
        <w:separator/>
      </w:r>
    </w:p>
  </w:endnote>
  <w:endnote w:type="continuationSeparator" w:id="0">
    <w:p w:rsidR="0001366D" w:rsidRDefault="0001366D" w:rsidP="005F1EAE">
      <w:pPr>
        <w:spacing w:after="0" w:line="240" w:lineRule="auto"/>
      </w:pPr>
      <w:r>
        <w:continuationSeparator/>
      </w:r>
    </w:p>
  </w:endnote>
  <w:endnote w:type="continuationNotice" w:id="1">
    <w:p w:rsidR="0001366D" w:rsidRDefault="000136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DD" w:rsidRDefault="000F6CDD" w:rsidP="00461595">
    <w:pPr>
      <w:pStyle w:val="a9"/>
      <w:jc w:val="center"/>
    </w:pPr>
  </w:p>
  <w:p w:rsidR="000F6CDD" w:rsidRDefault="000F6CD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DD" w:rsidRDefault="000F6CDD" w:rsidP="00A55FBB">
    <w:pPr>
      <w:pStyle w:val="a9"/>
      <w:framePr w:wrap="none" w:vAnchor="text" w:hAnchor="margin" w:xAlign="right" w:y="1"/>
      <w:rPr>
        <w:rStyle w:val="af5"/>
      </w:rPr>
    </w:pPr>
  </w:p>
  <w:p w:rsidR="000F6CDD" w:rsidRPr="00FF3AC8" w:rsidRDefault="000F6CDD" w:rsidP="00113C60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DD" w:rsidRDefault="000F6CDD" w:rsidP="00A55FBB">
    <w:pPr>
      <w:pStyle w:val="a9"/>
      <w:framePr w:wrap="none" w:vAnchor="text" w:hAnchor="margin" w:xAlign="right" w:y="1"/>
      <w:rPr>
        <w:rStyle w:val="af5"/>
      </w:rPr>
    </w:pPr>
  </w:p>
  <w:p w:rsidR="000F6CDD" w:rsidRPr="00FF3AC8" w:rsidRDefault="000F6CDD" w:rsidP="00113C6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66D" w:rsidRDefault="0001366D" w:rsidP="005F1EAE">
      <w:pPr>
        <w:spacing w:after="0" w:line="240" w:lineRule="auto"/>
      </w:pPr>
      <w:r>
        <w:separator/>
      </w:r>
    </w:p>
  </w:footnote>
  <w:footnote w:type="continuationSeparator" w:id="0">
    <w:p w:rsidR="0001366D" w:rsidRDefault="0001366D" w:rsidP="005F1EAE">
      <w:pPr>
        <w:spacing w:after="0" w:line="240" w:lineRule="auto"/>
      </w:pPr>
      <w:r>
        <w:continuationSeparator/>
      </w:r>
    </w:p>
  </w:footnote>
  <w:footnote w:type="continuationNotice" w:id="1">
    <w:p w:rsidR="0001366D" w:rsidRDefault="000136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  <w:szCs w:val="24"/>
      </w:rPr>
      <w:id w:val="694347217"/>
      <w:docPartObj>
        <w:docPartGallery w:val="Page Numbers (Top of Page)"/>
        <w:docPartUnique/>
      </w:docPartObj>
    </w:sdtPr>
    <w:sdtContent>
      <w:p w:rsidR="000F6CDD" w:rsidRPr="00641954" w:rsidRDefault="000F6CDD">
        <w:pPr>
          <w:pStyle w:val="a7"/>
          <w:jc w:val="center"/>
          <w:rPr>
            <w:rFonts w:ascii="Arial" w:hAnsi="Arial" w:cs="Arial"/>
            <w:sz w:val="24"/>
            <w:szCs w:val="24"/>
          </w:rPr>
        </w:pPr>
        <w:r w:rsidRPr="00641954">
          <w:rPr>
            <w:rFonts w:ascii="Arial" w:hAnsi="Arial" w:cs="Arial"/>
            <w:sz w:val="24"/>
            <w:szCs w:val="24"/>
          </w:rPr>
          <w:fldChar w:fldCharType="begin"/>
        </w:r>
        <w:r w:rsidRPr="00641954">
          <w:rPr>
            <w:rFonts w:ascii="Arial" w:hAnsi="Arial" w:cs="Arial"/>
            <w:sz w:val="24"/>
            <w:szCs w:val="24"/>
          </w:rPr>
          <w:instrText>PAGE   \* MERGEFORMAT</w:instrText>
        </w:r>
        <w:r w:rsidRPr="00641954">
          <w:rPr>
            <w:rFonts w:ascii="Arial" w:hAnsi="Arial" w:cs="Arial"/>
            <w:sz w:val="24"/>
            <w:szCs w:val="24"/>
          </w:rPr>
          <w:fldChar w:fldCharType="separate"/>
        </w:r>
        <w:r w:rsidR="00793942">
          <w:rPr>
            <w:rFonts w:ascii="Arial" w:hAnsi="Arial" w:cs="Arial"/>
            <w:noProof/>
            <w:sz w:val="24"/>
            <w:szCs w:val="24"/>
          </w:rPr>
          <w:t>35</w:t>
        </w:r>
        <w:r w:rsidRPr="00641954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:rsidR="000F6CDD" w:rsidRDefault="000F6CD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01136"/>
      <w:docPartObj>
        <w:docPartGallery w:val="Page Numbers (Top of Page)"/>
        <w:docPartUnique/>
      </w:docPartObj>
    </w:sdtPr>
    <w:sdtContent>
      <w:p w:rsidR="000F6CDD" w:rsidRDefault="000F6CD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942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:rsidR="000F6CDD" w:rsidRPr="00E57E03" w:rsidRDefault="000F6CDD" w:rsidP="00AE0B4B">
    <w:pPr>
      <w:pStyle w:val="a7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DD" w:rsidRDefault="000F6CD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93942">
      <w:rPr>
        <w:noProof/>
      </w:rPr>
      <w:t>57</w:t>
    </w:r>
    <w:r>
      <w:rPr>
        <w:noProof/>
      </w:rPr>
      <w:fldChar w:fldCharType="end"/>
    </w:r>
  </w:p>
  <w:p w:rsidR="000F6CDD" w:rsidRPr="00E57E03" w:rsidRDefault="000F6CDD" w:rsidP="00AE0B4B">
    <w:pPr>
      <w:pStyle w:val="a7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3">
    <w:nsid w:val="0000000C"/>
    <w:multiLevelType w:val="multilevel"/>
    <w:tmpl w:val="4ED49758"/>
    <w:name w:val="WW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80" w:hanging="360"/>
      </w:pPr>
      <w:rPr>
        <w:rFonts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00" w:hanging="1440"/>
      </w:pPr>
      <w:rPr>
        <w:rFonts w:cs="Times New Roman"/>
      </w:rPr>
    </w:lvl>
  </w:abstractNum>
  <w:abstractNum w:abstractNumId="4">
    <w:nsid w:val="0000000D"/>
    <w:multiLevelType w:val="multilevel"/>
    <w:tmpl w:val="BE84614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5">
    <w:nsid w:val="0000000E"/>
    <w:multiLevelType w:val="multilevel"/>
    <w:tmpl w:val="E4981BD6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6">
    <w:nsid w:val="0000000F"/>
    <w:multiLevelType w:val="multilevel"/>
    <w:tmpl w:val="6262D02E"/>
    <w:name w:val="WWNum14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7">
    <w:nsid w:val="0000001A"/>
    <w:multiLevelType w:val="multilevel"/>
    <w:tmpl w:val="A0102A1A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8">
    <w:nsid w:val="0000001D"/>
    <w:multiLevelType w:val="multilevel"/>
    <w:tmpl w:val="4A24C958"/>
    <w:name w:val="WWNum2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69" w:hanging="360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9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6907501"/>
    <w:multiLevelType w:val="hybridMultilevel"/>
    <w:tmpl w:val="2D5CAF78"/>
    <w:lvl w:ilvl="0" w:tplc="021EB956">
      <w:start w:val="1"/>
      <w:numFmt w:val="upperRoman"/>
      <w:pStyle w:val="1-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2">
    <w:nsid w:val="0CB81CC4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0DA352F5"/>
    <w:multiLevelType w:val="hybridMultilevel"/>
    <w:tmpl w:val="0F28D56C"/>
    <w:lvl w:ilvl="0" w:tplc="84D67FC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0135AF5"/>
    <w:multiLevelType w:val="hybridMultilevel"/>
    <w:tmpl w:val="D136AE1E"/>
    <w:lvl w:ilvl="0" w:tplc="3C501D00">
      <w:start w:val="1"/>
      <w:numFmt w:val="decimal"/>
      <w:lvlText w:val="%1."/>
      <w:lvlJc w:val="left"/>
      <w:pPr>
        <w:ind w:left="121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421AAC"/>
    <w:multiLevelType w:val="multilevel"/>
    <w:tmpl w:val="94D8CF4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ADD5527"/>
    <w:multiLevelType w:val="hybridMultilevel"/>
    <w:tmpl w:val="DBCCA0A8"/>
    <w:lvl w:ilvl="0" w:tplc="9DCC4426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>
    <w:nsid w:val="1B7E5A54"/>
    <w:multiLevelType w:val="multilevel"/>
    <w:tmpl w:val="63FAF53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>
    <w:nsid w:val="2099560F"/>
    <w:multiLevelType w:val="multilevel"/>
    <w:tmpl w:val="AAD4F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24464F10"/>
    <w:multiLevelType w:val="multilevel"/>
    <w:tmpl w:val="A14A43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26943A87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24">
    <w:nsid w:val="28C246EB"/>
    <w:multiLevelType w:val="multilevel"/>
    <w:tmpl w:val="EAD2FCF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2CBD7A42"/>
    <w:multiLevelType w:val="multilevel"/>
    <w:tmpl w:val="0000000F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26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7">
    <w:nsid w:val="35CD41CD"/>
    <w:multiLevelType w:val="multilevel"/>
    <w:tmpl w:val="2B1638E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8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2B76AF"/>
    <w:multiLevelType w:val="hybridMultilevel"/>
    <w:tmpl w:val="8BA80CDC"/>
    <w:lvl w:ilvl="0" w:tplc="683AD0B0">
      <w:start w:val="1"/>
      <w:numFmt w:val="decimal"/>
      <w:lvlText w:val="%1."/>
      <w:lvlJc w:val="left"/>
      <w:pPr>
        <w:ind w:left="226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B6562C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31">
    <w:nsid w:val="3F0F6B5B"/>
    <w:multiLevelType w:val="multilevel"/>
    <w:tmpl w:val="C262DE08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2">
    <w:nsid w:val="42C70061"/>
    <w:multiLevelType w:val="hybridMultilevel"/>
    <w:tmpl w:val="17DE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45CD0184"/>
    <w:multiLevelType w:val="hybridMultilevel"/>
    <w:tmpl w:val="AB5C5F7E"/>
    <w:lvl w:ilvl="0" w:tplc="62467C2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78A4626"/>
    <w:multiLevelType w:val="hybridMultilevel"/>
    <w:tmpl w:val="D966A4C2"/>
    <w:lvl w:ilvl="0" w:tplc="26200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AC52E43"/>
    <w:multiLevelType w:val="hybridMultilevel"/>
    <w:tmpl w:val="454035EE"/>
    <w:lvl w:ilvl="0" w:tplc="B7607AF0">
      <w:start w:val="1"/>
      <w:numFmt w:val="decimal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4DDD6133"/>
    <w:multiLevelType w:val="multilevel"/>
    <w:tmpl w:val="80CA481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8">
    <w:nsid w:val="54911589"/>
    <w:multiLevelType w:val="hybridMultilevel"/>
    <w:tmpl w:val="D452F414"/>
    <w:lvl w:ilvl="0" w:tplc="AE2424CA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9">
    <w:nsid w:val="59B6536C"/>
    <w:multiLevelType w:val="hybridMultilevel"/>
    <w:tmpl w:val="AD005C68"/>
    <w:lvl w:ilvl="0" w:tplc="2096759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>
    <w:nsid w:val="5A9269F8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41">
    <w:nsid w:val="5B6F0B00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2">
    <w:nsid w:val="5BE23ABF"/>
    <w:multiLevelType w:val="multilevel"/>
    <w:tmpl w:val="13F86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5D8179A4"/>
    <w:multiLevelType w:val="multilevel"/>
    <w:tmpl w:val="CD408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4">
    <w:nsid w:val="6637094C"/>
    <w:multiLevelType w:val="multilevel"/>
    <w:tmpl w:val="C96A5C8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Times New Roman" w:hint="default"/>
        <w:b/>
      </w:rPr>
    </w:lvl>
  </w:abstractNum>
  <w:abstractNum w:abstractNumId="45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1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6">
    <w:nsid w:val="706355A4"/>
    <w:multiLevelType w:val="hybridMultilevel"/>
    <w:tmpl w:val="26FA9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F756AF"/>
    <w:multiLevelType w:val="multilevel"/>
    <w:tmpl w:val="7716155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92" w:hanging="1800"/>
      </w:pPr>
      <w:rPr>
        <w:rFonts w:hint="default"/>
      </w:rPr>
    </w:lvl>
  </w:abstractNum>
  <w:abstractNum w:abstractNumId="48">
    <w:nsid w:val="7D823ACE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num w:numId="1">
    <w:abstractNumId w:val="37"/>
  </w:num>
  <w:num w:numId="2">
    <w:abstractNumId w:val="36"/>
  </w:num>
  <w:num w:numId="3">
    <w:abstractNumId w:val="28"/>
  </w:num>
  <w:num w:numId="4">
    <w:abstractNumId w:val="33"/>
  </w:num>
  <w:num w:numId="5">
    <w:abstractNumId w:val="9"/>
  </w:num>
  <w:num w:numId="6">
    <w:abstractNumId w:val="15"/>
  </w:num>
  <w:num w:numId="7">
    <w:abstractNumId w:val="45"/>
  </w:num>
  <w:num w:numId="8">
    <w:abstractNumId w:val="10"/>
  </w:num>
  <w:num w:numId="9">
    <w:abstractNumId w:val="11"/>
  </w:num>
  <w:num w:numId="10">
    <w:abstractNumId w:val="26"/>
  </w:num>
  <w:num w:numId="11">
    <w:abstractNumId w:val="22"/>
  </w:num>
  <w:num w:numId="12">
    <w:abstractNumId w:val="21"/>
  </w:num>
  <w:num w:numId="13">
    <w:abstractNumId w:val="24"/>
  </w:num>
  <w:num w:numId="14">
    <w:abstractNumId w:val="27"/>
  </w:num>
  <w:num w:numId="15">
    <w:abstractNumId w:val="47"/>
  </w:num>
  <w:num w:numId="16">
    <w:abstractNumId w:val="20"/>
  </w:num>
  <w:num w:numId="17">
    <w:abstractNumId w:val="0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42"/>
  </w:num>
  <w:num w:numId="25">
    <w:abstractNumId w:val="41"/>
  </w:num>
  <w:num w:numId="26">
    <w:abstractNumId w:val="40"/>
  </w:num>
  <w:num w:numId="27">
    <w:abstractNumId w:val="48"/>
  </w:num>
  <w:num w:numId="28">
    <w:abstractNumId w:val="25"/>
  </w:num>
  <w:num w:numId="29">
    <w:abstractNumId w:val="12"/>
  </w:num>
  <w:num w:numId="30">
    <w:abstractNumId w:val="30"/>
  </w:num>
  <w:num w:numId="31">
    <w:abstractNumId w:val="23"/>
  </w:num>
  <w:num w:numId="32">
    <w:abstractNumId w:val="19"/>
  </w:num>
  <w:num w:numId="33">
    <w:abstractNumId w:val="13"/>
  </w:num>
  <w:num w:numId="34">
    <w:abstractNumId w:val="46"/>
  </w:num>
  <w:num w:numId="35">
    <w:abstractNumId w:val="14"/>
  </w:num>
  <w:num w:numId="36">
    <w:abstractNumId w:val="29"/>
  </w:num>
  <w:num w:numId="37">
    <w:abstractNumId w:val="39"/>
  </w:num>
  <w:num w:numId="38">
    <w:abstractNumId w:val="34"/>
  </w:num>
  <w:num w:numId="39">
    <w:abstractNumId w:val="38"/>
  </w:num>
  <w:num w:numId="40">
    <w:abstractNumId w:val="32"/>
  </w:num>
  <w:num w:numId="41">
    <w:abstractNumId w:val="17"/>
  </w:num>
  <w:num w:numId="42">
    <w:abstractNumId w:val="35"/>
  </w:num>
  <w:num w:numId="43">
    <w:abstractNumId w:val="33"/>
  </w:num>
  <w:num w:numId="44">
    <w:abstractNumId w:val="18"/>
  </w:num>
  <w:num w:numId="45">
    <w:abstractNumId w:val="43"/>
  </w:num>
  <w:num w:numId="46">
    <w:abstractNumId w:val="44"/>
  </w:num>
  <w:num w:numId="47">
    <w:abstractNumId w:val="37"/>
  </w:num>
  <w:num w:numId="48">
    <w:abstractNumId w:val="16"/>
  </w:num>
  <w:num w:numId="49">
    <w:abstractNumId w:val="37"/>
  </w:num>
  <w:num w:numId="50">
    <w:abstractNumId w:val="31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 Windows">
    <w15:presenceInfo w15:providerId="None" w15:userId="Пользователь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D5"/>
    <w:rsid w:val="00000E91"/>
    <w:rsid w:val="00001111"/>
    <w:rsid w:val="00001B26"/>
    <w:rsid w:val="00001B2D"/>
    <w:rsid w:val="00002444"/>
    <w:rsid w:val="00003247"/>
    <w:rsid w:val="00003402"/>
    <w:rsid w:val="0000343C"/>
    <w:rsid w:val="000036AD"/>
    <w:rsid w:val="0000432D"/>
    <w:rsid w:val="00005920"/>
    <w:rsid w:val="00005B8B"/>
    <w:rsid w:val="0000606C"/>
    <w:rsid w:val="00006428"/>
    <w:rsid w:val="000069C7"/>
    <w:rsid w:val="0000756E"/>
    <w:rsid w:val="00007662"/>
    <w:rsid w:val="00007A89"/>
    <w:rsid w:val="000100EC"/>
    <w:rsid w:val="00010B39"/>
    <w:rsid w:val="0001143D"/>
    <w:rsid w:val="0001156C"/>
    <w:rsid w:val="000127DC"/>
    <w:rsid w:val="0001320E"/>
    <w:rsid w:val="0001360F"/>
    <w:rsid w:val="0001366D"/>
    <w:rsid w:val="00013C4A"/>
    <w:rsid w:val="00014288"/>
    <w:rsid w:val="00014530"/>
    <w:rsid w:val="00015700"/>
    <w:rsid w:val="00015F5C"/>
    <w:rsid w:val="00016731"/>
    <w:rsid w:val="00016830"/>
    <w:rsid w:val="00016B26"/>
    <w:rsid w:val="00017550"/>
    <w:rsid w:val="000175FD"/>
    <w:rsid w:val="0001790A"/>
    <w:rsid w:val="0002096A"/>
    <w:rsid w:val="00021299"/>
    <w:rsid w:val="0002175D"/>
    <w:rsid w:val="00021F5E"/>
    <w:rsid w:val="00022983"/>
    <w:rsid w:val="00022F4A"/>
    <w:rsid w:val="00023166"/>
    <w:rsid w:val="000237BA"/>
    <w:rsid w:val="00023D9E"/>
    <w:rsid w:val="00024478"/>
    <w:rsid w:val="00024C3F"/>
    <w:rsid w:val="00024C5C"/>
    <w:rsid w:val="00024D45"/>
    <w:rsid w:val="00025364"/>
    <w:rsid w:val="00025741"/>
    <w:rsid w:val="000257EB"/>
    <w:rsid w:val="00025866"/>
    <w:rsid w:val="00025C85"/>
    <w:rsid w:val="00026359"/>
    <w:rsid w:val="000267E7"/>
    <w:rsid w:val="00026A3C"/>
    <w:rsid w:val="000271B5"/>
    <w:rsid w:val="00027F65"/>
    <w:rsid w:val="000301D7"/>
    <w:rsid w:val="00030247"/>
    <w:rsid w:val="00030733"/>
    <w:rsid w:val="0003098F"/>
    <w:rsid w:val="00030BDD"/>
    <w:rsid w:val="00030EBE"/>
    <w:rsid w:val="000311F2"/>
    <w:rsid w:val="00031539"/>
    <w:rsid w:val="000317B9"/>
    <w:rsid w:val="00031827"/>
    <w:rsid w:val="00031A4D"/>
    <w:rsid w:val="00031B8B"/>
    <w:rsid w:val="00031BBC"/>
    <w:rsid w:val="00031D63"/>
    <w:rsid w:val="00031F20"/>
    <w:rsid w:val="00032FCC"/>
    <w:rsid w:val="00034599"/>
    <w:rsid w:val="00034AC6"/>
    <w:rsid w:val="00035A8D"/>
    <w:rsid w:val="00035C09"/>
    <w:rsid w:val="00035E33"/>
    <w:rsid w:val="00035EFB"/>
    <w:rsid w:val="00036317"/>
    <w:rsid w:val="00036393"/>
    <w:rsid w:val="000363A9"/>
    <w:rsid w:val="00036426"/>
    <w:rsid w:val="00036698"/>
    <w:rsid w:val="0003676E"/>
    <w:rsid w:val="00036C4B"/>
    <w:rsid w:val="00036C5E"/>
    <w:rsid w:val="00036EDD"/>
    <w:rsid w:val="0003714F"/>
    <w:rsid w:val="00037170"/>
    <w:rsid w:val="00037497"/>
    <w:rsid w:val="000376E9"/>
    <w:rsid w:val="00040E75"/>
    <w:rsid w:val="00041073"/>
    <w:rsid w:val="00041687"/>
    <w:rsid w:val="000419D0"/>
    <w:rsid w:val="00041B26"/>
    <w:rsid w:val="00041F59"/>
    <w:rsid w:val="00042030"/>
    <w:rsid w:val="00042758"/>
    <w:rsid w:val="0004299F"/>
    <w:rsid w:val="00042B6A"/>
    <w:rsid w:val="00042DA9"/>
    <w:rsid w:val="00042FF2"/>
    <w:rsid w:val="00043190"/>
    <w:rsid w:val="00043634"/>
    <w:rsid w:val="000436F4"/>
    <w:rsid w:val="00044036"/>
    <w:rsid w:val="00044615"/>
    <w:rsid w:val="00044B5C"/>
    <w:rsid w:val="000454BB"/>
    <w:rsid w:val="00045E18"/>
    <w:rsid w:val="00046008"/>
    <w:rsid w:val="00046023"/>
    <w:rsid w:val="0004631C"/>
    <w:rsid w:val="00046DCD"/>
    <w:rsid w:val="00047855"/>
    <w:rsid w:val="000500AE"/>
    <w:rsid w:val="000503A5"/>
    <w:rsid w:val="00050F9B"/>
    <w:rsid w:val="00051243"/>
    <w:rsid w:val="00052042"/>
    <w:rsid w:val="000523F5"/>
    <w:rsid w:val="00052756"/>
    <w:rsid w:val="00052B6D"/>
    <w:rsid w:val="00052F58"/>
    <w:rsid w:val="000536B0"/>
    <w:rsid w:val="00053926"/>
    <w:rsid w:val="00054073"/>
    <w:rsid w:val="0005411A"/>
    <w:rsid w:val="000541B9"/>
    <w:rsid w:val="00054569"/>
    <w:rsid w:val="0005595B"/>
    <w:rsid w:val="00055D37"/>
    <w:rsid w:val="00055DC6"/>
    <w:rsid w:val="000568F6"/>
    <w:rsid w:val="00056CF9"/>
    <w:rsid w:val="000570F3"/>
    <w:rsid w:val="000574F6"/>
    <w:rsid w:val="000601B2"/>
    <w:rsid w:val="00060208"/>
    <w:rsid w:val="00060BAE"/>
    <w:rsid w:val="00060CF8"/>
    <w:rsid w:val="000616A4"/>
    <w:rsid w:val="00062113"/>
    <w:rsid w:val="000629B5"/>
    <w:rsid w:val="00062B9C"/>
    <w:rsid w:val="00062E4C"/>
    <w:rsid w:val="00063388"/>
    <w:rsid w:val="00063921"/>
    <w:rsid w:val="00063D31"/>
    <w:rsid w:val="000648C2"/>
    <w:rsid w:val="000649D7"/>
    <w:rsid w:val="00064CB8"/>
    <w:rsid w:val="00064D5F"/>
    <w:rsid w:val="000650FD"/>
    <w:rsid w:val="000656F2"/>
    <w:rsid w:val="00065FB6"/>
    <w:rsid w:val="000661D8"/>
    <w:rsid w:val="000677C6"/>
    <w:rsid w:val="00067B80"/>
    <w:rsid w:val="000704B1"/>
    <w:rsid w:val="0007068C"/>
    <w:rsid w:val="00070901"/>
    <w:rsid w:val="00071450"/>
    <w:rsid w:val="00071AA4"/>
    <w:rsid w:val="0007224D"/>
    <w:rsid w:val="00073707"/>
    <w:rsid w:val="00073D85"/>
    <w:rsid w:val="00073F7E"/>
    <w:rsid w:val="00074487"/>
    <w:rsid w:val="000748DB"/>
    <w:rsid w:val="000749D4"/>
    <w:rsid w:val="00074C9B"/>
    <w:rsid w:val="0007530A"/>
    <w:rsid w:val="00075E5A"/>
    <w:rsid w:val="00075F69"/>
    <w:rsid w:val="0007606F"/>
    <w:rsid w:val="00077570"/>
    <w:rsid w:val="000778CC"/>
    <w:rsid w:val="00077B2C"/>
    <w:rsid w:val="00077C9C"/>
    <w:rsid w:val="00080EDD"/>
    <w:rsid w:val="00080F3F"/>
    <w:rsid w:val="00080FE1"/>
    <w:rsid w:val="000811F8"/>
    <w:rsid w:val="0008171D"/>
    <w:rsid w:val="00081D16"/>
    <w:rsid w:val="00081E22"/>
    <w:rsid w:val="00082025"/>
    <w:rsid w:val="000820C0"/>
    <w:rsid w:val="0008258F"/>
    <w:rsid w:val="00082FAC"/>
    <w:rsid w:val="000831C9"/>
    <w:rsid w:val="000831F6"/>
    <w:rsid w:val="00083CB2"/>
    <w:rsid w:val="00083D21"/>
    <w:rsid w:val="00084018"/>
    <w:rsid w:val="00084449"/>
    <w:rsid w:val="0008497A"/>
    <w:rsid w:val="00084A45"/>
    <w:rsid w:val="00084BAD"/>
    <w:rsid w:val="000862A3"/>
    <w:rsid w:val="000865FE"/>
    <w:rsid w:val="00086882"/>
    <w:rsid w:val="00086AD9"/>
    <w:rsid w:val="00087036"/>
    <w:rsid w:val="000875E6"/>
    <w:rsid w:val="00087C7D"/>
    <w:rsid w:val="00090288"/>
    <w:rsid w:val="000905B9"/>
    <w:rsid w:val="00090A4F"/>
    <w:rsid w:val="00090DA7"/>
    <w:rsid w:val="00090E4B"/>
    <w:rsid w:val="00090E50"/>
    <w:rsid w:val="000910F4"/>
    <w:rsid w:val="00091347"/>
    <w:rsid w:val="00091375"/>
    <w:rsid w:val="00091F66"/>
    <w:rsid w:val="00092048"/>
    <w:rsid w:val="000923B8"/>
    <w:rsid w:val="00093FB9"/>
    <w:rsid w:val="0009404F"/>
    <w:rsid w:val="00094655"/>
    <w:rsid w:val="00094824"/>
    <w:rsid w:val="00095102"/>
    <w:rsid w:val="00095C99"/>
    <w:rsid w:val="0009610C"/>
    <w:rsid w:val="00097741"/>
    <w:rsid w:val="00097976"/>
    <w:rsid w:val="00097AED"/>
    <w:rsid w:val="000A0DAB"/>
    <w:rsid w:val="000A17DB"/>
    <w:rsid w:val="000A1C23"/>
    <w:rsid w:val="000A20C4"/>
    <w:rsid w:val="000A2572"/>
    <w:rsid w:val="000A334A"/>
    <w:rsid w:val="000A45EA"/>
    <w:rsid w:val="000A47F4"/>
    <w:rsid w:val="000A4EC9"/>
    <w:rsid w:val="000A513D"/>
    <w:rsid w:val="000A5830"/>
    <w:rsid w:val="000A6090"/>
    <w:rsid w:val="000A6883"/>
    <w:rsid w:val="000A742B"/>
    <w:rsid w:val="000B023A"/>
    <w:rsid w:val="000B0735"/>
    <w:rsid w:val="000B1D19"/>
    <w:rsid w:val="000B293B"/>
    <w:rsid w:val="000B2A1A"/>
    <w:rsid w:val="000B2A6B"/>
    <w:rsid w:val="000B2B4A"/>
    <w:rsid w:val="000B2CA4"/>
    <w:rsid w:val="000B3A12"/>
    <w:rsid w:val="000B3BF9"/>
    <w:rsid w:val="000B489E"/>
    <w:rsid w:val="000B48ED"/>
    <w:rsid w:val="000B4BDD"/>
    <w:rsid w:val="000B4CC7"/>
    <w:rsid w:val="000B5563"/>
    <w:rsid w:val="000B59B1"/>
    <w:rsid w:val="000B5AA9"/>
    <w:rsid w:val="000B6F3B"/>
    <w:rsid w:val="000B72D7"/>
    <w:rsid w:val="000B76E9"/>
    <w:rsid w:val="000B7A16"/>
    <w:rsid w:val="000B7B76"/>
    <w:rsid w:val="000B7F3E"/>
    <w:rsid w:val="000C042C"/>
    <w:rsid w:val="000C0D91"/>
    <w:rsid w:val="000C0E61"/>
    <w:rsid w:val="000C10D6"/>
    <w:rsid w:val="000C176A"/>
    <w:rsid w:val="000C1B0B"/>
    <w:rsid w:val="000C2791"/>
    <w:rsid w:val="000C2811"/>
    <w:rsid w:val="000C2D63"/>
    <w:rsid w:val="000C34C4"/>
    <w:rsid w:val="000C364D"/>
    <w:rsid w:val="000C38A9"/>
    <w:rsid w:val="000C3ABC"/>
    <w:rsid w:val="000C3C16"/>
    <w:rsid w:val="000C4215"/>
    <w:rsid w:val="000C42B8"/>
    <w:rsid w:val="000C4404"/>
    <w:rsid w:val="000C4656"/>
    <w:rsid w:val="000C469D"/>
    <w:rsid w:val="000C4855"/>
    <w:rsid w:val="000C553C"/>
    <w:rsid w:val="000C56D6"/>
    <w:rsid w:val="000C5A9E"/>
    <w:rsid w:val="000C5AC3"/>
    <w:rsid w:val="000C5E8A"/>
    <w:rsid w:val="000C618F"/>
    <w:rsid w:val="000C66DB"/>
    <w:rsid w:val="000C6BB0"/>
    <w:rsid w:val="000C7432"/>
    <w:rsid w:val="000D0234"/>
    <w:rsid w:val="000D04F1"/>
    <w:rsid w:val="000D05E6"/>
    <w:rsid w:val="000D0713"/>
    <w:rsid w:val="000D0EBC"/>
    <w:rsid w:val="000D11F2"/>
    <w:rsid w:val="000D1386"/>
    <w:rsid w:val="000D18CE"/>
    <w:rsid w:val="000D28CB"/>
    <w:rsid w:val="000D2A09"/>
    <w:rsid w:val="000D2AF9"/>
    <w:rsid w:val="000D2B66"/>
    <w:rsid w:val="000D6034"/>
    <w:rsid w:val="000D6DB0"/>
    <w:rsid w:val="000D732A"/>
    <w:rsid w:val="000D7705"/>
    <w:rsid w:val="000D78D0"/>
    <w:rsid w:val="000D7DB7"/>
    <w:rsid w:val="000E0234"/>
    <w:rsid w:val="000E065F"/>
    <w:rsid w:val="000E0898"/>
    <w:rsid w:val="000E1BEF"/>
    <w:rsid w:val="000E2220"/>
    <w:rsid w:val="000E2EB6"/>
    <w:rsid w:val="000E38BB"/>
    <w:rsid w:val="000E3B75"/>
    <w:rsid w:val="000E3D64"/>
    <w:rsid w:val="000E4118"/>
    <w:rsid w:val="000E4659"/>
    <w:rsid w:val="000E46CE"/>
    <w:rsid w:val="000E492D"/>
    <w:rsid w:val="000E4A22"/>
    <w:rsid w:val="000E4CFA"/>
    <w:rsid w:val="000E5AED"/>
    <w:rsid w:val="000E5F7E"/>
    <w:rsid w:val="000E63F6"/>
    <w:rsid w:val="000E6C84"/>
    <w:rsid w:val="000E6CEA"/>
    <w:rsid w:val="000E6DE1"/>
    <w:rsid w:val="000E6F1A"/>
    <w:rsid w:val="000E74A8"/>
    <w:rsid w:val="000E752F"/>
    <w:rsid w:val="000E7C23"/>
    <w:rsid w:val="000E7F23"/>
    <w:rsid w:val="000F035F"/>
    <w:rsid w:val="000F145B"/>
    <w:rsid w:val="000F173D"/>
    <w:rsid w:val="000F26EE"/>
    <w:rsid w:val="000F2A56"/>
    <w:rsid w:val="000F2A99"/>
    <w:rsid w:val="000F2AFF"/>
    <w:rsid w:val="000F368F"/>
    <w:rsid w:val="000F3A52"/>
    <w:rsid w:val="000F3F37"/>
    <w:rsid w:val="000F4992"/>
    <w:rsid w:val="000F49BF"/>
    <w:rsid w:val="000F4AD7"/>
    <w:rsid w:val="000F54AA"/>
    <w:rsid w:val="000F599A"/>
    <w:rsid w:val="000F6405"/>
    <w:rsid w:val="000F6962"/>
    <w:rsid w:val="000F6CDD"/>
    <w:rsid w:val="000F78DE"/>
    <w:rsid w:val="000F7E6E"/>
    <w:rsid w:val="00101139"/>
    <w:rsid w:val="00101448"/>
    <w:rsid w:val="00101651"/>
    <w:rsid w:val="0010192B"/>
    <w:rsid w:val="00101BF1"/>
    <w:rsid w:val="001023EB"/>
    <w:rsid w:val="00102EE6"/>
    <w:rsid w:val="00102FDA"/>
    <w:rsid w:val="001030A7"/>
    <w:rsid w:val="00103949"/>
    <w:rsid w:val="00103CEE"/>
    <w:rsid w:val="001042C4"/>
    <w:rsid w:val="0010442A"/>
    <w:rsid w:val="00104446"/>
    <w:rsid w:val="00105664"/>
    <w:rsid w:val="00105838"/>
    <w:rsid w:val="001059BA"/>
    <w:rsid w:val="001059CA"/>
    <w:rsid w:val="00105A8B"/>
    <w:rsid w:val="0010656A"/>
    <w:rsid w:val="001067A0"/>
    <w:rsid w:val="00106D57"/>
    <w:rsid w:val="001073B7"/>
    <w:rsid w:val="0010740E"/>
    <w:rsid w:val="0010754E"/>
    <w:rsid w:val="001077CD"/>
    <w:rsid w:val="00110043"/>
    <w:rsid w:val="001105E1"/>
    <w:rsid w:val="00110927"/>
    <w:rsid w:val="00110E15"/>
    <w:rsid w:val="00110E98"/>
    <w:rsid w:val="00111C83"/>
    <w:rsid w:val="0011227F"/>
    <w:rsid w:val="0011229A"/>
    <w:rsid w:val="001132E0"/>
    <w:rsid w:val="00113A97"/>
    <w:rsid w:val="00113C60"/>
    <w:rsid w:val="001141E2"/>
    <w:rsid w:val="001142FE"/>
    <w:rsid w:val="00114572"/>
    <w:rsid w:val="00114843"/>
    <w:rsid w:val="00114B3C"/>
    <w:rsid w:val="00115124"/>
    <w:rsid w:val="00115965"/>
    <w:rsid w:val="00115C9F"/>
    <w:rsid w:val="001169C3"/>
    <w:rsid w:val="00116AF9"/>
    <w:rsid w:val="001177AD"/>
    <w:rsid w:val="00117E03"/>
    <w:rsid w:val="001203E8"/>
    <w:rsid w:val="0012077F"/>
    <w:rsid w:val="00120ACA"/>
    <w:rsid w:val="00120B01"/>
    <w:rsid w:val="00120BFA"/>
    <w:rsid w:val="0012182C"/>
    <w:rsid w:val="00121ABA"/>
    <w:rsid w:val="00121EA3"/>
    <w:rsid w:val="00121F7D"/>
    <w:rsid w:val="001221BF"/>
    <w:rsid w:val="0012335E"/>
    <w:rsid w:val="00124547"/>
    <w:rsid w:val="00124610"/>
    <w:rsid w:val="00126046"/>
    <w:rsid w:val="001260C4"/>
    <w:rsid w:val="001269BF"/>
    <w:rsid w:val="00127189"/>
    <w:rsid w:val="001276E9"/>
    <w:rsid w:val="001304F0"/>
    <w:rsid w:val="0013083D"/>
    <w:rsid w:val="001309B5"/>
    <w:rsid w:val="00131F5C"/>
    <w:rsid w:val="00132012"/>
    <w:rsid w:val="00132394"/>
    <w:rsid w:val="00132A6A"/>
    <w:rsid w:val="00132AC8"/>
    <w:rsid w:val="00132D9C"/>
    <w:rsid w:val="001333C6"/>
    <w:rsid w:val="00133510"/>
    <w:rsid w:val="00133C99"/>
    <w:rsid w:val="0013470C"/>
    <w:rsid w:val="00135314"/>
    <w:rsid w:val="00135622"/>
    <w:rsid w:val="00135CA1"/>
    <w:rsid w:val="00135E66"/>
    <w:rsid w:val="00135EE5"/>
    <w:rsid w:val="00135F07"/>
    <w:rsid w:val="00136005"/>
    <w:rsid w:val="00136D14"/>
    <w:rsid w:val="00136DC2"/>
    <w:rsid w:val="001372C3"/>
    <w:rsid w:val="00137411"/>
    <w:rsid w:val="00137BED"/>
    <w:rsid w:val="0014074C"/>
    <w:rsid w:val="00141221"/>
    <w:rsid w:val="00141253"/>
    <w:rsid w:val="0014290B"/>
    <w:rsid w:val="00142996"/>
    <w:rsid w:val="00142D9D"/>
    <w:rsid w:val="00143693"/>
    <w:rsid w:val="001437F4"/>
    <w:rsid w:val="00143F1D"/>
    <w:rsid w:val="00144848"/>
    <w:rsid w:val="00144F3E"/>
    <w:rsid w:val="0014523F"/>
    <w:rsid w:val="00145731"/>
    <w:rsid w:val="00145E9D"/>
    <w:rsid w:val="00146151"/>
    <w:rsid w:val="00146A16"/>
    <w:rsid w:val="00146CB5"/>
    <w:rsid w:val="00146DB0"/>
    <w:rsid w:val="00146F53"/>
    <w:rsid w:val="00147294"/>
    <w:rsid w:val="0015014F"/>
    <w:rsid w:val="00150DA6"/>
    <w:rsid w:val="0015100D"/>
    <w:rsid w:val="00151534"/>
    <w:rsid w:val="00151C19"/>
    <w:rsid w:val="00153368"/>
    <w:rsid w:val="00153A5F"/>
    <w:rsid w:val="00154131"/>
    <w:rsid w:val="001547FB"/>
    <w:rsid w:val="00154DBA"/>
    <w:rsid w:val="0015558C"/>
    <w:rsid w:val="00155C06"/>
    <w:rsid w:val="001569C7"/>
    <w:rsid w:val="0015764B"/>
    <w:rsid w:val="00157D62"/>
    <w:rsid w:val="0016013F"/>
    <w:rsid w:val="001603B7"/>
    <w:rsid w:val="0016046E"/>
    <w:rsid w:val="0016127A"/>
    <w:rsid w:val="00161870"/>
    <w:rsid w:val="00161BD6"/>
    <w:rsid w:val="00161F06"/>
    <w:rsid w:val="0016256A"/>
    <w:rsid w:val="00162695"/>
    <w:rsid w:val="00162786"/>
    <w:rsid w:val="00162873"/>
    <w:rsid w:val="00162D24"/>
    <w:rsid w:val="00162D4D"/>
    <w:rsid w:val="001632DD"/>
    <w:rsid w:val="001647F6"/>
    <w:rsid w:val="001652FB"/>
    <w:rsid w:val="00165614"/>
    <w:rsid w:val="001656BF"/>
    <w:rsid w:val="00165AB6"/>
    <w:rsid w:val="00166222"/>
    <w:rsid w:val="001671EF"/>
    <w:rsid w:val="0016729E"/>
    <w:rsid w:val="00167675"/>
    <w:rsid w:val="001704A8"/>
    <w:rsid w:val="00170D10"/>
    <w:rsid w:val="00170DBE"/>
    <w:rsid w:val="00171262"/>
    <w:rsid w:val="001713CA"/>
    <w:rsid w:val="00172112"/>
    <w:rsid w:val="001723D6"/>
    <w:rsid w:val="00172632"/>
    <w:rsid w:val="00173513"/>
    <w:rsid w:val="00173694"/>
    <w:rsid w:val="00173942"/>
    <w:rsid w:val="00174180"/>
    <w:rsid w:val="001745B7"/>
    <w:rsid w:val="00174CCF"/>
    <w:rsid w:val="00174EB6"/>
    <w:rsid w:val="00175985"/>
    <w:rsid w:val="00175CAA"/>
    <w:rsid w:val="00176749"/>
    <w:rsid w:val="00176815"/>
    <w:rsid w:val="00177731"/>
    <w:rsid w:val="00177981"/>
    <w:rsid w:val="00177C5B"/>
    <w:rsid w:val="001803C0"/>
    <w:rsid w:val="00180598"/>
    <w:rsid w:val="001809F4"/>
    <w:rsid w:val="00180F5E"/>
    <w:rsid w:val="00180F78"/>
    <w:rsid w:val="001813C9"/>
    <w:rsid w:val="001816AC"/>
    <w:rsid w:val="00181D4C"/>
    <w:rsid w:val="00181F43"/>
    <w:rsid w:val="0018232D"/>
    <w:rsid w:val="001827F8"/>
    <w:rsid w:val="00183C25"/>
    <w:rsid w:val="00184286"/>
    <w:rsid w:val="001849B4"/>
    <w:rsid w:val="00184A34"/>
    <w:rsid w:val="00184CF1"/>
    <w:rsid w:val="00185023"/>
    <w:rsid w:val="00185E82"/>
    <w:rsid w:val="001867C3"/>
    <w:rsid w:val="00186DE0"/>
    <w:rsid w:val="0018738D"/>
    <w:rsid w:val="001874A9"/>
    <w:rsid w:val="00187E15"/>
    <w:rsid w:val="001904E4"/>
    <w:rsid w:val="001907DA"/>
    <w:rsid w:val="001916BC"/>
    <w:rsid w:val="00191AB6"/>
    <w:rsid w:val="00191EB1"/>
    <w:rsid w:val="00192455"/>
    <w:rsid w:val="001929B6"/>
    <w:rsid w:val="00192D5C"/>
    <w:rsid w:val="001931D8"/>
    <w:rsid w:val="001934F2"/>
    <w:rsid w:val="00194222"/>
    <w:rsid w:val="00194D31"/>
    <w:rsid w:val="00194DCB"/>
    <w:rsid w:val="001954DD"/>
    <w:rsid w:val="0019567B"/>
    <w:rsid w:val="001964F7"/>
    <w:rsid w:val="001966E2"/>
    <w:rsid w:val="00196D5B"/>
    <w:rsid w:val="00197CE9"/>
    <w:rsid w:val="001A005B"/>
    <w:rsid w:val="001A09D7"/>
    <w:rsid w:val="001A0C14"/>
    <w:rsid w:val="001A131B"/>
    <w:rsid w:val="001A1443"/>
    <w:rsid w:val="001A19D2"/>
    <w:rsid w:val="001A2166"/>
    <w:rsid w:val="001A3031"/>
    <w:rsid w:val="001A3163"/>
    <w:rsid w:val="001A4207"/>
    <w:rsid w:val="001A42B5"/>
    <w:rsid w:val="001A4598"/>
    <w:rsid w:val="001A45B1"/>
    <w:rsid w:val="001A4756"/>
    <w:rsid w:val="001A4BB6"/>
    <w:rsid w:val="001A4F04"/>
    <w:rsid w:val="001A5166"/>
    <w:rsid w:val="001A53B1"/>
    <w:rsid w:val="001A5655"/>
    <w:rsid w:val="001A5FDE"/>
    <w:rsid w:val="001A6367"/>
    <w:rsid w:val="001A643D"/>
    <w:rsid w:val="001A650F"/>
    <w:rsid w:val="001A67A1"/>
    <w:rsid w:val="001A6C5B"/>
    <w:rsid w:val="001A79D0"/>
    <w:rsid w:val="001A7B5F"/>
    <w:rsid w:val="001A7BE7"/>
    <w:rsid w:val="001B0390"/>
    <w:rsid w:val="001B0AA8"/>
    <w:rsid w:val="001B0DF7"/>
    <w:rsid w:val="001B1809"/>
    <w:rsid w:val="001B2E0D"/>
    <w:rsid w:val="001B4A09"/>
    <w:rsid w:val="001B5057"/>
    <w:rsid w:val="001B52A3"/>
    <w:rsid w:val="001B5373"/>
    <w:rsid w:val="001B59BF"/>
    <w:rsid w:val="001B636C"/>
    <w:rsid w:val="001B6935"/>
    <w:rsid w:val="001B7727"/>
    <w:rsid w:val="001B7AC2"/>
    <w:rsid w:val="001C0464"/>
    <w:rsid w:val="001C0874"/>
    <w:rsid w:val="001C09B2"/>
    <w:rsid w:val="001C0E49"/>
    <w:rsid w:val="001C133C"/>
    <w:rsid w:val="001C1B9C"/>
    <w:rsid w:val="001C1F25"/>
    <w:rsid w:val="001C23A3"/>
    <w:rsid w:val="001C2877"/>
    <w:rsid w:val="001C2AE5"/>
    <w:rsid w:val="001C2B37"/>
    <w:rsid w:val="001C2BB1"/>
    <w:rsid w:val="001C2EE3"/>
    <w:rsid w:val="001C36D7"/>
    <w:rsid w:val="001C3B40"/>
    <w:rsid w:val="001C4AE4"/>
    <w:rsid w:val="001C4DAE"/>
    <w:rsid w:val="001C507C"/>
    <w:rsid w:val="001C5334"/>
    <w:rsid w:val="001C55A1"/>
    <w:rsid w:val="001C57BE"/>
    <w:rsid w:val="001C5E2C"/>
    <w:rsid w:val="001C60C8"/>
    <w:rsid w:val="001C65B2"/>
    <w:rsid w:val="001C6E85"/>
    <w:rsid w:val="001C71C1"/>
    <w:rsid w:val="001C7683"/>
    <w:rsid w:val="001D0BB5"/>
    <w:rsid w:val="001D17F2"/>
    <w:rsid w:val="001D2031"/>
    <w:rsid w:val="001D22D1"/>
    <w:rsid w:val="001D3032"/>
    <w:rsid w:val="001D38ED"/>
    <w:rsid w:val="001D3EE5"/>
    <w:rsid w:val="001D4B19"/>
    <w:rsid w:val="001D5320"/>
    <w:rsid w:val="001D56B6"/>
    <w:rsid w:val="001D5B6F"/>
    <w:rsid w:val="001D5EAB"/>
    <w:rsid w:val="001D6438"/>
    <w:rsid w:val="001D6691"/>
    <w:rsid w:val="001D72FD"/>
    <w:rsid w:val="001D7386"/>
    <w:rsid w:val="001D7A95"/>
    <w:rsid w:val="001D7D66"/>
    <w:rsid w:val="001E070F"/>
    <w:rsid w:val="001E0C69"/>
    <w:rsid w:val="001E0CD7"/>
    <w:rsid w:val="001E0D59"/>
    <w:rsid w:val="001E1288"/>
    <w:rsid w:val="001E16F8"/>
    <w:rsid w:val="001E18A5"/>
    <w:rsid w:val="001E1E03"/>
    <w:rsid w:val="001E2D6C"/>
    <w:rsid w:val="001E2DC5"/>
    <w:rsid w:val="001E2DDC"/>
    <w:rsid w:val="001E2FC3"/>
    <w:rsid w:val="001E30D6"/>
    <w:rsid w:val="001E3BE0"/>
    <w:rsid w:val="001E3F40"/>
    <w:rsid w:val="001E4AA5"/>
    <w:rsid w:val="001E4C3E"/>
    <w:rsid w:val="001E4DA5"/>
    <w:rsid w:val="001E4F57"/>
    <w:rsid w:val="001E50FA"/>
    <w:rsid w:val="001E600F"/>
    <w:rsid w:val="001E6272"/>
    <w:rsid w:val="001E66AC"/>
    <w:rsid w:val="001E6B7F"/>
    <w:rsid w:val="001E6BE8"/>
    <w:rsid w:val="001E6F19"/>
    <w:rsid w:val="001E6FB8"/>
    <w:rsid w:val="001E7332"/>
    <w:rsid w:val="001E76EE"/>
    <w:rsid w:val="001E78AF"/>
    <w:rsid w:val="001E7FE9"/>
    <w:rsid w:val="001F0229"/>
    <w:rsid w:val="001F04F9"/>
    <w:rsid w:val="001F0E50"/>
    <w:rsid w:val="001F13D7"/>
    <w:rsid w:val="001F16B1"/>
    <w:rsid w:val="001F172E"/>
    <w:rsid w:val="001F1D93"/>
    <w:rsid w:val="001F2673"/>
    <w:rsid w:val="001F29E4"/>
    <w:rsid w:val="001F2AC9"/>
    <w:rsid w:val="001F2C06"/>
    <w:rsid w:val="001F2D7E"/>
    <w:rsid w:val="001F2F1C"/>
    <w:rsid w:val="001F2FC9"/>
    <w:rsid w:val="001F449F"/>
    <w:rsid w:val="001F4746"/>
    <w:rsid w:val="001F4B1A"/>
    <w:rsid w:val="001F4CB9"/>
    <w:rsid w:val="001F4F26"/>
    <w:rsid w:val="001F5ECD"/>
    <w:rsid w:val="001F6B35"/>
    <w:rsid w:val="001F6F50"/>
    <w:rsid w:val="001F7095"/>
    <w:rsid w:val="001F7309"/>
    <w:rsid w:val="001F7FCB"/>
    <w:rsid w:val="00200C7A"/>
    <w:rsid w:val="002014EB"/>
    <w:rsid w:val="00201743"/>
    <w:rsid w:val="00201D98"/>
    <w:rsid w:val="00201E5F"/>
    <w:rsid w:val="002020CB"/>
    <w:rsid w:val="0020221E"/>
    <w:rsid w:val="00202264"/>
    <w:rsid w:val="00202341"/>
    <w:rsid w:val="002024DE"/>
    <w:rsid w:val="00202BB2"/>
    <w:rsid w:val="00202D24"/>
    <w:rsid w:val="002031AB"/>
    <w:rsid w:val="00203297"/>
    <w:rsid w:val="002034AA"/>
    <w:rsid w:val="002036EB"/>
    <w:rsid w:val="002040CC"/>
    <w:rsid w:val="00204696"/>
    <w:rsid w:val="00204CFC"/>
    <w:rsid w:val="002051E6"/>
    <w:rsid w:val="0020538A"/>
    <w:rsid w:val="002059B0"/>
    <w:rsid w:val="00206074"/>
    <w:rsid w:val="002067E8"/>
    <w:rsid w:val="00206CD3"/>
    <w:rsid w:val="00206FEF"/>
    <w:rsid w:val="00207020"/>
    <w:rsid w:val="002078DC"/>
    <w:rsid w:val="00207C68"/>
    <w:rsid w:val="00207EDB"/>
    <w:rsid w:val="00210054"/>
    <w:rsid w:val="002107FC"/>
    <w:rsid w:val="0021151F"/>
    <w:rsid w:val="00211734"/>
    <w:rsid w:val="002121B1"/>
    <w:rsid w:val="00212227"/>
    <w:rsid w:val="00212752"/>
    <w:rsid w:val="00213580"/>
    <w:rsid w:val="00213A2C"/>
    <w:rsid w:val="00213E7B"/>
    <w:rsid w:val="00214DA3"/>
    <w:rsid w:val="00214FD1"/>
    <w:rsid w:val="00215AC5"/>
    <w:rsid w:val="00216164"/>
    <w:rsid w:val="00216178"/>
    <w:rsid w:val="00216733"/>
    <w:rsid w:val="00216F88"/>
    <w:rsid w:val="002170A7"/>
    <w:rsid w:val="002172B7"/>
    <w:rsid w:val="0021739B"/>
    <w:rsid w:val="002178BB"/>
    <w:rsid w:val="0021792A"/>
    <w:rsid w:val="00217C3B"/>
    <w:rsid w:val="00217FAC"/>
    <w:rsid w:val="00220102"/>
    <w:rsid w:val="002201A0"/>
    <w:rsid w:val="002204F0"/>
    <w:rsid w:val="0022050B"/>
    <w:rsid w:val="0022050C"/>
    <w:rsid w:val="00220BC4"/>
    <w:rsid w:val="00221C4C"/>
    <w:rsid w:val="00221ECF"/>
    <w:rsid w:val="0022286B"/>
    <w:rsid w:val="00222FED"/>
    <w:rsid w:val="002236D6"/>
    <w:rsid w:val="00223983"/>
    <w:rsid w:val="00223A72"/>
    <w:rsid w:val="00223B86"/>
    <w:rsid w:val="00223ED0"/>
    <w:rsid w:val="00224828"/>
    <w:rsid w:val="00224F88"/>
    <w:rsid w:val="0022534B"/>
    <w:rsid w:val="00226AB0"/>
    <w:rsid w:val="00226ACA"/>
    <w:rsid w:val="00226B51"/>
    <w:rsid w:val="00226DDC"/>
    <w:rsid w:val="00226F3E"/>
    <w:rsid w:val="0022712D"/>
    <w:rsid w:val="00227BE4"/>
    <w:rsid w:val="0023169A"/>
    <w:rsid w:val="002320B0"/>
    <w:rsid w:val="0023239D"/>
    <w:rsid w:val="002329C8"/>
    <w:rsid w:val="00232BE7"/>
    <w:rsid w:val="0023336F"/>
    <w:rsid w:val="00233FF7"/>
    <w:rsid w:val="0023426F"/>
    <w:rsid w:val="0023467B"/>
    <w:rsid w:val="00234917"/>
    <w:rsid w:val="00234B7A"/>
    <w:rsid w:val="00235C42"/>
    <w:rsid w:val="00236E3F"/>
    <w:rsid w:val="00237440"/>
    <w:rsid w:val="00237584"/>
    <w:rsid w:val="00237AA3"/>
    <w:rsid w:val="002403D5"/>
    <w:rsid w:val="00240534"/>
    <w:rsid w:val="00240BE3"/>
    <w:rsid w:val="002415D4"/>
    <w:rsid w:val="002425EE"/>
    <w:rsid w:val="00242D01"/>
    <w:rsid w:val="00242E4B"/>
    <w:rsid w:val="0024311A"/>
    <w:rsid w:val="00243660"/>
    <w:rsid w:val="00243720"/>
    <w:rsid w:val="002437C6"/>
    <w:rsid w:val="002438E5"/>
    <w:rsid w:val="00243FAB"/>
    <w:rsid w:val="0024433E"/>
    <w:rsid w:val="00244ACB"/>
    <w:rsid w:val="0024585D"/>
    <w:rsid w:val="0024598A"/>
    <w:rsid w:val="00245D85"/>
    <w:rsid w:val="002462B6"/>
    <w:rsid w:val="00246A05"/>
    <w:rsid w:val="00246E07"/>
    <w:rsid w:val="002475C1"/>
    <w:rsid w:val="00247F00"/>
    <w:rsid w:val="0025003C"/>
    <w:rsid w:val="00250617"/>
    <w:rsid w:val="002512C3"/>
    <w:rsid w:val="0025168F"/>
    <w:rsid w:val="0025180C"/>
    <w:rsid w:val="00251E78"/>
    <w:rsid w:val="002522CF"/>
    <w:rsid w:val="00252891"/>
    <w:rsid w:val="0025299F"/>
    <w:rsid w:val="00252C93"/>
    <w:rsid w:val="00253485"/>
    <w:rsid w:val="002537C0"/>
    <w:rsid w:val="0025448A"/>
    <w:rsid w:val="00254A39"/>
    <w:rsid w:val="0025541A"/>
    <w:rsid w:val="0025657F"/>
    <w:rsid w:val="00256751"/>
    <w:rsid w:val="0025695B"/>
    <w:rsid w:val="00256CC5"/>
    <w:rsid w:val="00256E48"/>
    <w:rsid w:val="0026002D"/>
    <w:rsid w:val="002603B1"/>
    <w:rsid w:val="002604F3"/>
    <w:rsid w:val="0026054A"/>
    <w:rsid w:val="00260AC1"/>
    <w:rsid w:val="0026280F"/>
    <w:rsid w:val="00262C11"/>
    <w:rsid w:val="00262F10"/>
    <w:rsid w:val="00262FBE"/>
    <w:rsid w:val="00263629"/>
    <w:rsid w:val="00263719"/>
    <w:rsid w:val="00263C51"/>
    <w:rsid w:val="002640CF"/>
    <w:rsid w:val="00264A10"/>
    <w:rsid w:val="00264BE9"/>
    <w:rsid w:val="00265130"/>
    <w:rsid w:val="0026522F"/>
    <w:rsid w:val="002653F7"/>
    <w:rsid w:val="002657FA"/>
    <w:rsid w:val="00265869"/>
    <w:rsid w:val="00265944"/>
    <w:rsid w:val="00265DD1"/>
    <w:rsid w:val="00266299"/>
    <w:rsid w:val="0026647F"/>
    <w:rsid w:val="002667A1"/>
    <w:rsid w:val="002668ED"/>
    <w:rsid w:val="002669DD"/>
    <w:rsid w:val="00266B2D"/>
    <w:rsid w:val="00266C20"/>
    <w:rsid w:val="0026765E"/>
    <w:rsid w:val="00267F11"/>
    <w:rsid w:val="00271153"/>
    <w:rsid w:val="00271696"/>
    <w:rsid w:val="002717EB"/>
    <w:rsid w:val="00271B89"/>
    <w:rsid w:val="00271E71"/>
    <w:rsid w:val="00271FE2"/>
    <w:rsid w:val="00272182"/>
    <w:rsid w:val="0027243B"/>
    <w:rsid w:val="0027278E"/>
    <w:rsid w:val="00272CEA"/>
    <w:rsid w:val="00272D75"/>
    <w:rsid w:val="002733D9"/>
    <w:rsid w:val="00273855"/>
    <w:rsid w:val="00273E0C"/>
    <w:rsid w:val="00275AC2"/>
    <w:rsid w:val="00275AEA"/>
    <w:rsid w:val="002761D1"/>
    <w:rsid w:val="0027639E"/>
    <w:rsid w:val="0027684B"/>
    <w:rsid w:val="00276B36"/>
    <w:rsid w:val="00276B80"/>
    <w:rsid w:val="00276C1E"/>
    <w:rsid w:val="00276EEF"/>
    <w:rsid w:val="00277033"/>
    <w:rsid w:val="00277181"/>
    <w:rsid w:val="002775FE"/>
    <w:rsid w:val="00277E7D"/>
    <w:rsid w:val="00280090"/>
    <w:rsid w:val="00280BC3"/>
    <w:rsid w:val="00280FFC"/>
    <w:rsid w:val="00281031"/>
    <w:rsid w:val="0028108F"/>
    <w:rsid w:val="00282734"/>
    <w:rsid w:val="00282832"/>
    <w:rsid w:val="00282EC4"/>
    <w:rsid w:val="002833E6"/>
    <w:rsid w:val="002845A5"/>
    <w:rsid w:val="002848DC"/>
    <w:rsid w:val="00284C20"/>
    <w:rsid w:val="00284CB2"/>
    <w:rsid w:val="00284D1F"/>
    <w:rsid w:val="00285286"/>
    <w:rsid w:val="002852D4"/>
    <w:rsid w:val="0028577D"/>
    <w:rsid w:val="00285BC5"/>
    <w:rsid w:val="00285D7E"/>
    <w:rsid w:val="00285E39"/>
    <w:rsid w:val="0028606C"/>
    <w:rsid w:val="002866CD"/>
    <w:rsid w:val="00286C7A"/>
    <w:rsid w:val="00286EF2"/>
    <w:rsid w:val="00287163"/>
    <w:rsid w:val="002872CC"/>
    <w:rsid w:val="00287484"/>
    <w:rsid w:val="002877B8"/>
    <w:rsid w:val="00287903"/>
    <w:rsid w:val="00287FA2"/>
    <w:rsid w:val="0029049A"/>
    <w:rsid w:val="002909A4"/>
    <w:rsid w:val="00290B08"/>
    <w:rsid w:val="002913FE"/>
    <w:rsid w:val="002917CA"/>
    <w:rsid w:val="00292009"/>
    <w:rsid w:val="00292210"/>
    <w:rsid w:val="00292C4A"/>
    <w:rsid w:val="0029398C"/>
    <w:rsid w:val="00293990"/>
    <w:rsid w:val="00293E6A"/>
    <w:rsid w:val="002942F7"/>
    <w:rsid w:val="002945DD"/>
    <w:rsid w:val="0029474E"/>
    <w:rsid w:val="0029496C"/>
    <w:rsid w:val="00294CBD"/>
    <w:rsid w:val="002951EF"/>
    <w:rsid w:val="0029566B"/>
    <w:rsid w:val="002957A0"/>
    <w:rsid w:val="002962A7"/>
    <w:rsid w:val="0029691E"/>
    <w:rsid w:val="00296C82"/>
    <w:rsid w:val="00297DAE"/>
    <w:rsid w:val="00297E6F"/>
    <w:rsid w:val="002A0AE5"/>
    <w:rsid w:val="002A144C"/>
    <w:rsid w:val="002A178B"/>
    <w:rsid w:val="002A23CC"/>
    <w:rsid w:val="002A2702"/>
    <w:rsid w:val="002A2B83"/>
    <w:rsid w:val="002A2E87"/>
    <w:rsid w:val="002A2F51"/>
    <w:rsid w:val="002A303B"/>
    <w:rsid w:val="002A305C"/>
    <w:rsid w:val="002A40DD"/>
    <w:rsid w:val="002A4401"/>
    <w:rsid w:val="002A4D7C"/>
    <w:rsid w:val="002A506B"/>
    <w:rsid w:val="002A6844"/>
    <w:rsid w:val="002A6B32"/>
    <w:rsid w:val="002A72E6"/>
    <w:rsid w:val="002A77F7"/>
    <w:rsid w:val="002A7CFA"/>
    <w:rsid w:val="002B00F3"/>
    <w:rsid w:val="002B0188"/>
    <w:rsid w:val="002B06DB"/>
    <w:rsid w:val="002B099B"/>
    <w:rsid w:val="002B10B2"/>
    <w:rsid w:val="002B11AB"/>
    <w:rsid w:val="002B21B8"/>
    <w:rsid w:val="002B2393"/>
    <w:rsid w:val="002B279D"/>
    <w:rsid w:val="002B2CF7"/>
    <w:rsid w:val="002B2F0C"/>
    <w:rsid w:val="002B4091"/>
    <w:rsid w:val="002B43D9"/>
    <w:rsid w:val="002B472C"/>
    <w:rsid w:val="002B53F9"/>
    <w:rsid w:val="002B5510"/>
    <w:rsid w:val="002B5705"/>
    <w:rsid w:val="002B619C"/>
    <w:rsid w:val="002B684A"/>
    <w:rsid w:val="002B6957"/>
    <w:rsid w:val="002B6FF8"/>
    <w:rsid w:val="002B710D"/>
    <w:rsid w:val="002B71B2"/>
    <w:rsid w:val="002B7ADC"/>
    <w:rsid w:val="002C040C"/>
    <w:rsid w:val="002C06EC"/>
    <w:rsid w:val="002C0F93"/>
    <w:rsid w:val="002C143C"/>
    <w:rsid w:val="002C2BF6"/>
    <w:rsid w:val="002C2F86"/>
    <w:rsid w:val="002C302F"/>
    <w:rsid w:val="002C308E"/>
    <w:rsid w:val="002C3443"/>
    <w:rsid w:val="002C3759"/>
    <w:rsid w:val="002C38CE"/>
    <w:rsid w:val="002C3AC5"/>
    <w:rsid w:val="002C3EA5"/>
    <w:rsid w:val="002C3F48"/>
    <w:rsid w:val="002C4A85"/>
    <w:rsid w:val="002C50DF"/>
    <w:rsid w:val="002C5245"/>
    <w:rsid w:val="002C541E"/>
    <w:rsid w:val="002C585D"/>
    <w:rsid w:val="002C59D5"/>
    <w:rsid w:val="002C5B7B"/>
    <w:rsid w:val="002C75BA"/>
    <w:rsid w:val="002C7641"/>
    <w:rsid w:val="002D078D"/>
    <w:rsid w:val="002D108B"/>
    <w:rsid w:val="002D163F"/>
    <w:rsid w:val="002D1AB7"/>
    <w:rsid w:val="002D1B95"/>
    <w:rsid w:val="002D210C"/>
    <w:rsid w:val="002D2DF3"/>
    <w:rsid w:val="002D39B6"/>
    <w:rsid w:val="002D3F21"/>
    <w:rsid w:val="002D418C"/>
    <w:rsid w:val="002D5104"/>
    <w:rsid w:val="002D59CF"/>
    <w:rsid w:val="002D5C27"/>
    <w:rsid w:val="002D6574"/>
    <w:rsid w:val="002D67B9"/>
    <w:rsid w:val="002D7666"/>
    <w:rsid w:val="002E095D"/>
    <w:rsid w:val="002E1278"/>
    <w:rsid w:val="002E1638"/>
    <w:rsid w:val="002E17B0"/>
    <w:rsid w:val="002E1DCA"/>
    <w:rsid w:val="002E1E67"/>
    <w:rsid w:val="002E1F4C"/>
    <w:rsid w:val="002E290E"/>
    <w:rsid w:val="002E3238"/>
    <w:rsid w:val="002E448A"/>
    <w:rsid w:val="002E4A2D"/>
    <w:rsid w:val="002E54F3"/>
    <w:rsid w:val="002E57ED"/>
    <w:rsid w:val="002E648B"/>
    <w:rsid w:val="002E67B9"/>
    <w:rsid w:val="002E6D37"/>
    <w:rsid w:val="002E6DD9"/>
    <w:rsid w:val="002E757E"/>
    <w:rsid w:val="002E7620"/>
    <w:rsid w:val="002E7B2E"/>
    <w:rsid w:val="002E7B3B"/>
    <w:rsid w:val="002F02EB"/>
    <w:rsid w:val="002F032A"/>
    <w:rsid w:val="002F0669"/>
    <w:rsid w:val="002F0C9C"/>
    <w:rsid w:val="002F1055"/>
    <w:rsid w:val="002F14CF"/>
    <w:rsid w:val="002F1952"/>
    <w:rsid w:val="002F1C27"/>
    <w:rsid w:val="002F1F33"/>
    <w:rsid w:val="002F2450"/>
    <w:rsid w:val="002F2771"/>
    <w:rsid w:val="002F4C9E"/>
    <w:rsid w:val="002F532C"/>
    <w:rsid w:val="002F5554"/>
    <w:rsid w:val="002F5EAC"/>
    <w:rsid w:val="002F6F30"/>
    <w:rsid w:val="002F6F39"/>
    <w:rsid w:val="002F70AA"/>
    <w:rsid w:val="002F7AE9"/>
    <w:rsid w:val="003001CE"/>
    <w:rsid w:val="00300B8B"/>
    <w:rsid w:val="00301600"/>
    <w:rsid w:val="00301807"/>
    <w:rsid w:val="003018CF"/>
    <w:rsid w:val="00301A0A"/>
    <w:rsid w:val="00302086"/>
    <w:rsid w:val="003022C5"/>
    <w:rsid w:val="00302F1E"/>
    <w:rsid w:val="003036A4"/>
    <w:rsid w:val="003038CB"/>
    <w:rsid w:val="00304B73"/>
    <w:rsid w:val="00305426"/>
    <w:rsid w:val="0030569C"/>
    <w:rsid w:val="00306867"/>
    <w:rsid w:val="00307105"/>
    <w:rsid w:val="0030723C"/>
    <w:rsid w:val="00310255"/>
    <w:rsid w:val="003107A2"/>
    <w:rsid w:val="00311415"/>
    <w:rsid w:val="00311DC2"/>
    <w:rsid w:val="00312539"/>
    <w:rsid w:val="00312771"/>
    <w:rsid w:val="00312F35"/>
    <w:rsid w:val="00312F8F"/>
    <w:rsid w:val="003132D5"/>
    <w:rsid w:val="00313D6A"/>
    <w:rsid w:val="003140C9"/>
    <w:rsid w:val="00314CC8"/>
    <w:rsid w:val="00315240"/>
    <w:rsid w:val="0031526A"/>
    <w:rsid w:val="0031606B"/>
    <w:rsid w:val="003176B6"/>
    <w:rsid w:val="003179F1"/>
    <w:rsid w:val="00317B9C"/>
    <w:rsid w:val="00317BB4"/>
    <w:rsid w:val="00317BDB"/>
    <w:rsid w:val="00317BDC"/>
    <w:rsid w:val="00317ED9"/>
    <w:rsid w:val="00317F77"/>
    <w:rsid w:val="0032042A"/>
    <w:rsid w:val="0032075A"/>
    <w:rsid w:val="00321723"/>
    <w:rsid w:val="003221E4"/>
    <w:rsid w:val="003224A2"/>
    <w:rsid w:val="00322BA3"/>
    <w:rsid w:val="00322C65"/>
    <w:rsid w:val="00322EDF"/>
    <w:rsid w:val="0032307F"/>
    <w:rsid w:val="0032314D"/>
    <w:rsid w:val="00323295"/>
    <w:rsid w:val="003239F6"/>
    <w:rsid w:val="00323A16"/>
    <w:rsid w:val="00323C32"/>
    <w:rsid w:val="00323CFC"/>
    <w:rsid w:val="00324146"/>
    <w:rsid w:val="00324F0E"/>
    <w:rsid w:val="003257CC"/>
    <w:rsid w:val="00326004"/>
    <w:rsid w:val="003263F3"/>
    <w:rsid w:val="003265AE"/>
    <w:rsid w:val="003267F3"/>
    <w:rsid w:val="00326896"/>
    <w:rsid w:val="003268DC"/>
    <w:rsid w:val="00326AF0"/>
    <w:rsid w:val="0032764F"/>
    <w:rsid w:val="0032793D"/>
    <w:rsid w:val="00330278"/>
    <w:rsid w:val="00330659"/>
    <w:rsid w:val="00330E8C"/>
    <w:rsid w:val="00330FE9"/>
    <w:rsid w:val="0033176B"/>
    <w:rsid w:val="003318D2"/>
    <w:rsid w:val="00332334"/>
    <w:rsid w:val="003331D0"/>
    <w:rsid w:val="00333342"/>
    <w:rsid w:val="003337D1"/>
    <w:rsid w:val="0033391D"/>
    <w:rsid w:val="003346A6"/>
    <w:rsid w:val="00334DDE"/>
    <w:rsid w:val="003351AA"/>
    <w:rsid w:val="003352D2"/>
    <w:rsid w:val="003358CA"/>
    <w:rsid w:val="00335DC8"/>
    <w:rsid w:val="00335E36"/>
    <w:rsid w:val="00335F89"/>
    <w:rsid w:val="00336684"/>
    <w:rsid w:val="003367B5"/>
    <w:rsid w:val="003370EF"/>
    <w:rsid w:val="003370F1"/>
    <w:rsid w:val="0033731F"/>
    <w:rsid w:val="00337704"/>
    <w:rsid w:val="00337783"/>
    <w:rsid w:val="00337C9D"/>
    <w:rsid w:val="0034059C"/>
    <w:rsid w:val="003412B8"/>
    <w:rsid w:val="0034136F"/>
    <w:rsid w:val="00341896"/>
    <w:rsid w:val="00341CD3"/>
    <w:rsid w:val="00341F90"/>
    <w:rsid w:val="00342359"/>
    <w:rsid w:val="00342CEE"/>
    <w:rsid w:val="0034353A"/>
    <w:rsid w:val="00343767"/>
    <w:rsid w:val="003437E1"/>
    <w:rsid w:val="00343899"/>
    <w:rsid w:val="003439B3"/>
    <w:rsid w:val="00343BA5"/>
    <w:rsid w:val="00344049"/>
    <w:rsid w:val="00344165"/>
    <w:rsid w:val="003445B5"/>
    <w:rsid w:val="00344B0B"/>
    <w:rsid w:val="00344E30"/>
    <w:rsid w:val="00344ED6"/>
    <w:rsid w:val="00345761"/>
    <w:rsid w:val="003459C1"/>
    <w:rsid w:val="00345A5A"/>
    <w:rsid w:val="00345CF1"/>
    <w:rsid w:val="00345F1D"/>
    <w:rsid w:val="00346089"/>
    <w:rsid w:val="00346113"/>
    <w:rsid w:val="00346C2B"/>
    <w:rsid w:val="00346D0F"/>
    <w:rsid w:val="00346D58"/>
    <w:rsid w:val="00346FD1"/>
    <w:rsid w:val="0034703F"/>
    <w:rsid w:val="003477B8"/>
    <w:rsid w:val="0034787E"/>
    <w:rsid w:val="00347FC5"/>
    <w:rsid w:val="00347FD9"/>
    <w:rsid w:val="003501F2"/>
    <w:rsid w:val="00350901"/>
    <w:rsid w:val="00350FEB"/>
    <w:rsid w:val="0035112F"/>
    <w:rsid w:val="003511AE"/>
    <w:rsid w:val="00351592"/>
    <w:rsid w:val="003521E4"/>
    <w:rsid w:val="00352975"/>
    <w:rsid w:val="0035365A"/>
    <w:rsid w:val="0035366E"/>
    <w:rsid w:val="0035382E"/>
    <w:rsid w:val="00353900"/>
    <w:rsid w:val="00353C35"/>
    <w:rsid w:val="00355261"/>
    <w:rsid w:val="00355412"/>
    <w:rsid w:val="00355790"/>
    <w:rsid w:val="00356A76"/>
    <w:rsid w:val="00357195"/>
    <w:rsid w:val="00357D5E"/>
    <w:rsid w:val="00360971"/>
    <w:rsid w:val="00360A84"/>
    <w:rsid w:val="00360C50"/>
    <w:rsid w:val="0036127F"/>
    <w:rsid w:val="003614A4"/>
    <w:rsid w:val="003615F6"/>
    <w:rsid w:val="0036203C"/>
    <w:rsid w:val="00363089"/>
    <w:rsid w:val="003630B6"/>
    <w:rsid w:val="003634BB"/>
    <w:rsid w:val="00364507"/>
    <w:rsid w:val="00364BA5"/>
    <w:rsid w:val="00364EA0"/>
    <w:rsid w:val="00365949"/>
    <w:rsid w:val="00365CA6"/>
    <w:rsid w:val="00366B58"/>
    <w:rsid w:val="00367767"/>
    <w:rsid w:val="00367BD5"/>
    <w:rsid w:val="00370D08"/>
    <w:rsid w:val="003711A4"/>
    <w:rsid w:val="003712E0"/>
    <w:rsid w:val="003715D5"/>
    <w:rsid w:val="00372438"/>
    <w:rsid w:val="0037284C"/>
    <w:rsid w:val="00372EF5"/>
    <w:rsid w:val="00373296"/>
    <w:rsid w:val="00373353"/>
    <w:rsid w:val="0037374A"/>
    <w:rsid w:val="00373A29"/>
    <w:rsid w:val="00373A33"/>
    <w:rsid w:val="003744F5"/>
    <w:rsid w:val="00374900"/>
    <w:rsid w:val="00374B81"/>
    <w:rsid w:val="00374EF9"/>
    <w:rsid w:val="00374FAF"/>
    <w:rsid w:val="00374FE1"/>
    <w:rsid w:val="003754CC"/>
    <w:rsid w:val="0037587F"/>
    <w:rsid w:val="00375F1A"/>
    <w:rsid w:val="00376B07"/>
    <w:rsid w:val="00376CB3"/>
    <w:rsid w:val="00376D08"/>
    <w:rsid w:val="00377033"/>
    <w:rsid w:val="0037758D"/>
    <w:rsid w:val="00380372"/>
    <w:rsid w:val="003803F1"/>
    <w:rsid w:val="00380615"/>
    <w:rsid w:val="00380A8D"/>
    <w:rsid w:val="0038154D"/>
    <w:rsid w:val="0038156D"/>
    <w:rsid w:val="00381AEA"/>
    <w:rsid w:val="00381B3B"/>
    <w:rsid w:val="00381BFF"/>
    <w:rsid w:val="0038286F"/>
    <w:rsid w:val="00382A27"/>
    <w:rsid w:val="00382A7A"/>
    <w:rsid w:val="00383833"/>
    <w:rsid w:val="00385032"/>
    <w:rsid w:val="003850AF"/>
    <w:rsid w:val="00385198"/>
    <w:rsid w:val="0038546E"/>
    <w:rsid w:val="003856E5"/>
    <w:rsid w:val="00385818"/>
    <w:rsid w:val="00386062"/>
    <w:rsid w:val="003864FB"/>
    <w:rsid w:val="00386655"/>
    <w:rsid w:val="003867A0"/>
    <w:rsid w:val="003868DF"/>
    <w:rsid w:val="00386B0B"/>
    <w:rsid w:val="00386B7D"/>
    <w:rsid w:val="00387148"/>
    <w:rsid w:val="003874C8"/>
    <w:rsid w:val="003878A8"/>
    <w:rsid w:val="003879A6"/>
    <w:rsid w:val="0039000D"/>
    <w:rsid w:val="0039012E"/>
    <w:rsid w:val="00390920"/>
    <w:rsid w:val="00390CB2"/>
    <w:rsid w:val="00390DCF"/>
    <w:rsid w:val="00391315"/>
    <w:rsid w:val="0039169C"/>
    <w:rsid w:val="003917BC"/>
    <w:rsid w:val="00391ACB"/>
    <w:rsid w:val="003929A7"/>
    <w:rsid w:val="00392FA4"/>
    <w:rsid w:val="00392FB8"/>
    <w:rsid w:val="00393A77"/>
    <w:rsid w:val="003941FA"/>
    <w:rsid w:val="00395401"/>
    <w:rsid w:val="00395955"/>
    <w:rsid w:val="00395A07"/>
    <w:rsid w:val="00396050"/>
    <w:rsid w:val="00396513"/>
    <w:rsid w:val="00396AEC"/>
    <w:rsid w:val="00396C03"/>
    <w:rsid w:val="0039706F"/>
    <w:rsid w:val="003A013B"/>
    <w:rsid w:val="003A029A"/>
    <w:rsid w:val="003A17BF"/>
    <w:rsid w:val="003A26F7"/>
    <w:rsid w:val="003A2DD7"/>
    <w:rsid w:val="003A3158"/>
    <w:rsid w:val="003A32A0"/>
    <w:rsid w:val="003A3622"/>
    <w:rsid w:val="003A399C"/>
    <w:rsid w:val="003A4972"/>
    <w:rsid w:val="003A5077"/>
    <w:rsid w:val="003A52FE"/>
    <w:rsid w:val="003A56F2"/>
    <w:rsid w:val="003A5A11"/>
    <w:rsid w:val="003A5C92"/>
    <w:rsid w:val="003A6E17"/>
    <w:rsid w:val="003A7CEF"/>
    <w:rsid w:val="003A7F79"/>
    <w:rsid w:val="003B0239"/>
    <w:rsid w:val="003B0A24"/>
    <w:rsid w:val="003B122A"/>
    <w:rsid w:val="003B143E"/>
    <w:rsid w:val="003B148A"/>
    <w:rsid w:val="003B14B2"/>
    <w:rsid w:val="003B1681"/>
    <w:rsid w:val="003B178A"/>
    <w:rsid w:val="003B17A2"/>
    <w:rsid w:val="003B19E7"/>
    <w:rsid w:val="003B1A97"/>
    <w:rsid w:val="003B1AA9"/>
    <w:rsid w:val="003B1CA8"/>
    <w:rsid w:val="003B1DE6"/>
    <w:rsid w:val="003B2677"/>
    <w:rsid w:val="003B272D"/>
    <w:rsid w:val="003B2755"/>
    <w:rsid w:val="003B2809"/>
    <w:rsid w:val="003B2A39"/>
    <w:rsid w:val="003B2B3F"/>
    <w:rsid w:val="003B2D27"/>
    <w:rsid w:val="003B308F"/>
    <w:rsid w:val="003B35F1"/>
    <w:rsid w:val="003B3DBC"/>
    <w:rsid w:val="003B4BCF"/>
    <w:rsid w:val="003B4CBE"/>
    <w:rsid w:val="003B5228"/>
    <w:rsid w:val="003B5378"/>
    <w:rsid w:val="003B5C7B"/>
    <w:rsid w:val="003B68C9"/>
    <w:rsid w:val="003B767F"/>
    <w:rsid w:val="003B7801"/>
    <w:rsid w:val="003B7CD8"/>
    <w:rsid w:val="003B7E8E"/>
    <w:rsid w:val="003C07BB"/>
    <w:rsid w:val="003C0FCD"/>
    <w:rsid w:val="003C1174"/>
    <w:rsid w:val="003C13FC"/>
    <w:rsid w:val="003C1439"/>
    <w:rsid w:val="003C16F7"/>
    <w:rsid w:val="003C1AC7"/>
    <w:rsid w:val="003C1FA2"/>
    <w:rsid w:val="003C2192"/>
    <w:rsid w:val="003C21B5"/>
    <w:rsid w:val="003C2421"/>
    <w:rsid w:val="003C275F"/>
    <w:rsid w:val="003C3B65"/>
    <w:rsid w:val="003C3F54"/>
    <w:rsid w:val="003C3F96"/>
    <w:rsid w:val="003C4190"/>
    <w:rsid w:val="003C541F"/>
    <w:rsid w:val="003C5557"/>
    <w:rsid w:val="003C5A47"/>
    <w:rsid w:val="003C6653"/>
    <w:rsid w:val="003C67DE"/>
    <w:rsid w:val="003C68BC"/>
    <w:rsid w:val="003C6C0A"/>
    <w:rsid w:val="003C6D4F"/>
    <w:rsid w:val="003C7227"/>
    <w:rsid w:val="003C7287"/>
    <w:rsid w:val="003C7CAC"/>
    <w:rsid w:val="003D005E"/>
    <w:rsid w:val="003D0D34"/>
    <w:rsid w:val="003D0E43"/>
    <w:rsid w:val="003D0F68"/>
    <w:rsid w:val="003D1607"/>
    <w:rsid w:val="003D2FCD"/>
    <w:rsid w:val="003D363B"/>
    <w:rsid w:val="003D3E51"/>
    <w:rsid w:val="003D40A9"/>
    <w:rsid w:val="003D421A"/>
    <w:rsid w:val="003D466B"/>
    <w:rsid w:val="003D4F6F"/>
    <w:rsid w:val="003D5C0C"/>
    <w:rsid w:val="003D5CCB"/>
    <w:rsid w:val="003D60B0"/>
    <w:rsid w:val="003D65DA"/>
    <w:rsid w:val="003D6DE7"/>
    <w:rsid w:val="003E029B"/>
    <w:rsid w:val="003E0548"/>
    <w:rsid w:val="003E0D69"/>
    <w:rsid w:val="003E112A"/>
    <w:rsid w:val="003E16CB"/>
    <w:rsid w:val="003E1724"/>
    <w:rsid w:val="003E1990"/>
    <w:rsid w:val="003E19ED"/>
    <w:rsid w:val="003E24D0"/>
    <w:rsid w:val="003E2AB2"/>
    <w:rsid w:val="003E3E47"/>
    <w:rsid w:val="003E4D5D"/>
    <w:rsid w:val="003E53E4"/>
    <w:rsid w:val="003E5566"/>
    <w:rsid w:val="003E5952"/>
    <w:rsid w:val="003E6CF5"/>
    <w:rsid w:val="003E6EE0"/>
    <w:rsid w:val="003E72BF"/>
    <w:rsid w:val="003E7AFA"/>
    <w:rsid w:val="003F08B6"/>
    <w:rsid w:val="003F08F2"/>
    <w:rsid w:val="003F0A71"/>
    <w:rsid w:val="003F0CC8"/>
    <w:rsid w:val="003F0D2B"/>
    <w:rsid w:val="003F0E8F"/>
    <w:rsid w:val="003F1216"/>
    <w:rsid w:val="003F12F4"/>
    <w:rsid w:val="003F1353"/>
    <w:rsid w:val="003F16CC"/>
    <w:rsid w:val="003F2E55"/>
    <w:rsid w:val="003F34BE"/>
    <w:rsid w:val="003F34F6"/>
    <w:rsid w:val="003F437F"/>
    <w:rsid w:val="003F4B14"/>
    <w:rsid w:val="003F4D97"/>
    <w:rsid w:val="003F554E"/>
    <w:rsid w:val="003F59CE"/>
    <w:rsid w:val="003F6187"/>
    <w:rsid w:val="003F6202"/>
    <w:rsid w:val="003F6450"/>
    <w:rsid w:val="003F7547"/>
    <w:rsid w:val="003F7646"/>
    <w:rsid w:val="004004D5"/>
    <w:rsid w:val="00400FC3"/>
    <w:rsid w:val="0040102B"/>
    <w:rsid w:val="00401384"/>
    <w:rsid w:val="00401421"/>
    <w:rsid w:val="004014A8"/>
    <w:rsid w:val="004015B0"/>
    <w:rsid w:val="0040174E"/>
    <w:rsid w:val="00401A15"/>
    <w:rsid w:val="00402034"/>
    <w:rsid w:val="004022E0"/>
    <w:rsid w:val="004023BD"/>
    <w:rsid w:val="004026F6"/>
    <w:rsid w:val="004029F2"/>
    <w:rsid w:val="00402EF2"/>
    <w:rsid w:val="004036E5"/>
    <w:rsid w:val="00404038"/>
    <w:rsid w:val="00404594"/>
    <w:rsid w:val="00404821"/>
    <w:rsid w:val="00404B2C"/>
    <w:rsid w:val="004057A7"/>
    <w:rsid w:val="00406740"/>
    <w:rsid w:val="00406748"/>
    <w:rsid w:val="004067DD"/>
    <w:rsid w:val="00406940"/>
    <w:rsid w:val="0040765F"/>
    <w:rsid w:val="00407A79"/>
    <w:rsid w:val="00407E73"/>
    <w:rsid w:val="00407EEB"/>
    <w:rsid w:val="00411168"/>
    <w:rsid w:val="00411290"/>
    <w:rsid w:val="004113D1"/>
    <w:rsid w:val="00411652"/>
    <w:rsid w:val="00412406"/>
    <w:rsid w:val="00412C54"/>
    <w:rsid w:val="00413DBF"/>
    <w:rsid w:val="004144B9"/>
    <w:rsid w:val="004148A9"/>
    <w:rsid w:val="004149F9"/>
    <w:rsid w:val="0041598E"/>
    <w:rsid w:val="00415A64"/>
    <w:rsid w:val="0041614A"/>
    <w:rsid w:val="00416605"/>
    <w:rsid w:val="004166F0"/>
    <w:rsid w:val="00416BFA"/>
    <w:rsid w:val="00417A27"/>
    <w:rsid w:val="00417A6A"/>
    <w:rsid w:val="00417C27"/>
    <w:rsid w:val="00417F0B"/>
    <w:rsid w:val="00417FF5"/>
    <w:rsid w:val="00421125"/>
    <w:rsid w:val="004214F7"/>
    <w:rsid w:val="0042156F"/>
    <w:rsid w:val="00422B4A"/>
    <w:rsid w:val="00422BB4"/>
    <w:rsid w:val="00422E53"/>
    <w:rsid w:val="00423717"/>
    <w:rsid w:val="00424379"/>
    <w:rsid w:val="00424BC8"/>
    <w:rsid w:val="00425164"/>
    <w:rsid w:val="00425401"/>
    <w:rsid w:val="00425DAF"/>
    <w:rsid w:val="004260D7"/>
    <w:rsid w:val="0042640D"/>
    <w:rsid w:val="00427A24"/>
    <w:rsid w:val="00427ACC"/>
    <w:rsid w:val="0043015E"/>
    <w:rsid w:val="004301C8"/>
    <w:rsid w:val="004307D8"/>
    <w:rsid w:val="00430B7D"/>
    <w:rsid w:val="00430E1A"/>
    <w:rsid w:val="0043144B"/>
    <w:rsid w:val="00431B68"/>
    <w:rsid w:val="00432BDC"/>
    <w:rsid w:val="00432C38"/>
    <w:rsid w:val="00432C6A"/>
    <w:rsid w:val="00433355"/>
    <w:rsid w:val="004339D8"/>
    <w:rsid w:val="00433BD6"/>
    <w:rsid w:val="004358A3"/>
    <w:rsid w:val="0043599A"/>
    <w:rsid w:val="00436040"/>
    <w:rsid w:val="00437024"/>
    <w:rsid w:val="0043751C"/>
    <w:rsid w:val="00437C86"/>
    <w:rsid w:val="0044005E"/>
    <w:rsid w:val="0044012E"/>
    <w:rsid w:val="00440602"/>
    <w:rsid w:val="004409D4"/>
    <w:rsid w:val="00440B9F"/>
    <w:rsid w:val="0044123F"/>
    <w:rsid w:val="004416BE"/>
    <w:rsid w:val="00441F48"/>
    <w:rsid w:val="004422CB"/>
    <w:rsid w:val="00442E11"/>
    <w:rsid w:val="0044314A"/>
    <w:rsid w:val="004433C8"/>
    <w:rsid w:val="00443673"/>
    <w:rsid w:val="004437A6"/>
    <w:rsid w:val="0044382E"/>
    <w:rsid w:val="00443943"/>
    <w:rsid w:val="00443AF7"/>
    <w:rsid w:val="00443F1F"/>
    <w:rsid w:val="00443F89"/>
    <w:rsid w:val="0044445C"/>
    <w:rsid w:val="0044455E"/>
    <w:rsid w:val="004445A1"/>
    <w:rsid w:val="00444DB0"/>
    <w:rsid w:val="00445472"/>
    <w:rsid w:val="00445734"/>
    <w:rsid w:val="00445AD6"/>
    <w:rsid w:val="00445B32"/>
    <w:rsid w:val="00446263"/>
    <w:rsid w:val="0044641B"/>
    <w:rsid w:val="00447330"/>
    <w:rsid w:val="00447691"/>
    <w:rsid w:val="00447D48"/>
    <w:rsid w:val="00447E55"/>
    <w:rsid w:val="00447F8B"/>
    <w:rsid w:val="004509F4"/>
    <w:rsid w:val="00452080"/>
    <w:rsid w:val="00452D0D"/>
    <w:rsid w:val="004530CC"/>
    <w:rsid w:val="00453979"/>
    <w:rsid w:val="00453A44"/>
    <w:rsid w:val="0045425D"/>
    <w:rsid w:val="00454529"/>
    <w:rsid w:val="00455264"/>
    <w:rsid w:val="00455968"/>
    <w:rsid w:val="00456472"/>
    <w:rsid w:val="00456571"/>
    <w:rsid w:val="00456CC1"/>
    <w:rsid w:val="00457C7D"/>
    <w:rsid w:val="0046019A"/>
    <w:rsid w:val="004603F0"/>
    <w:rsid w:val="00460972"/>
    <w:rsid w:val="00460BE8"/>
    <w:rsid w:val="0046158D"/>
    <w:rsid w:val="00461595"/>
    <w:rsid w:val="004618D5"/>
    <w:rsid w:val="00461D24"/>
    <w:rsid w:val="00462308"/>
    <w:rsid w:val="00462338"/>
    <w:rsid w:val="004623EE"/>
    <w:rsid w:val="0046265C"/>
    <w:rsid w:val="004627A2"/>
    <w:rsid w:val="00462F1E"/>
    <w:rsid w:val="00462FC2"/>
    <w:rsid w:val="00463301"/>
    <w:rsid w:val="00463D7A"/>
    <w:rsid w:val="0046435A"/>
    <w:rsid w:val="00464C74"/>
    <w:rsid w:val="00464F21"/>
    <w:rsid w:val="004656CD"/>
    <w:rsid w:val="00465AFC"/>
    <w:rsid w:val="00465DFC"/>
    <w:rsid w:val="0046605F"/>
    <w:rsid w:val="004674C9"/>
    <w:rsid w:val="00467641"/>
    <w:rsid w:val="00467D4C"/>
    <w:rsid w:val="00470674"/>
    <w:rsid w:val="004708CC"/>
    <w:rsid w:val="00470B73"/>
    <w:rsid w:val="00470E40"/>
    <w:rsid w:val="004710E6"/>
    <w:rsid w:val="00471610"/>
    <w:rsid w:val="00471B19"/>
    <w:rsid w:val="00471CD9"/>
    <w:rsid w:val="00471F8B"/>
    <w:rsid w:val="004727B8"/>
    <w:rsid w:val="00472AA7"/>
    <w:rsid w:val="00472C65"/>
    <w:rsid w:val="00473692"/>
    <w:rsid w:val="00473D0C"/>
    <w:rsid w:val="00474161"/>
    <w:rsid w:val="00474877"/>
    <w:rsid w:val="00474ECD"/>
    <w:rsid w:val="0047519A"/>
    <w:rsid w:val="00475416"/>
    <w:rsid w:val="00475B8D"/>
    <w:rsid w:val="00475FA9"/>
    <w:rsid w:val="00476016"/>
    <w:rsid w:val="00476990"/>
    <w:rsid w:val="00476D21"/>
    <w:rsid w:val="00476F27"/>
    <w:rsid w:val="00476FF1"/>
    <w:rsid w:val="00477122"/>
    <w:rsid w:val="00477748"/>
    <w:rsid w:val="00477A07"/>
    <w:rsid w:val="00480837"/>
    <w:rsid w:val="00480CB6"/>
    <w:rsid w:val="00480CE0"/>
    <w:rsid w:val="00480D24"/>
    <w:rsid w:val="00480DEF"/>
    <w:rsid w:val="00480F21"/>
    <w:rsid w:val="004813FB"/>
    <w:rsid w:val="00481529"/>
    <w:rsid w:val="00481872"/>
    <w:rsid w:val="00482091"/>
    <w:rsid w:val="0048375E"/>
    <w:rsid w:val="0048407B"/>
    <w:rsid w:val="0048412B"/>
    <w:rsid w:val="00484FF3"/>
    <w:rsid w:val="004851C5"/>
    <w:rsid w:val="00485A6B"/>
    <w:rsid w:val="0048614F"/>
    <w:rsid w:val="00486D7C"/>
    <w:rsid w:val="00486F9A"/>
    <w:rsid w:val="004875EE"/>
    <w:rsid w:val="00487A9B"/>
    <w:rsid w:val="00490794"/>
    <w:rsid w:val="00490BA0"/>
    <w:rsid w:val="00490BC1"/>
    <w:rsid w:val="00491FAC"/>
    <w:rsid w:val="00492121"/>
    <w:rsid w:val="0049228A"/>
    <w:rsid w:val="0049237D"/>
    <w:rsid w:val="00492FCA"/>
    <w:rsid w:val="004945A2"/>
    <w:rsid w:val="0049467C"/>
    <w:rsid w:val="00494E35"/>
    <w:rsid w:val="00495400"/>
    <w:rsid w:val="00495516"/>
    <w:rsid w:val="00495918"/>
    <w:rsid w:val="00495948"/>
    <w:rsid w:val="00496C2D"/>
    <w:rsid w:val="00496DA6"/>
    <w:rsid w:val="004971B1"/>
    <w:rsid w:val="004971E1"/>
    <w:rsid w:val="0049742E"/>
    <w:rsid w:val="0049759D"/>
    <w:rsid w:val="0049764A"/>
    <w:rsid w:val="00497BF3"/>
    <w:rsid w:val="004A0A1F"/>
    <w:rsid w:val="004A0AC5"/>
    <w:rsid w:val="004A0AD4"/>
    <w:rsid w:val="004A0DE8"/>
    <w:rsid w:val="004A1312"/>
    <w:rsid w:val="004A1EBA"/>
    <w:rsid w:val="004A224F"/>
    <w:rsid w:val="004A24FB"/>
    <w:rsid w:val="004A2CBD"/>
    <w:rsid w:val="004A33E7"/>
    <w:rsid w:val="004A3605"/>
    <w:rsid w:val="004A4038"/>
    <w:rsid w:val="004A4073"/>
    <w:rsid w:val="004A45ED"/>
    <w:rsid w:val="004A46A8"/>
    <w:rsid w:val="004A4B42"/>
    <w:rsid w:val="004A59DF"/>
    <w:rsid w:val="004A5FC7"/>
    <w:rsid w:val="004A6B94"/>
    <w:rsid w:val="004A7247"/>
    <w:rsid w:val="004A758F"/>
    <w:rsid w:val="004A77E8"/>
    <w:rsid w:val="004A7DBB"/>
    <w:rsid w:val="004B0124"/>
    <w:rsid w:val="004B0242"/>
    <w:rsid w:val="004B0504"/>
    <w:rsid w:val="004B0816"/>
    <w:rsid w:val="004B1779"/>
    <w:rsid w:val="004B1D1F"/>
    <w:rsid w:val="004B1EC1"/>
    <w:rsid w:val="004B21F4"/>
    <w:rsid w:val="004B43EE"/>
    <w:rsid w:val="004B5543"/>
    <w:rsid w:val="004B6465"/>
    <w:rsid w:val="004B6731"/>
    <w:rsid w:val="004C02EA"/>
    <w:rsid w:val="004C0B6C"/>
    <w:rsid w:val="004C0C93"/>
    <w:rsid w:val="004C0CDE"/>
    <w:rsid w:val="004C13CB"/>
    <w:rsid w:val="004C159A"/>
    <w:rsid w:val="004C19BB"/>
    <w:rsid w:val="004C1B63"/>
    <w:rsid w:val="004C242D"/>
    <w:rsid w:val="004C34E0"/>
    <w:rsid w:val="004C5DCD"/>
    <w:rsid w:val="004C5F86"/>
    <w:rsid w:val="004C6490"/>
    <w:rsid w:val="004C6659"/>
    <w:rsid w:val="004C6F23"/>
    <w:rsid w:val="004C74B3"/>
    <w:rsid w:val="004C7981"/>
    <w:rsid w:val="004C7C4E"/>
    <w:rsid w:val="004C7E39"/>
    <w:rsid w:val="004D04D4"/>
    <w:rsid w:val="004D068F"/>
    <w:rsid w:val="004D0982"/>
    <w:rsid w:val="004D0C20"/>
    <w:rsid w:val="004D0D9E"/>
    <w:rsid w:val="004D1033"/>
    <w:rsid w:val="004D115E"/>
    <w:rsid w:val="004D1720"/>
    <w:rsid w:val="004D1797"/>
    <w:rsid w:val="004D20A9"/>
    <w:rsid w:val="004D272F"/>
    <w:rsid w:val="004D277B"/>
    <w:rsid w:val="004D381B"/>
    <w:rsid w:val="004D3FD5"/>
    <w:rsid w:val="004D47EA"/>
    <w:rsid w:val="004D5263"/>
    <w:rsid w:val="004D575C"/>
    <w:rsid w:val="004D6AA8"/>
    <w:rsid w:val="004D6EBF"/>
    <w:rsid w:val="004D70A2"/>
    <w:rsid w:val="004D70B8"/>
    <w:rsid w:val="004D77BE"/>
    <w:rsid w:val="004E0274"/>
    <w:rsid w:val="004E0600"/>
    <w:rsid w:val="004E0EE3"/>
    <w:rsid w:val="004E11C2"/>
    <w:rsid w:val="004E1210"/>
    <w:rsid w:val="004E1FB8"/>
    <w:rsid w:val="004E251C"/>
    <w:rsid w:val="004E2A39"/>
    <w:rsid w:val="004E2CAD"/>
    <w:rsid w:val="004E3792"/>
    <w:rsid w:val="004E4B86"/>
    <w:rsid w:val="004E4DE5"/>
    <w:rsid w:val="004E55B6"/>
    <w:rsid w:val="004E5D57"/>
    <w:rsid w:val="004E6144"/>
    <w:rsid w:val="004E740C"/>
    <w:rsid w:val="004E7FFE"/>
    <w:rsid w:val="004F0110"/>
    <w:rsid w:val="004F1182"/>
    <w:rsid w:val="004F15A2"/>
    <w:rsid w:val="004F16DD"/>
    <w:rsid w:val="004F1B08"/>
    <w:rsid w:val="004F20BB"/>
    <w:rsid w:val="004F33D7"/>
    <w:rsid w:val="004F3425"/>
    <w:rsid w:val="004F34D5"/>
    <w:rsid w:val="004F39C6"/>
    <w:rsid w:val="004F3BB3"/>
    <w:rsid w:val="004F3FF4"/>
    <w:rsid w:val="004F4370"/>
    <w:rsid w:val="004F4CF2"/>
    <w:rsid w:val="004F50D8"/>
    <w:rsid w:val="004F5B03"/>
    <w:rsid w:val="004F5D5A"/>
    <w:rsid w:val="004F5E73"/>
    <w:rsid w:val="004F5E77"/>
    <w:rsid w:val="004F638B"/>
    <w:rsid w:val="004F6822"/>
    <w:rsid w:val="004F7C04"/>
    <w:rsid w:val="0050009D"/>
    <w:rsid w:val="00500137"/>
    <w:rsid w:val="005002DB"/>
    <w:rsid w:val="00500492"/>
    <w:rsid w:val="0050099E"/>
    <w:rsid w:val="00500A3F"/>
    <w:rsid w:val="00500F4F"/>
    <w:rsid w:val="005011E8"/>
    <w:rsid w:val="00501486"/>
    <w:rsid w:val="0050181A"/>
    <w:rsid w:val="00502592"/>
    <w:rsid w:val="00502703"/>
    <w:rsid w:val="00502B27"/>
    <w:rsid w:val="00503BD5"/>
    <w:rsid w:val="0050436D"/>
    <w:rsid w:val="005048A4"/>
    <w:rsid w:val="00505370"/>
    <w:rsid w:val="0050577C"/>
    <w:rsid w:val="00505B66"/>
    <w:rsid w:val="00506ED1"/>
    <w:rsid w:val="00507386"/>
    <w:rsid w:val="0050751B"/>
    <w:rsid w:val="00507A8B"/>
    <w:rsid w:val="005102F8"/>
    <w:rsid w:val="00510417"/>
    <w:rsid w:val="005104A1"/>
    <w:rsid w:val="00510CB1"/>
    <w:rsid w:val="005117EA"/>
    <w:rsid w:val="00511F61"/>
    <w:rsid w:val="00512038"/>
    <w:rsid w:val="005120E5"/>
    <w:rsid w:val="00512374"/>
    <w:rsid w:val="005128A2"/>
    <w:rsid w:val="00512ECC"/>
    <w:rsid w:val="005133A8"/>
    <w:rsid w:val="00514109"/>
    <w:rsid w:val="005141C0"/>
    <w:rsid w:val="005146DE"/>
    <w:rsid w:val="0051678F"/>
    <w:rsid w:val="00516B40"/>
    <w:rsid w:val="005204A2"/>
    <w:rsid w:val="00521376"/>
    <w:rsid w:val="00521399"/>
    <w:rsid w:val="00521697"/>
    <w:rsid w:val="005219A3"/>
    <w:rsid w:val="00521DA7"/>
    <w:rsid w:val="005220F6"/>
    <w:rsid w:val="00522392"/>
    <w:rsid w:val="00522DC8"/>
    <w:rsid w:val="0052301F"/>
    <w:rsid w:val="00523273"/>
    <w:rsid w:val="00523288"/>
    <w:rsid w:val="00523565"/>
    <w:rsid w:val="00523681"/>
    <w:rsid w:val="00523AE7"/>
    <w:rsid w:val="00523B9D"/>
    <w:rsid w:val="00525036"/>
    <w:rsid w:val="00525047"/>
    <w:rsid w:val="00525595"/>
    <w:rsid w:val="00525C03"/>
    <w:rsid w:val="00525D59"/>
    <w:rsid w:val="00525F6F"/>
    <w:rsid w:val="00525F84"/>
    <w:rsid w:val="00526709"/>
    <w:rsid w:val="005274A4"/>
    <w:rsid w:val="00527830"/>
    <w:rsid w:val="00527DB6"/>
    <w:rsid w:val="00530CC1"/>
    <w:rsid w:val="00531F8E"/>
    <w:rsid w:val="0053204A"/>
    <w:rsid w:val="005333D7"/>
    <w:rsid w:val="0053371E"/>
    <w:rsid w:val="00533BFD"/>
    <w:rsid w:val="00533F23"/>
    <w:rsid w:val="00533FBF"/>
    <w:rsid w:val="00534C54"/>
    <w:rsid w:val="00534EA7"/>
    <w:rsid w:val="00535A2B"/>
    <w:rsid w:val="00535EDA"/>
    <w:rsid w:val="0053681E"/>
    <w:rsid w:val="00537CAF"/>
    <w:rsid w:val="00537D7A"/>
    <w:rsid w:val="00537F88"/>
    <w:rsid w:val="00540148"/>
    <w:rsid w:val="00540790"/>
    <w:rsid w:val="00540EE5"/>
    <w:rsid w:val="005410F2"/>
    <w:rsid w:val="00541D22"/>
    <w:rsid w:val="00543CA4"/>
    <w:rsid w:val="00543F18"/>
    <w:rsid w:val="00544352"/>
    <w:rsid w:val="00544530"/>
    <w:rsid w:val="00544600"/>
    <w:rsid w:val="005450BF"/>
    <w:rsid w:val="00545C6B"/>
    <w:rsid w:val="00545C6F"/>
    <w:rsid w:val="0054603C"/>
    <w:rsid w:val="0054609D"/>
    <w:rsid w:val="005467A5"/>
    <w:rsid w:val="00550A5A"/>
    <w:rsid w:val="00551131"/>
    <w:rsid w:val="00551740"/>
    <w:rsid w:val="00553932"/>
    <w:rsid w:val="005540B3"/>
    <w:rsid w:val="00554450"/>
    <w:rsid w:val="00554CAB"/>
    <w:rsid w:val="005553A5"/>
    <w:rsid w:val="00555F86"/>
    <w:rsid w:val="005565C9"/>
    <w:rsid w:val="00556DD2"/>
    <w:rsid w:val="00560359"/>
    <w:rsid w:val="00560377"/>
    <w:rsid w:val="00561A25"/>
    <w:rsid w:val="00561A69"/>
    <w:rsid w:val="00561CC4"/>
    <w:rsid w:val="00561F21"/>
    <w:rsid w:val="0056266C"/>
    <w:rsid w:val="005628D8"/>
    <w:rsid w:val="00562C45"/>
    <w:rsid w:val="005638A8"/>
    <w:rsid w:val="005638EC"/>
    <w:rsid w:val="00563A7E"/>
    <w:rsid w:val="00563B5F"/>
    <w:rsid w:val="00563C66"/>
    <w:rsid w:val="00563C8F"/>
    <w:rsid w:val="00563E80"/>
    <w:rsid w:val="00564078"/>
    <w:rsid w:val="0056450B"/>
    <w:rsid w:val="00564749"/>
    <w:rsid w:val="00564879"/>
    <w:rsid w:val="00564DCE"/>
    <w:rsid w:val="005650B4"/>
    <w:rsid w:val="0056571F"/>
    <w:rsid w:val="005658B0"/>
    <w:rsid w:val="0056599E"/>
    <w:rsid w:val="005669A4"/>
    <w:rsid w:val="00567B9E"/>
    <w:rsid w:val="00570231"/>
    <w:rsid w:val="00570367"/>
    <w:rsid w:val="005706B5"/>
    <w:rsid w:val="0057103E"/>
    <w:rsid w:val="0057159F"/>
    <w:rsid w:val="00571798"/>
    <w:rsid w:val="0057340B"/>
    <w:rsid w:val="00573521"/>
    <w:rsid w:val="00573601"/>
    <w:rsid w:val="0057378C"/>
    <w:rsid w:val="005742D5"/>
    <w:rsid w:val="005748EB"/>
    <w:rsid w:val="00574B81"/>
    <w:rsid w:val="00574F9B"/>
    <w:rsid w:val="0057533A"/>
    <w:rsid w:val="00575B38"/>
    <w:rsid w:val="00575C4A"/>
    <w:rsid w:val="00575F15"/>
    <w:rsid w:val="005764BD"/>
    <w:rsid w:val="00576947"/>
    <w:rsid w:val="00576BCE"/>
    <w:rsid w:val="00576F8F"/>
    <w:rsid w:val="00577427"/>
    <w:rsid w:val="00577601"/>
    <w:rsid w:val="00577D7A"/>
    <w:rsid w:val="00580290"/>
    <w:rsid w:val="00580A2E"/>
    <w:rsid w:val="00580EF7"/>
    <w:rsid w:val="00581088"/>
    <w:rsid w:val="005814EA"/>
    <w:rsid w:val="005816F7"/>
    <w:rsid w:val="00582859"/>
    <w:rsid w:val="00582ADB"/>
    <w:rsid w:val="00583310"/>
    <w:rsid w:val="00583328"/>
    <w:rsid w:val="00583D58"/>
    <w:rsid w:val="005841C5"/>
    <w:rsid w:val="005841EE"/>
    <w:rsid w:val="00584CAA"/>
    <w:rsid w:val="00584CEF"/>
    <w:rsid w:val="00585135"/>
    <w:rsid w:val="005855F1"/>
    <w:rsid w:val="00586046"/>
    <w:rsid w:val="00586451"/>
    <w:rsid w:val="005869E5"/>
    <w:rsid w:val="00586A6B"/>
    <w:rsid w:val="00586AB6"/>
    <w:rsid w:val="00586FB4"/>
    <w:rsid w:val="00587230"/>
    <w:rsid w:val="005872FA"/>
    <w:rsid w:val="00587361"/>
    <w:rsid w:val="0058758F"/>
    <w:rsid w:val="0058761B"/>
    <w:rsid w:val="0059033F"/>
    <w:rsid w:val="00590461"/>
    <w:rsid w:val="005909D9"/>
    <w:rsid w:val="00590A4B"/>
    <w:rsid w:val="00590AEA"/>
    <w:rsid w:val="00590F29"/>
    <w:rsid w:val="005918BE"/>
    <w:rsid w:val="00591B13"/>
    <w:rsid w:val="00591CF5"/>
    <w:rsid w:val="005927AA"/>
    <w:rsid w:val="00592A47"/>
    <w:rsid w:val="00592C49"/>
    <w:rsid w:val="00592FDD"/>
    <w:rsid w:val="00593683"/>
    <w:rsid w:val="00594057"/>
    <w:rsid w:val="00594704"/>
    <w:rsid w:val="0059477A"/>
    <w:rsid w:val="005949D8"/>
    <w:rsid w:val="00594D42"/>
    <w:rsid w:val="00595434"/>
    <w:rsid w:val="00595C87"/>
    <w:rsid w:val="00595CC1"/>
    <w:rsid w:val="005960EC"/>
    <w:rsid w:val="005965C0"/>
    <w:rsid w:val="00597219"/>
    <w:rsid w:val="00597BD6"/>
    <w:rsid w:val="005A00FA"/>
    <w:rsid w:val="005A0928"/>
    <w:rsid w:val="005A1214"/>
    <w:rsid w:val="005A1564"/>
    <w:rsid w:val="005A1EA6"/>
    <w:rsid w:val="005A1EE0"/>
    <w:rsid w:val="005A1F4D"/>
    <w:rsid w:val="005A2071"/>
    <w:rsid w:val="005A235E"/>
    <w:rsid w:val="005A2FBA"/>
    <w:rsid w:val="005A3DA3"/>
    <w:rsid w:val="005A4E5C"/>
    <w:rsid w:val="005A53D1"/>
    <w:rsid w:val="005A57AF"/>
    <w:rsid w:val="005A5997"/>
    <w:rsid w:val="005A5E5C"/>
    <w:rsid w:val="005A6172"/>
    <w:rsid w:val="005A68B2"/>
    <w:rsid w:val="005A740D"/>
    <w:rsid w:val="005A7433"/>
    <w:rsid w:val="005A7ACC"/>
    <w:rsid w:val="005B0333"/>
    <w:rsid w:val="005B0E78"/>
    <w:rsid w:val="005B112C"/>
    <w:rsid w:val="005B2927"/>
    <w:rsid w:val="005B2B1A"/>
    <w:rsid w:val="005B367E"/>
    <w:rsid w:val="005B3BBD"/>
    <w:rsid w:val="005B5F30"/>
    <w:rsid w:val="005B6580"/>
    <w:rsid w:val="005B675A"/>
    <w:rsid w:val="005B6CDA"/>
    <w:rsid w:val="005B77DB"/>
    <w:rsid w:val="005B7D21"/>
    <w:rsid w:val="005C00E0"/>
    <w:rsid w:val="005C1561"/>
    <w:rsid w:val="005C1730"/>
    <w:rsid w:val="005C20F2"/>
    <w:rsid w:val="005C217E"/>
    <w:rsid w:val="005C2772"/>
    <w:rsid w:val="005C2832"/>
    <w:rsid w:val="005C2907"/>
    <w:rsid w:val="005C2A8F"/>
    <w:rsid w:val="005C35E0"/>
    <w:rsid w:val="005C41B2"/>
    <w:rsid w:val="005C490F"/>
    <w:rsid w:val="005C4A42"/>
    <w:rsid w:val="005C4A6E"/>
    <w:rsid w:val="005C4D43"/>
    <w:rsid w:val="005C4F4A"/>
    <w:rsid w:val="005C5A02"/>
    <w:rsid w:val="005C725B"/>
    <w:rsid w:val="005C7714"/>
    <w:rsid w:val="005C7BEB"/>
    <w:rsid w:val="005D09A1"/>
    <w:rsid w:val="005D0BD5"/>
    <w:rsid w:val="005D1250"/>
    <w:rsid w:val="005D152D"/>
    <w:rsid w:val="005D1686"/>
    <w:rsid w:val="005D19EA"/>
    <w:rsid w:val="005D1FD5"/>
    <w:rsid w:val="005D2E6A"/>
    <w:rsid w:val="005D3BAA"/>
    <w:rsid w:val="005D485F"/>
    <w:rsid w:val="005D48A4"/>
    <w:rsid w:val="005D58BD"/>
    <w:rsid w:val="005D6C71"/>
    <w:rsid w:val="005D6F05"/>
    <w:rsid w:val="005D718B"/>
    <w:rsid w:val="005D7526"/>
    <w:rsid w:val="005D7B4D"/>
    <w:rsid w:val="005D7C9F"/>
    <w:rsid w:val="005E0B56"/>
    <w:rsid w:val="005E0F2F"/>
    <w:rsid w:val="005E1652"/>
    <w:rsid w:val="005E1656"/>
    <w:rsid w:val="005E17E0"/>
    <w:rsid w:val="005E1F39"/>
    <w:rsid w:val="005E3398"/>
    <w:rsid w:val="005E3591"/>
    <w:rsid w:val="005E3653"/>
    <w:rsid w:val="005E39BA"/>
    <w:rsid w:val="005E3DCA"/>
    <w:rsid w:val="005E3EDB"/>
    <w:rsid w:val="005E40F8"/>
    <w:rsid w:val="005E450C"/>
    <w:rsid w:val="005E47C9"/>
    <w:rsid w:val="005E4837"/>
    <w:rsid w:val="005E48BD"/>
    <w:rsid w:val="005E5750"/>
    <w:rsid w:val="005E5927"/>
    <w:rsid w:val="005E5B55"/>
    <w:rsid w:val="005E5B62"/>
    <w:rsid w:val="005E5FE5"/>
    <w:rsid w:val="005E6016"/>
    <w:rsid w:val="005E6CE5"/>
    <w:rsid w:val="005E753B"/>
    <w:rsid w:val="005F01E3"/>
    <w:rsid w:val="005F06A7"/>
    <w:rsid w:val="005F0CEC"/>
    <w:rsid w:val="005F10A2"/>
    <w:rsid w:val="005F1E0C"/>
    <w:rsid w:val="005F1EAE"/>
    <w:rsid w:val="005F207E"/>
    <w:rsid w:val="005F22C4"/>
    <w:rsid w:val="005F34E4"/>
    <w:rsid w:val="005F3568"/>
    <w:rsid w:val="005F4098"/>
    <w:rsid w:val="005F4D59"/>
    <w:rsid w:val="005F5289"/>
    <w:rsid w:val="005F654B"/>
    <w:rsid w:val="005F68F9"/>
    <w:rsid w:val="005F72A2"/>
    <w:rsid w:val="005F72FE"/>
    <w:rsid w:val="005F740E"/>
    <w:rsid w:val="005F759D"/>
    <w:rsid w:val="005F790E"/>
    <w:rsid w:val="005F7E98"/>
    <w:rsid w:val="006003A1"/>
    <w:rsid w:val="00600EC1"/>
    <w:rsid w:val="00601899"/>
    <w:rsid w:val="00601BF1"/>
    <w:rsid w:val="00601D9F"/>
    <w:rsid w:val="00602113"/>
    <w:rsid w:val="00602962"/>
    <w:rsid w:val="00602BF3"/>
    <w:rsid w:val="006030B0"/>
    <w:rsid w:val="00603617"/>
    <w:rsid w:val="00603BFD"/>
    <w:rsid w:val="00604383"/>
    <w:rsid w:val="006046D2"/>
    <w:rsid w:val="00605133"/>
    <w:rsid w:val="006052B7"/>
    <w:rsid w:val="00605918"/>
    <w:rsid w:val="00605951"/>
    <w:rsid w:val="00606563"/>
    <w:rsid w:val="006066C7"/>
    <w:rsid w:val="00607019"/>
    <w:rsid w:val="00607986"/>
    <w:rsid w:val="006079F5"/>
    <w:rsid w:val="00607F88"/>
    <w:rsid w:val="00607F8C"/>
    <w:rsid w:val="006101B5"/>
    <w:rsid w:val="006106E9"/>
    <w:rsid w:val="00610777"/>
    <w:rsid w:val="00610BBA"/>
    <w:rsid w:val="00611574"/>
    <w:rsid w:val="00611751"/>
    <w:rsid w:val="00611947"/>
    <w:rsid w:val="00611BFD"/>
    <w:rsid w:val="00612232"/>
    <w:rsid w:val="006124DD"/>
    <w:rsid w:val="006129A8"/>
    <w:rsid w:val="00612C65"/>
    <w:rsid w:val="00612CDB"/>
    <w:rsid w:val="00612E8C"/>
    <w:rsid w:val="00612EFE"/>
    <w:rsid w:val="00613C41"/>
    <w:rsid w:val="0061470F"/>
    <w:rsid w:val="00614E04"/>
    <w:rsid w:val="00614EEF"/>
    <w:rsid w:val="00615276"/>
    <w:rsid w:val="0061582F"/>
    <w:rsid w:val="00616538"/>
    <w:rsid w:val="00616EDC"/>
    <w:rsid w:val="006171FE"/>
    <w:rsid w:val="006176C3"/>
    <w:rsid w:val="00617881"/>
    <w:rsid w:val="00617924"/>
    <w:rsid w:val="00617AEE"/>
    <w:rsid w:val="00620CD7"/>
    <w:rsid w:val="006219CA"/>
    <w:rsid w:val="00621C8B"/>
    <w:rsid w:val="0062272E"/>
    <w:rsid w:val="00622805"/>
    <w:rsid w:val="00622B35"/>
    <w:rsid w:val="00622D98"/>
    <w:rsid w:val="006233F8"/>
    <w:rsid w:val="0062394E"/>
    <w:rsid w:val="006239F6"/>
    <w:rsid w:val="00623B60"/>
    <w:rsid w:val="006240E1"/>
    <w:rsid w:val="00624797"/>
    <w:rsid w:val="006247D5"/>
    <w:rsid w:val="00624D6C"/>
    <w:rsid w:val="00624F87"/>
    <w:rsid w:val="0062527A"/>
    <w:rsid w:val="00625AE4"/>
    <w:rsid w:val="00627839"/>
    <w:rsid w:val="00627BD3"/>
    <w:rsid w:val="00630C14"/>
    <w:rsid w:val="00630E5E"/>
    <w:rsid w:val="0063189E"/>
    <w:rsid w:val="00631F4C"/>
    <w:rsid w:val="00632227"/>
    <w:rsid w:val="00632459"/>
    <w:rsid w:val="00632D5B"/>
    <w:rsid w:val="00632E72"/>
    <w:rsid w:val="00633559"/>
    <w:rsid w:val="00633747"/>
    <w:rsid w:val="006343A6"/>
    <w:rsid w:val="006345DC"/>
    <w:rsid w:val="00634867"/>
    <w:rsid w:val="00634F18"/>
    <w:rsid w:val="006362D7"/>
    <w:rsid w:val="006366D6"/>
    <w:rsid w:val="00636A16"/>
    <w:rsid w:val="00637531"/>
    <w:rsid w:val="006375CC"/>
    <w:rsid w:val="00637799"/>
    <w:rsid w:val="0064010E"/>
    <w:rsid w:val="00640252"/>
    <w:rsid w:val="006403FE"/>
    <w:rsid w:val="006407AC"/>
    <w:rsid w:val="00641460"/>
    <w:rsid w:val="0064170B"/>
    <w:rsid w:val="00641954"/>
    <w:rsid w:val="00641BDA"/>
    <w:rsid w:val="00641EF1"/>
    <w:rsid w:val="00641F6E"/>
    <w:rsid w:val="006431A1"/>
    <w:rsid w:val="00643954"/>
    <w:rsid w:val="006449C6"/>
    <w:rsid w:val="00644BF2"/>
    <w:rsid w:val="00644CCF"/>
    <w:rsid w:val="00645800"/>
    <w:rsid w:val="00645AE7"/>
    <w:rsid w:val="0064618F"/>
    <w:rsid w:val="00646358"/>
    <w:rsid w:val="006467FD"/>
    <w:rsid w:val="006473C7"/>
    <w:rsid w:val="00647A64"/>
    <w:rsid w:val="006500F0"/>
    <w:rsid w:val="006511D5"/>
    <w:rsid w:val="006516ED"/>
    <w:rsid w:val="00651A58"/>
    <w:rsid w:val="00651E11"/>
    <w:rsid w:val="00652F1F"/>
    <w:rsid w:val="006531C5"/>
    <w:rsid w:val="0065324A"/>
    <w:rsid w:val="00653386"/>
    <w:rsid w:val="0065365B"/>
    <w:rsid w:val="00653FDE"/>
    <w:rsid w:val="006546D4"/>
    <w:rsid w:val="006549B0"/>
    <w:rsid w:val="00654B96"/>
    <w:rsid w:val="006550B0"/>
    <w:rsid w:val="0065636C"/>
    <w:rsid w:val="00656452"/>
    <w:rsid w:val="00656707"/>
    <w:rsid w:val="0065687F"/>
    <w:rsid w:val="0065748C"/>
    <w:rsid w:val="0065752F"/>
    <w:rsid w:val="00657ABA"/>
    <w:rsid w:val="0066005B"/>
    <w:rsid w:val="006604EC"/>
    <w:rsid w:val="00660923"/>
    <w:rsid w:val="00661844"/>
    <w:rsid w:val="00661885"/>
    <w:rsid w:val="00661C46"/>
    <w:rsid w:val="00661C48"/>
    <w:rsid w:val="006633CF"/>
    <w:rsid w:val="006637CC"/>
    <w:rsid w:val="006639F5"/>
    <w:rsid w:val="00663E4A"/>
    <w:rsid w:val="0066401F"/>
    <w:rsid w:val="006643B1"/>
    <w:rsid w:val="006653E7"/>
    <w:rsid w:val="006654C4"/>
    <w:rsid w:val="00665BEA"/>
    <w:rsid w:val="0066666B"/>
    <w:rsid w:val="00667131"/>
    <w:rsid w:val="00667335"/>
    <w:rsid w:val="006675EF"/>
    <w:rsid w:val="00667E9A"/>
    <w:rsid w:val="00670003"/>
    <w:rsid w:val="00670362"/>
    <w:rsid w:val="00670E76"/>
    <w:rsid w:val="006713EA"/>
    <w:rsid w:val="00671557"/>
    <w:rsid w:val="006727EE"/>
    <w:rsid w:val="0067292F"/>
    <w:rsid w:val="00672C5C"/>
    <w:rsid w:val="0067329B"/>
    <w:rsid w:val="0067459A"/>
    <w:rsid w:val="0067485F"/>
    <w:rsid w:val="006774C5"/>
    <w:rsid w:val="006775BC"/>
    <w:rsid w:val="00677631"/>
    <w:rsid w:val="0067794D"/>
    <w:rsid w:val="00677A32"/>
    <w:rsid w:val="006805E4"/>
    <w:rsid w:val="00680627"/>
    <w:rsid w:val="00680668"/>
    <w:rsid w:val="006807E7"/>
    <w:rsid w:val="00680BFC"/>
    <w:rsid w:val="00682EC4"/>
    <w:rsid w:val="0068312F"/>
    <w:rsid w:val="00683D9A"/>
    <w:rsid w:val="00684630"/>
    <w:rsid w:val="00684B2A"/>
    <w:rsid w:val="00685258"/>
    <w:rsid w:val="006858CE"/>
    <w:rsid w:val="00685A03"/>
    <w:rsid w:val="00685CE3"/>
    <w:rsid w:val="00686C69"/>
    <w:rsid w:val="00687BD8"/>
    <w:rsid w:val="00690241"/>
    <w:rsid w:val="00690412"/>
    <w:rsid w:val="006906B8"/>
    <w:rsid w:val="00690D8F"/>
    <w:rsid w:val="00690EC3"/>
    <w:rsid w:val="00691446"/>
    <w:rsid w:val="006914DE"/>
    <w:rsid w:val="00691521"/>
    <w:rsid w:val="006917CE"/>
    <w:rsid w:val="0069186A"/>
    <w:rsid w:val="00691B11"/>
    <w:rsid w:val="00692001"/>
    <w:rsid w:val="00692213"/>
    <w:rsid w:val="006923DB"/>
    <w:rsid w:val="0069252C"/>
    <w:rsid w:val="006928AF"/>
    <w:rsid w:val="006928CB"/>
    <w:rsid w:val="00692EB8"/>
    <w:rsid w:val="0069374C"/>
    <w:rsid w:val="00694504"/>
    <w:rsid w:val="00694601"/>
    <w:rsid w:val="00694E37"/>
    <w:rsid w:val="00694EDB"/>
    <w:rsid w:val="00695044"/>
    <w:rsid w:val="006955C7"/>
    <w:rsid w:val="00695785"/>
    <w:rsid w:val="00695C43"/>
    <w:rsid w:val="00697070"/>
    <w:rsid w:val="006973ED"/>
    <w:rsid w:val="006976E5"/>
    <w:rsid w:val="006978EE"/>
    <w:rsid w:val="00697B14"/>
    <w:rsid w:val="006A1A4C"/>
    <w:rsid w:val="006A1D08"/>
    <w:rsid w:val="006A259C"/>
    <w:rsid w:val="006A2713"/>
    <w:rsid w:val="006A2F50"/>
    <w:rsid w:val="006A34F9"/>
    <w:rsid w:val="006A360F"/>
    <w:rsid w:val="006A374C"/>
    <w:rsid w:val="006A3B7F"/>
    <w:rsid w:val="006A402A"/>
    <w:rsid w:val="006A4276"/>
    <w:rsid w:val="006A5691"/>
    <w:rsid w:val="006A68B7"/>
    <w:rsid w:val="006A6E40"/>
    <w:rsid w:val="006A7CA4"/>
    <w:rsid w:val="006B03D6"/>
    <w:rsid w:val="006B0B97"/>
    <w:rsid w:val="006B1677"/>
    <w:rsid w:val="006B1AC1"/>
    <w:rsid w:val="006B1BC3"/>
    <w:rsid w:val="006B2047"/>
    <w:rsid w:val="006B2AE1"/>
    <w:rsid w:val="006B377A"/>
    <w:rsid w:val="006B3B0F"/>
    <w:rsid w:val="006B409C"/>
    <w:rsid w:val="006B4253"/>
    <w:rsid w:val="006B44A9"/>
    <w:rsid w:val="006B4756"/>
    <w:rsid w:val="006B5759"/>
    <w:rsid w:val="006B5CC0"/>
    <w:rsid w:val="006B631D"/>
    <w:rsid w:val="006B641F"/>
    <w:rsid w:val="006B717F"/>
    <w:rsid w:val="006B7187"/>
    <w:rsid w:val="006B778B"/>
    <w:rsid w:val="006B7A6F"/>
    <w:rsid w:val="006B7FC3"/>
    <w:rsid w:val="006C01E7"/>
    <w:rsid w:val="006C02D7"/>
    <w:rsid w:val="006C046C"/>
    <w:rsid w:val="006C0938"/>
    <w:rsid w:val="006C0A66"/>
    <w:rsid w:val="006C1158"/>
    <w:rsid w:val="006C1B30"/>
    <w:rsid w:val="006C1C0A"/>
    <w:rsid w:val="006C1D03"/>
    <w:rsid w:val="006C2359"/>
    <w:rsid w:val="006C2901"/>
    <w:rsid w:val="006C3883"/>
    <w:rsid w:val="006C4723"/>
    <w:rsid w:val="006C4F51"/>
    <w:rsid w:val="006C5ED2"/>
    <w:rsid w:val="006C6251"/>
    <w:rsid w:val="006C646D"/>
    <w:rsid w:val="006C6D3B"/>
    <w:rsid w:val="006C7021"/>
    <w:rsid w:val="006C7C7A"/>
    <w:rsid w:val="006C7DCB"/>
    <w:rsid w:val="006C7DCE"/>
    <w:rsid w:val="006D043D"/>
    <w:rsid w:val="006D0C7A"/>
    <w:rsid w:val="006D0CB4"/>
    <w:rsid w:val="006D0E2C"/>
    <w:rsid w:val="006D11B8"/>
    <w:rsid w:val="006D1514"/>
    <w:rsid w:val="006D1CF3"/>
    <w:rsid w:val="006D2FCE"/>
    <w:rsid w:val="006D3304"/>
    <w:rsid w:val="006D33AC"/>
    <w:rsid w:val="006D3E79"/>
    <w:rsid w:val="006D402C"/>
    <w:rsid w:val="006D4045"/>
    <w:rsid w:val="006D41CC"/>
    <w:rsid w:val="006D4215"/>
    <w:rsid w:val="006D45EA"/>
    <w:rsid w:val="006D4AA3"/>
    <w:rsid w:val="006D5813"/>
    <w:rsid w:val="006D6CB0"/>
    <w:rsid w:val="006D7438"/>
    <w:rsid w:val="006E00E5"/>
    <w:rsid w:val="006E00F3"/>
    <w:rsid w:val="006E028D"/>
    <w:rsid w:val="006E0310"/>
    <w:rsid w:val="006E0C57"/>
    <w:rsid w:val="006E10EF"/>
    <w:rsid w:val="006E1459"/>
    <w:rsid w:val="006E1593"/>
    <w:rsid w:val="006E1763"/>
    <w:rsid w:val="006E19EC"/>
    <w:rsid w:val="006E1B48"/>
    <w:rsid w:val="006E1D97"/>
    <w:rsid w:val="006E1EED"/>
    <w:rsid w:val="006E2ADB"/>
    <w:rsid w:val="006E2BA1"/>
    <w:rsid w:val="006E2F1F"/>
    <w:rsid w:val="006E2FDA"/>
    <w:rsid w:val="006E31CB"/>
    <w:rsid w:val="006E32F1"/>
    <w:rsid w:val="006E3439"/>
    <w:rsid w:val="006E3572"/>
    <w:rsid w:val="006E35A0"/>
    <w:rsid w:val="006E4563"/>
    <w:rsid w:val="006E53D7"/>
    <w:rsid w:val="006E5A96"/>
    <w:rsid w:val="006E5C69"/>
    <w:rsid w:val="006E5FF9"/>
    <w:rsid w:val="006E62BA"/>
    <w:rsid w:val="006E75C3"/>
    <w:rsid w:val="006E7FB4"/>
    <w:rsid w:val="006F02CB"/>
    <w:rsid w:val="006F09D9"/>
    <w:rsid w:val="006F0A27"/>
    <w:rsid w:val="006F0B54"/>
    <w:rsid w:val="006F0CB7"/>
    <w:rsid w:val="006F127B"/>
    <w:rsid w:val="006F127F"/>
    <w:rsid w:val="006F12FF"/>
    <w:rsid w:val="006F1BDD"/>
    <w:rsid w:val="006F2429"/>
    <w:rsid w:val="006F25AA"/>
    <w:rsid w:val="006F2B22"/>
    <w:rsid w:val="006F2DE5"/>
    <w:rsid w:val="006F2E29"/>
    <w:rsid w:val="006F40A6"/>
    <w:rsid w:val="006F4D75"/>
    <w:rsid w:val="006F4DF5"/>
    <w:rsid w:val="006F4E86"/>
    <w:rsid w:val="006F5110"/>
    <w:rsid w:val="006F5281"/>
    <w:rsid w:val="006F5460"/>
    <w:rsid w:val="006F5B38"/>
    <w:rsid w:val="006F5F75"/>
    <w:rsid w:val="006F60A5"/>
    <w:rsid w:val="006F6B4A"/>
    <w:rsid w:val="006F7326"/>
    <w:rsid w:val="006F7527"/>
    <w:rsid w:val="006F7A08"/>
    <w:rsid w:val="0070123E"/>
    <w:rsid w:val="00701443"/>
    <w:rsid w:val="0070192F"/>
    <w:rsid w:val="00701B58"/>
    <w:rsid w:val="00701EAF"/>
    <w:rsid w:val="007027F3"/>
    <w:rsid w:val="007029F6"/>
    <w:rsid w:val="00702CE9"/>
    <w:rsid w:val="00703833"/>
    <w:rsid w:val="00703993"/>
    <w:rsid w:val="00703BF2"/>
    <w:rsid w:val="00703F29"/>
    <w:rsid w:val="00704E7D"/>
    <w:rsid w:val="00705077"/>
    <w:rsid w:val="007050A0"/>
    <w:rsid w:val="00705BE4"/>
    <w:rsid w:val="00705F0C"/>
    <w:rsid w:val="007065DF"/>
    <w:rsid w:val="007066F7"/>
    <w:rsid w:val="00706729"/>
    <w:rsid w:val="0070730B"/>
    <w:rsid w:val="0070792F"/>
    <w:rsid w:val="007079DB"/>
    <w:rsid w:val="00707FDD"/>
    <w:rsid w:val="0071061C"/>
    <w:rsid w:val="007106FA"/>
    <w:rsid w:val="00710876"/>
    <w:rsid w:val="007109AF"/>
    <w:rsid w:val="007109E2"/>
    <w:rsid w:val="00710AA1"/>
    <w:rsid w:val="00710B10"/>
    <w:rsid w:val="0071169C"/>
    <w:rsid w:val="0071215E"/>
    <w:rsid w:val="00713FA6"/>
    <w:rsid w:val="00714D8C"/>
    <w:rsid w:val="00714DEC"/>
    <w:rsid w:val="007157E6"/>
    <w:rsid w:val="00716138"/>
    <w:rsid w:val="0071629F"/>
    <w:rsid w:val="007164AD"/>
    <w:rsid w:val="007165D7"/>
    <w:rsid w:val="007166E5"/>
    <w:rsid w:val="0071741B"/>
    <w:rsid w:val="0071752C"/>
    <w:rsid w:val="00717C8F"/>
    <w:rsid w:val="00717CCC"/>
    <w:rsid w:val="00720367"/>
    <w:rsid w:val="007206F6"/>
    <w:rsid w:val="00720793"/>
    <w:rsid w:val="00720D8D"/>
    <w:rsid w:val="00720E53"/>
    <w:rsid w:val="00721254"/>
    <w:rsid w:val="0072140E"/>
    <w:rsid w:val="00721D41"/>
    <w:rsid w:val="007234AB"/>
    <w:rsid w:val="007237A2"/>
    <w:rsid w:val="00723CD8"/>
    <w:rsid w:val="0072472D"/>
    <w:rsid w:val="00724C0C"/>
    <w:rsid w:val="00724F35"/>
    <w:rsid w:val="007256DF"/>
    <w:rsid w:val="00726CC1"/>
    <w:rsid w:val="00727162"/>
    <w:rsid w:val="007273C2"/>
    <w:rsid w:val="00727A43"/>
    <w:rsid w:val="0073032E"/>
    <w:rsid w:val="00730693"/>
    <w:rsid w:val="007306BA"/>
    <w:rsid w:val="007319F1"/>
    <w:rsid w:val="007328C2"/>
    <w:rsid w:val="0073292E"/>
    <w:rsid w:val="00732A87"/>
    <w:rsid w:val="00733230"/>
    <w:rsid w:val="00733646"/>
    <w:rsid w:val="00733ECF"/>
    <w:rsid w:val="00734483"/>
    <w:rsid w:val="0073525D"/>
    <w:rsid w:val="007354B2"/>
    <w:rsid w:val="00735539"/>
    <w:rsid w:val="00735754"/>
    <w:rsid w:val="00735F38"/>
    <w:rsid w:val="00736F23"/>
    <w:rsid w:val="007379DD"/>
    <w:rsid w:val="00737C7B"/>
    <w:rsid w:val="00737E98"/>
    <w:rsid w:val="0074015B"/>
    <w:rsid w:val="00740A89"/>
    <w:rsid w:val="00740CC8"/>
    <w:rsid w:val="00741E07"/>
    <w:rsid w:val="00742338"/>
    <w:rsid w:val="00742ABF"/>
    <w:rsid w:val="00742AD4"/>
    <w:rsid w:val="00742BED"/>
    <w:rsid w:val="007442EE"/>
    <w:rsid w:val="0074467D"/>
    <w:rsid w:val="00745001"/>
    <w:rsid w:val="007454D0"/>
    <w:rsid w:val="007454E2"/>
    <w:rsid w:val="00745F30"/>
    <w:rsid w:val="00746075"/>
    <w:rsid w:val="0074669D"/>
    <w:rsid w:val="00746949"/>
    <w:rsid w:val="00746AA1"/>
    <w:rsid w:val="00746DEE"/>
    <w:rsid w:val="00746FB6"/>
    <w:rsid w:val="00746FC2"/>
    <w:rsid w:val="00747004"/>
    <w:rsid w:val="00747283"/>
    <w:rsid w:val="007500EF"/>
    <w:rsid w:val="00750AF9"/>
    <w:rsid w:val="00750CA8"/>
    <w:rsid w:val="0075263F"/>
    <w:rsid w:val="0075277B"/>
    <w:rsid w:val="0075332B"/>
    <w:rsid w:val="007533DE"/>
    <w:rsid w:val="007535CB"/>
    <w:rsid w:val="00753924"/>
    <w:rsid w:val="00753EBE"/>
    <w:rsid w:val="00754196"/>
    <w:rsid w:val="00754CE6"/>
    <w:rsid w:val="007554F5"/>
    <w:rsid w:val="0075552A"/>
    <w:rsid w:val="0075652F"/>
    <w:rsid w:val="00756C8F"/>
    <w:rsid w:val="00756D6F"/>
    <w:rsid w:val="0075775E"/>
    <w:rsid w:val="00760B22"/>
    <w:rsid w:val="00761449"/>
    <w:rsid w:val="00761507"/>
    <w:rsid w:val="0076151B"/>
    <w:rsid w:val="007616F4"/>
    <w:rsid w:val="00761C0B"/>
    <w:rsid w:val="00761EAB"/>
    <w:rsid w:val="007620A1"/>
    <w:rsid w:val="00762347"/>
    <w:rsid w:val="007623D6"/>
    <w:rsid w:val="0076250E"/>
    <w:rsid w:val="00762704"/>
    <w:rsid w:val="00762EDE"/>
    <w:rsid w:val="00763131"/>
    <w:rsid w:val="007631B9"/>
    <w:rsid w:val="007638EB"/>
    <w:rsid w:val="00763928"/>
    <w:rsid w:val="00763F54"/>
    <w:rsid w:val="00764104"/>
    <w:rsid w:val="0076412A"/>
    <w:rsid w:val="00764558"/>
    <w:rsid w:val="00764596"/>
    <w:rsid w:val="007647E5"/>
    <w:rsid w:val="00764994"/>
    <w:rsid w:val="00764D00"/>
    <w:rsid w:val="00764D76"/>
    <w:rsid w:val="00766456"/>
    <w:rsid w:val="007665E9"/>
    <w:rsid w:val="00766863"/>
    <w:rsid w:val="00770199"/>
    <w:rsid w:val="007702EF"/>
    <w:rsid w:val="00771117"/>
    <w:rsid w:val="007723A4"/>
    <w:rsid w:val="00772A5F"/>
    <w:rsid w:val="00773399"/>
    <w:rsid w:val="0077356A"/>
    <w:rsid w:val="00773F1D"/>
    <w:rsid w:val="0077467F"/>
    <w:rsid w:val="00774B21"/>
    <w:rsid w:val="00774DF2"/>
    <w:rsid w:val="0077520D"/>
    <w:rsid w:val="00775470"/>
    <w:rsid w:val="00775870"/>
    <w:rsid w:val="00775919"/>
    <w:rsid w:val="00777B70"/>
    <w:rsid w:val="00777C36"/>
    <w:rsid w:val="00777CCC"/>
    <w:rsid w:val="00780059"/>
    <w:rsid w:val="007805D3"/>
    <w:rsid w:val="007811C5"/>
    <w:rsid w:val="007816D1"/>
    <w:rsid w:val="007825A2"/>
    <w:rsid w:val="00782785"/>
    <w:rsid w:val="007828C1"/>
    <w:rsid w:val="00782AB6"/>
    <w:rsid w:val="00782DCB"/>
    <w:rsid w:val="00782F01"/>
    <w:rsid w:val="0078318B"/>
    <w:rsid w:val="007834BC"/>
    <w:rsid w:val="00783CE4"/>
    <w:rsid w:val="00783EEB"/>
    <w:rsid w:val="00784BAA"/>
    <w:rsid w:val="00784D40"/>
    <w:rsid w:val="0078507E"/>
    <w:rsid w:val="007850BE"/>
    <w:rsid w:val="007852C0"/>
    <w:rsid w:val="00785A46"/>
    <w:rsid w:val="00785C03"/>
    <w:rsid w:val="007866C7"/>
    <w:rsid w:val="00786A06"/>
    <w:rsid w:val="00786A46"/>
    <w:rsid w:val="00787154"/>
    <w:rsid w:val="0078729B"/>
    <w:rsid w:val="007904AD"/>
    <w:rsid w:val="0079121E"/>
    <w:rsid w:val="007917B8"/>
    <w:rsid w:val="00792975"/>
    <w:rsid w:val="00792DA3"/>
    <w:rsid w:val="007937A5"/>
    <w:rsid w:val="00793942"/>
    <w:rsid w:val="00793EB2"/>
    <w:rsid w:val="00793F6A"/>
    <w:rsid w:val="00795FF6"/>
    <w:rsid w:val="007969C5"/>
    <w:rsid w:val="00796B45"/>
    <w:rsid w:val="00796EB3"/>
    <w:rsid w:val="00797B56"/>
    <w:rsid w:val="007A07CF"/>
    <w:rsid w:val="007A1493"/>
    <w:rsid w:val="007A2707"/>
    <w:rsid w:val="007A3266"/>
    <w:rsid w:val="007A3277"/>
    <w:rsid w:val="007A344C"/>
    <w:rsid w:val="007A36DD"/>
    <w:rsid w:val="007A55D7"/>
    <w:rsid w:val="007A584D"/>
    <w:rsid w:val="007A5C9A"/>
    <w:rsid w:val="007A61D5"/>
    <w:rsid w:val="007A634D"/>
    <w:rsid w:val="007A6AD9"/>
    <w:rsid w:val="007A70C7"/>
    <w:rsid w:val="007A7125"/>
    <w:rsid w:val="007A77B5"/>
    <w:rsid w:val="007A790B"/>
    <w:rsid w:val="007B01CA"/>
    <w:rsid w:val="007B0584"/>
    <w:rsid w:val="007B06AA"/>
    <w:rsid w:val="007B0AF1"/>
    <w:rsid w:val="007B0EC8"/>
    <w:rsid w:val="007B17E3"/>
    <w:rsid w:val="007B1964"/>
    <w:rsid w:val="007B2057"/>
    <w:rsid w:val="007B25C7"/>
    <w:rsid w:val="007B2618"/>
    <w:rsid w:val="007B271D"/>
    <w:rsid w:val="007B27AE"/>
    <w:rsid w:val="007B2979"/>
    <w:rsid w:val="007B2FD2"/>
    <w:rsid w:val="007B3047"/>
    <w:rsid w:val="007B3A74"/>
    <w:rsid w:val="007B3AD8"/>
    <w:rsid w:val="007B42A2"/>
    <w:rsid w:val="007B43F1"/>
    <w:rsid w:val="007B4F14"/>
    <w:rsid w:val="007B6437"/>
    <w:rsid w:val="007B67CA"/>
    <w:rsid w:val="007B67EF"/>
    <w:rsid w:val="007B6E57"/>
    <w:rsid w:val="007B7042"/>
    <w:rsid w:val="007B7301"/>
    <w:rsid w:val="007B77E7"/>
    <w:rsid w:val="007B7B51"/>
    <w:rsid w:val="007B7F9A"/>
    <w:rsid w:val="007C05C2"/>
    <w:rsid w:val="007C09B8"/>
    <w:rsid w:val="007C0DAE"/>
    <w:rsid w:val="007C17D0"/>
    <w:rsid w:val="007C2550"/>
    <w:rsid w:val="007C3046"/>
    <w:rsid w:val="007C39BC"/>
    <w:rsid w:val="007C3DD4"/>
    <w:rsid w:val="007C4826"/>
    <w:rsid w:val="007C4FDC"/>
    <w:rsid w:val="007C6E1C"/>
    <w:rsid w:val="007C70F0"/>
    <w:rsid w:val="007C7496"/>
    <w:rsid w:val="007C74A9"/>
    <w:rsid w:val="007C75A4"/>
    <w:rsid w:val="007C792A"/>
    <w:rsid w:val="007D0326"/>
    <w:rsid w:val="007D0426"/>
    <w:rsid w:val="007D0814"/>
    <w:rsid w:val="007D1C50"/>
    <w:rsid w:val="007D1C5C"/>
    <w:rsid w:val="007D1D26"/>
    <w:rsid w:val="007D1DC5"/>
    <w:rsid w:val="007D234A"/>
    <w:rsid w:val="007D26A9"/>
    <w:rsid w:val="007D2A74"/>
    <w:rsid w:val="007D2B4B"/>
    <w:rsid w:val="007D32B6"/>
    <w:rsid w:val="007D3B6D"/>
    <w:rsid w:val="007D3C5D"/>
    <w:rsid w:val="007D4516"/>
    <w:rsid w:val="007D494E"/>
    <w:rsid w:val="007D4AEA"/>
    <w:rsid w:val="007D4B72"/>
    <w:rsid w:val="007D5E23"/>
    <w:rsid w:val="007D5F16"/>
    <w:rsid w:val="007D6458"/>
    <w:rsid w:val="007D658F"/>
    <w:rsid w:val="007D65A6"/>
    <w:rsid w:val="007D6851"/>
    <w:rsid w:val="007D702D"/>
    <w:rsid w:val="007D7130"/>
    <w:rsid w:val="007D737C"/>
    <w:rsid w:val="007D7899"/>
    <w:rsid w:val="007D78A6"/>
    <w:rsid w:val="007D7E85"/>
    <w:rsid w:val="007D7F77"/>
    <w:rsid w:val="007E0690"/>
    <w:rsid w:val="007E06EA"/>
    <w:rsid w:val="007E15AE"/>
    <w:rsid w:val="007E17F0"/>
    <w:rsid w:val="007E1E34"/>
    <w:rsid w:val="007E2806"/>
    <w:rsid w:val="007E455C"/>
    <w:rsid w:val="007E4F31"/>
    <w:rsid w:val="007E6285"/>
    <w:rsid w:val="007E636D"/>
    <w:rsid w:val="007E66C9"/>
    <w:rsid w:val="007E6E84"/>
    <w:rsid w:val="007E7103"/>
    <w:rsid w:val="007E71EA"/>
    <w:rsid w:val="007E7887"/>
    <w:rsid w:val="007E7897"/>
    <w:rsid w:val="007F0326"/>
    <w:rsid w:val="007F0A4D"/>
    <w:rsid w:val="007F1019"/>
    <w:rsid w:val="007F1061"/>
    <w:rsid w:val="007F1C02"/>
    <w:rsid w:val="007F1E97"/>
    <w:rsid w:val="007F2E6C"/>
    <w:rsid w:val="007F3354"/>
    <w:rsid w:val="007F3F9C"/>
    <w:rsid w:val="007F510B"/>
    <w:rsid w:val="007F5835"/>
    <w:rsid w:val="007F62F1"/>
    <w:rsid w:val="007F6D0D"/>
    <w:rsid w:val="007F7218"/>
    <w:rsid w:val="007F7713"/>
    <w:rsid w:val="007F79B2"/>
    <w:rsid w:val="00801266"/>
    <w:rsid w:val="008012EE"/>
    <w:rsid w:val="008016EF"/>
    <w:rsid w:val="00802E10"/>
    <w:rsid w:val="00803254"/>
    <w:rsid w:val="008041BD"/>
    <w:rsid w:val="00804578"/>
    <w:rsid w:val="008051CD"/>
    <w:rsid w:val="0080535D"/>
    <w:rsid w:val="008054DA"/>
    <w:rsid w:val="00805F31"/>
    <w:rsid w:val="008063A5"/>
    <w:rsid w:val="0080687F"/>
    <w:rsid w:val="00806B62"/>
    <w:rsid w:val="00807348"/>
    <w:rsid w:val="008077E4"/>
    <w:rsid w:val="00807B81"/>
    <w:rsid w:val="00807C99"/>
    <w:rsid w:val="0081024E"/>
    <w:rsid w:val="00810335"/>
    <w:rsid w:val="00810512"/>
    <w:rsid w:val="008113E3"/>
    <w:rsid w:val="00812000"/>
    <w:rsid w:val="008120E4"/>
    <w:rsid w:val="008123D0"/>
    <w:rsid w:val="00812EBE"/>
    <w:rsid w:val="00813774"/>
    <w:rsid w:val="00813EF0"/>
    <w:rsid w:val="00814198"/>
    <w:rsid w:val="0081476A"/>
    <w:rsid w:val="00814A38"/>
    <w:rsid w:val="0081568C"/>
    <w:rsid w:val="00815692"/>
    <w:rsid w:val="00815744"/>
    <w:rsid w:val="008158FC"/>
    <w:rsid w:val="00815C7F"/>
    <w:rsid w:val="00816762"/>
    <w:rsid w:val="00816F26"/>
    <w:rsid w:val="008170A7"/>
    <w:rsid w:val="008177BA"/>
    <w:rsid w:val="00817896"/>
    <w:rsid w:val="00817C81"/>
    <w:rsid w:val="00817EBA"/>
    <w:rsid w:val="00820AEF"/>
    <w:rsid w:val="008216FC"/>
    <w:rsid w:val="00821B6C"/>
    <w:rsid w:val="008221D9"/>
    <w:rsid w:val="008228AA"/>
    <w:rsid w:val="0082300B"/>
    <w:rsid w:val="008230B1"/>
    <w:rsid w:val="008231EE"/>
    <w:rsid w:val="00823848"/>
    <w:rsid w:val="00823A5B"/>
    <w:rsid w:val="00823D49"/>
    <w:rsid w:val="00824121"/>
    <w:rsid w:val="008242D4"/>
    <w:rsid w:val="0082441D"/>
    <w:rsid w:val="008245DF"/>
    <w:rsid w:val="008247FE"/>
    <w:rsid w:val="00824C01"/>
    <w:rsid w:val="00825BFA"/>
    <w:rsid w:val="008267D0"/>
    <w:rsid w:val="00827A75"/>
    <w:rsid w:val="00830846"/>
    <w:rsid w:val="00830CE2"/>
    <w:rsid w:val="0083113D"/>
    <w:rsid w:val="008311AA"/>
    <w:rsid w:val="008313B9"/>
    <w:rsid w:val="00831605"/>
    <w:rsid w:val="00832E41"/>
    <w:rsid w:val="008331DE"/>
    <w:rsid w:val="00833285"/>
    <w:rsid w:val="0083338E"/>
    <w:rsid w:val="00834428"/>
    <w:rsid w:val="00834878"/>
    <w:rsid w:val="0083487E"/>
    <w:rsid w:val="00834BE6"/>
    <w:rsid w:val="00834FFC"/>
    <w:rsid w:val="008351F1"/>
    <w:rsid w:val="0083525C"/>
    <w:rsid w:val="00835421"/>
    <w:rsid w:val="00835D7E"/>
    <w:rsid w:val="00835DFD"/>
    <w:rsid w:val="0083624A"/>
    <w:rsid w:val="00837F4E"/>
    <w:rsid w:val="0084025F"/>
    <w:rsid w:val="008404AC"/>
    <w:rsid w:val="00840B1C"/>
    <w:rsid w:val="00840E0A"/>
    <w:rsid w:val="00840FCD"/>
    <w:rsid w:val="008413D3"/>
    <w:rsid w:val="00841421"/>
    <w:rsid w:val="00841424"/>
    <w:rsid w:val="008418B6"/>
    <w:rsid w:val="00841E8D"/>
    <w:rsid w:val="00842295"/>
    <w:rsid w:val="008423A1"/>
    <w:rsid w:val="008428F8"/>
    <w:rsid w:val="00843CA4"/>
    <w:rsid w:val="0084437A"/>
    <w:rsid w:val="00844519"/>
    <w:rsid w:val="008448F0"/>
    <w:rsid w:val="00844A9C"/>
    <w:rsid w:val="00845099"/>
    <w:rsid w:val="008450BF"/>
    <w:rsid w:val="00845E57"/>
    <w:rsid w:val="0084606C"/>
    <w:rsid w:val="00846294"/>
    <w:rsid w:val="00846C6B"/>
    <w:rsid w:val="00850152"/>
    <w:rsid w:val="008501A8"/>
    <w:rsid w:val="00850F02"/>
    <w:rsid w:val="00850FA0"/>
    <w:rsid w:val="008511D4"/>
    <w:rsid w:val="00852231"/>
    <w:rsid w:val="008527E4"/>
    <w:rsid w:val="008527EE"/>
    <w:rsid w:val="008537D1"/>
    <w:rsid w:val="00853B60"/>
    <w:rsid w:val="00854007"/>
    <w:rsid w:val="00854816"/>
    <w:rsid w:val="00855BD8"/>
    <w:rsid w:val="00855E20"/>
    <w:rsid w:val="00855ECE"/>
    <w:rsid w:val="00856C52"/>
    <w:rsid w:val="00856C5B"/>
    <w:rsid w:val="00856CAA"/>
    <w:rsid w:val="00857271"/>
    <w:rsid w:val="00857D4E"/>
    <w:rsid w:val="00857E43"/>
    <w:rsid w:val="00860169"/>
    <w:rsid w:val="008603D0"/>
    <w:rsid w:val="00860AB2"/>
    <w:rsid w:val="00860E25"/>
    <w:rsid w:val="008611E0"/>
    <w:rsid w:val="008613A9"/>
    <w:rsid w:val="008614D9"/>
    <w:rsid w:val="00861806"/>
    <w:rsid w:val="0086189D"/>
    <w:rsid w:val="00861FF0"/>
    <w:rsid w:val="00862348"/>
    <w:rsid w:val="00862CE8"/>
    <w:rsid w:val="00863BBD"/>
    <w:rsid w:val="008640D2"/>
    <w:rsid w:val="00864558"/>
    <w:rsid w:val="008648E6"/>
    <w:rsid w:val="008656BE"/>
    <w:rsid w:val="0086595D"/>
    <w:rsid w:val="00865EC0"/>
    <w:rsid w:val="008661B8"/>
    <w:rsid w:val="00866374"/>
    <w:rsid w:val="008665FE"/>
    <w:rsid w:val="00866929"/>
    <w:rsid w:val="00866FE9"/>
    <w:rsid w:val="008677BD"/>
    <w:rsid w:val="00867ED1"/>
    <w:rsid w:val="008709F5"/>
    <w:rsid w:val="00871040"/>
    <w:rsid w:val="0087126B"/>
    <w:rsid w:val="00871829"/>
    <w:rsid w:val="00871F85"/>
    <w:rsid w:val="00872314"/>
    <w:rsid w:val="008725EA"/>
    <w:rsid w:val="0087267A"/>
    <w:rsid w:val="008748A7"/>
    <w:rsid w:val="00875204"/>
    <w:rsid w:val="008764E1"/>
    <w:rsid w:val="00876515"/>
    <w:rsid w:val="0087659A"/>
    <w:rsid w:val="00876A90"/>
    <w:rsid w:val="00876F0A"/>
    <w:rsid w:val="00877BB1"/>
    <w:rsid w:val="00877E9E"/>
    <w:rsid w:val="00880A87"/>
    <w:rsid w:val="00881452"/>
    <w:rsid w:val="008817F0"/>
    <w:rsid w:val="00881CDA"/>
    <w:rsid w:val="008826E9"/>
    <w:rsid w:val="00882A8F"/>
    <w:rsid w:val="00882A99"/>
    <w:rsid w:val="00882C91"/>
    <w:rsid w:val="0088317E"/>
    <w:rsid w:val="00883462"/>
    <w:rsid w:val="008835F8"/>
    <w:rsid w:val="00883EAB"/>
    <w:rsid w:val="0088474A"/>
    <w:rsid w:val="008847C9"/>
    <w:rsid w:val="00884BD0"/>
    <w:rsid w:val="00884ECC"/>
    <w:rsid w:val="0088525F"/>
    <w:rsid w:val="008854CD"/>
    <w:rsid w:val="00885503"/>
    <w:rsid w:val="0088697F"/>
    <w:rsid w:val="00886A0D"/>
    <w:rsid w:val="0089012E"/>
    <w:rsid w:val="00890897"/>
    <w:rsid w:val="008908C5"/>
    <w:rsid w:val="00891312"/>
    <w:rsid w:val="00891503"/>
    <w:rsid w:val="00892080"/>
    <w:rsid w:val="008925E5"/>
    <w:rsid w:val="00893A0B"/>
    <w:rsid w:val="00893D95"/>
    <w:rsid w:val="00893DB9"/>
    <w:rsid w:val="008944CB"/>
    <w:rsid w:val="00895863"/>
    <w:rsid w:val="00895AE3"/>
    <w:rsid w:val="00896441"/>
    <w:rsid w:val="008966F2"/>
    <w:rsid w:val="008A0312"/>
    <w:rsid w:val="008A0842"/>
    <w:rsid w:val="008A1658"/>
    <w:rsid w:val="008A1F05"/>
    <w:rsid w:val="008A2580"/>
    <w:rsid w:val="008A3221"/>
    <w:rsid w:val="008A3477"/>
    <w:rsid w:val="008A3513"/>
    <w:rsid w:val="008A3AA2"/>
    <w:rsid w:val="008A40E9"/>
    <w:rsid w:val="008A45F6"/>
    <w:rsid w:val="008A481B"/>
    <w:rsid w:val="008A53F6"/>
    <w:rsid w:val="008A6DDA"/>
    <w:rsid w:val="008A730F"/>
    <w:rsid w:val="008A77FA"/>
    <w:rsid w:val="008A799F"/>
    <w:rsid w:val="008A7ABE"/>
    <w:rsid w:val="008A7CAE"/>
    <w:rsid w:val="008B0403"/>
    <w:rsid w:val="008B0555"/>
    <w:rsid w:val="008B0B00"/>
    <w:rsid w:val="008B0E13"/>
    <w:rsid w:val="008B13B4"/>
    <w:rsid w:val="008B15A9"/>
    <w:rsid w:val="008B18EB"/>
    <w:rsid w:val="008B1DA9"/>
    <w:rsid w:val="008B36FC"/>
    <w:rsid w:val="008B3870"/>
    <w:rsid w:val="008B388A"/>
    <w:rsid w:val="008B3B0B"/>
    <w:rsid w:val="008B4BE2"/>
    <w:rsid w:val="008B4E7E"/>
    <w:rsid w:val="008B54ED"/>
    <w:rsid w:val="008B5D4B"/>
    <w:rsid w:val="008B60D0"/>
    <w:rsid w:val="008B680D"/>
    <w:rsid w:val="008B6D5D"/>
    <w:rsid w:val="008B7A5B"/>
    <w:rsid w:val="008B7D7A"/>
    <w:rsid w:val="008B7DB6"/>
    <w:rsid w:val="008B7E76"/>
    <w:rsid w:val="008C013D"/>
    <w:rsid w:val="008C014E"/>
    <w:rsid w:val="008C0507"/>
    <w:rsid w:val="008C0FF1"/>
    <w:rsid w:val="008C131C"/>
    <w:rsid w:val="008C1923"/>
    <w:rsid w:val="008C2043"/>
    <w:rsid w:val="008C258F"/>
    <w:rsid w:val="008C324A"/>
    <w:rsid w:val="008C3AEF"/>
    <w:rsid w:val="008C3B54"/>
    <w:rsid w:val="008C3C02"/>
    <w:rsid w:val="008C3D60"/>
    <w:rsid w:val="008C3FDC"/>
    <w:rsid w:val="008C48AA"/>
    <w:rsid w:val="008C49D7"/>
    <w:rsid w:val="008C4C02"/>
    <w:rsid w:val="008C5225"/>
    <w:rsid w:val="008C55AB"/>
    <w:rsid w:val="008C5A59"/>
    <w:rsid w:val="008C6746"/>
    <w:rsid w:val="008C7341"/>
    <w:rsid w:val="008C7C07"/>
    <w:rsid w:val="008D0AE6"/>
    <w:rsid w:val="008D0C03"/>
    <w:rsid w:val="008D13CC"/>
    <w:rsid w:val="008D164A"/>
    <w:rsid w:val="008D1720"/>
    <w:rsid w:val="008D1CA1"/>
    <w:rsid w:val="008D201D"/>
    <w:rsid w:val="008D2045"/>
    <w:rsid w:val="008D2277"/>
    <w:rsid w:val="008D24E1"/>
    <w:rsid w:val="008D29BC"/>
    <w:rsid w:val="008D4E63"/>
    <w:rsid w:val="008D5824"/>
    <w:rsid w:val="008D6DD1"/>
    <w:rsid w:val="008D71E0"/>
    <w:rsid w:val="008D777A"/>
    <w:rsid w:val="008D7F13"/>
    <w:rsid w:val="008E10D3"/>
    <w:rsid w:val="008E170E"/>
    <w:rsid w:val="008E20D0"/>
    <w:rsid w:val="008E27CB"/>
    <w:rsid w:val="008E2B23"/>
    <w:rsid w:val="008E2E63"/>
    <w:rsid w:val="008E35FB"/>
    <w:rsid w:val="008E382D"/>
    <w:rsid w:val="008E3D41"/>
    <w:rsid w:val="008E41B3"/>
    <w:rsid w:val="008E41EA"/>
    <w:rsid w:val="008E48C4"/>
    <w:rsid w:val="008E553A"/>
    <w:rsid w:val="008E5A4F"/>
    <w:rsid w:val="008E5C81"/>
    <w:rsid w:val="008E5CC3"/>
    <w:rsid w:val="008E70FD"/>
    <w:rsid w:val="008E71CE"/>
    <w:rsid w:val="008E747A"/>
    <w:rsid w:val="008E7A3E"/>
    <w:rsid w:val="008E7C3E"/>
    <w:rsid w:val="008E7DFF"/>
    <w:rsid w:val="008E7F1F"/>
    <w:rsid w:val="008F04B3"/>
    <w:rsid w:val="008F065D"/>
    <w:rsid w:val="008F07D3"/>
    <w:rsid w:val="008F0E93"/>
    <w:rsid w:val="008F1691"/>
    <w:rsid w:val="008F16E9"/>
    <w:rsid w:val="008F1D14"/>
    <w:rsid w:val="008F1D15"/>
    <w:rsid w:val="008F1D40"/>
    <w:rsid w:val="008F25A2"/>
    <w:rsid w:val="008F275B"/>
    <w:rsid w:val="008F3083"/>
    <w:rsid w:val="008F3214"/>
    <w:rsid w:val="008F363B"/>
    <w:rsid w:val="008F3BBA"/>
    <w:rsid w:val="008F4402"/>
    <w:rsid w:val="008F4B0F"/>
    <w:rsid w:val="008F5927"/>
    <w:rsid w:val="008F65DB"/>
    <w:rsid w:val="008F6E40"/>
    <w:rsid w:val="008F72EE"/>
    <w:rsid w:val="008F778A"/>
    <w:rsid w:val="008F7E2C"/>
    <w:rsid w:val="008F7FE8"/>
    <w:rsid w:val="0090014C"/>
    <w:rsid w:val="00900301"/>
    <w:rsid w:val="009004E1"/>
    <w:rsid w:val="009005B8"/>
    <w:rsid w:val="00900772"/>
    <w:rsid w:val="00900F77"/>
    <w:rsid w:val="009029E6"/>
    <w:rsid w:val="00903163"/>
    <w:rsid w:val="00903201"/>
    <w:rsid w:val="00903438"/>
    <w:rsid w:val="00903441"/>
    <w:rsid w:val="00903479"/>
    <w:rsid w:val="009039BC"/>
    <w:rsid w:val="009048CB"/>
    <w:rsid w:val="0090529E"/>
    <w:rsid w:val="009056DE"/>
    <w:rsid w:val="00905E33"/>
    <w:rsid w:val="00905F35"/>
    <w:rsid w:val="00906365"/>
    <w:rsid w:val="00906605"/>
    <w:rsid w:val="009074B5"/>
    <w:rsid w:val="00907611"/>
    <w:rsid w:val="00907B29"/>
    <w:rsid w:val="00907FE7"/>
    <w:rsid w:val="00910F81"/>
    <w:rsid w:val="00910FF3"/>
    <w:rsid w:val="00911C95"/>
    <w:rsid w:val="00911F2A"/>
    <w:rsid w:val="0091286E"/>
    <w:rsid w:val="00913854"/>
    <w:rsid w:val="00913864"/>
    <w:rsid w:val="00913DAA"/>
    <w:rsid w:val="00913FB5"/>
    <w:rsid w:val="0091479B"/>
    <w:rsid w:val="00914E53"/>
    <w:rsid w:val="00915BAC"/>
    <w:rsid w:val="00915D9E"/>
    <w:rsid w:val="00915F80"/>
    <w:rsid w:val="0091660B"/>
    <w:rsid w:val="00916CC1"/>
    <w:rsid w:val="0091707B"/>
    <w:rsid w:val="009173C1"/>
    <w:rsid w:val="0091742C"/>
    <w:rsid w:val="0091787B"/>
    <w:rsid w:val="00917A20"/>
    <w:rsid w:val="00917DB0"/>
    <w:rsid w:val="009201D4"/>
    <w:rsid w:val="00920670"/>
    <w:rsid w:val="00920C73"/>
    <w:rsid w:val="00921399"/>
    <w:rsid w:val="00921674"/>
    <w:rsid w:val="00921B0F"/>
    <w:rsid w:val="00921DF1"/>
    <w:rsid w:val="00922B84"/>
    <w:rsid w:val="00923A3C"/>
    <w:rsid w:val="00924429"/>
    <w:rsid w:val="00924660"/>
    <w:rsid w:val="009250AD"/>
    <w:rsid w:val="009251F7"/>
    <w:rsid w:val="00925304"/>
    <w:rsid w:val="00925726"/>
    <w:rsid w:val="009267B3"/>
    <w:rsid w:val="00927275"/>
    <w:rsid w:val="009272BC"/>
    <w:rsid w:val="00927598"/>
    <w:rsid w:val="00927599"/>
    <w:rsid w:val="0092770C"/>
    <w:rsid w:val="00930882"/>
    <w:rsid w:val="00931731"/>
    <w:rsid w:val="00932587"/>
    <w:rsid w:val="00932858"/>
    <w:rsid w:val="00932A6E"/>
    <w:rsid w:val="00932BB2"/>
    <w:rsid w:val="00932E31"/>
    <w:rsid w:val="0093406B"/>
    <w:rsid w:val="009345D0"/>
    <w:rsid w:val="00934DBD"/>
    <w:rsid w:val="00934E9E"/>
    <w:rsid w:val="009352F3"/>
    <w:rsid w:val="00935525"/>
    <w:rsid w:val="00935710"/>
    <w:rsid w:val="00936392"/>
    <w:rsid w:val="009363DE"/>
    <w:rsid w:val="00936859"/>
    <w:rsid w:val="0093731A"/>
    <w:rsid w:val="00937747"/>
    <w:rsid w:val="00937E2A"/>
    <w:rsid w:val="00940551"/>
    <w:rsid w:val="00940738"/>
    <w:rsid w:val="00940CFE"/>
    <w:rsid w:val="009414E1"/>
    <w:rsid w:val="00941672"/>
    <w:rsid w:val="009416FE"/>
    <w:rsid w:val="00941E64"/>
    <w:rsid w:val="009423FE"/>
    <w:rsid w:val="00943832"/>
    <w:rsid w:val="00944AA6"/>
    <w:rsid w:val="00944F85"/>
    <w:rsid w:val="009452E2"/>
    <w:rsid w:val="00945E53"/>
    <w:rsid w:val="00946088"/>
    <w:rsid w:val="00946592"/>
    <w:rsid w:val="00946620"/>
    <w:rsid w:val="00946DAD"/>
    <w:rsid w:val="009472DD"/>
    <w:rsid w:val="009474FD"/>
    <w:rsid w:val="00947C6C"/>
    <w:rsid w:val="009500A1"/>
    <w:rsid w:val="009500D9"/>
    <w:rsid w:val="00951BAA"/>
    <w:rsid w:val="00951FA3"/>
    <w:rsid w:val="00952121"/>
    <w:rsid w:val="0095382D"/>
    <w:rsid w:val="00953B45"/>
    <w:rsid w:val="00953C10"/>
    <w:rsid w:val="00954C06"/>
    <w:rsid w:val="00955304"/>
    <w:rsid w:val="00955368"/>
    <w:rsid w:val="009559FD"/>
    <w:rsid w:val="009560F9"/>
    <w:rsid w:val="00956EA0"/>
    <w:rsid w:val="00957E5A"/>
    <w:rsid w:val="0096006D"/>
    <w:rsid w:val="009609FF"/>
    <w:rsid w:val="0096207F"/>
    <w:rsid w:val="00962599"/>
    <w:rsid w:val="00962873"/>
    <w:rsid w:val="0096294E"/>
    <w:rsid w:val="00962C01"/>
    <w:rsid w:val="009635C7"/>
    <w:rsid w:val="00963A36"/>
    <w:rsid w:val="0096537C"/>
    <w:rsid w:val="009653A8"/>
    <w:rsid w:val="0096766D"/>
    <w:rsid w:val="00967683"/>
    <w:rsid w:val="00967B5C"/>
    <w:rsid w:val="009704A8"/>
    <w:rsid w:val="00970683"/>
    <w:rsid w:val="00970C09"/>
    <w:rsid w:val="00970DEF"/>
    <w:rsid w:val="009712E7"/>
    <w:rsid w:val="009718FD"/>
    <w:rsid w:val="0097195D"/>
    <w:rsid w:val="00971B4C"/>
    <w:rsid w:val="00972010"/>
    <w:rsid w:val="00972715"/>
    <w:rsid w:val="00973AD9"/>
    <w:rsid w:val="00973DA8"/>
    <w:rsid w:val="00974B2B"/>
    <w:rsid w:val="0097523C"/>
    <w:rsid w:val="0097555F"/>
    <w:rsid w:val="00975BEB"/>
    <w:rsid w:val="00975D6E"/>
    <w:rsid w:val="00975DCF"/>
    <w:rsid w:val="0097613F"/>
    <w:rsid w:val="0097702A"/>
    <w:rsid w:val="00977035"/>
    <w:rsid w:val="009770FF"/>
    <w:rsid w:val="009772D6"/>
    <w:rsid w:val="009803DE"/>
    <w:rsid w:val="00980609"/>
    <w:rsid w:val="00980620"/>
    <w:rsid w:val="00980F16"/>
    <w:rsid w:val="009811C5"/>
    <w:rsid w:val="0098132A"/>
    <w:rsid w:val="00981DA0"/>
    <w:rsid w:val="009821D9"/>
    <w:rsid w:val="0098220D"/>
    <w:rsid w:val="009838ED"/>
    <w:rsid w:val="00983DAA"/>
    <w:rsid w:val="00983DD7"/>
    <w:rsid w:val="009842F1"/>
    <w:rsid w:val="00984EC4"/>
    <w:rsid w:val="00984F6B"/>
    <w:rsid w:val="0098552B"/>
    <w:rsid w:val="00985F61"/>
    <w:rsid w:val="00986458"/>
    <w:rsid w:val="009870FE"/>
    <w:rsid w:val="009877CF"/>
    <w:rsid w:val="00987FC5"/>
    <w:rsid w:val="00991019"/>
    <w:rsid w:val="00991582"/>
    <w:rsid w:val="009918CA"/>
    <w:rsid w:val="009919F4"/>
    <w:rsid w:val="00991DC4"/>
    <w:rsid w:val="00991E4D"/>
    <w:rsid w:val="00992534"/>
    <w:rsid w:val="0099290D"/>
    <w:rsid w:val="0099299B"/>
    <w:rsid w:val="00992DFF"/>
    <w:rsid w:val="009935A3"/>
    <w:rsid w:val="00993EC7"/>
    <w:rsid w:val="009943B5"/>
    <w:rsid w:val="00994B7B"/>
    <w:rsid w:val="00995232"/>
    <w:rsid w:val="009955E0"/>
    <w:rsid w:val="00995F48"/>
    <w:rsid w:val="0099633C"/>
    <w:rsid w:val="009963DF"/>
    <w:rsid w:val="009969D3"/>
    <w:rsid w:val="00997066"/>
    <w:rsid w:val="009979C1"/>
    <w:rsid w:val="009A07F0"/>
    <w:rsid w:val="009A09F4"/>
    <w:rsid w:val="009A1493"/>
    <w:rsid w:val="009A1698"/>
    <w:rsid w:val="009A199D"/>
    <w:rsid w:val="009A1B87"/>
    <w:rsid w:val="009A25ED"/>
    <w:rsid w:val="009A26AE"/>
    <w:rsid w:val="009A2871"/>
    <w:rsid w:val="009A29D0"/>
    <w:rsid w:val="009A2D30"/>
    <w:rsid w:val="009A2FF8"/>
    <w:rsid w:val="009A35FE"/>
    <w:rsid w:val="009A37BC"/>
    <w:rsid w:val="009A393D"/>
    <w:rsid w:val="009A4058"/>
    <w:rsid w:val="009A4574"/>
    <w:rsid w:val="009A46BC"/>
    <w:rsid w:val="009A5083"/>
    <w:rsid w:val="009A50BF"/>
    <w:rsid w:val="009A56FC"/>
    <w:rsid w:val="009A5835"/>
    <w:rsid w:val="009A5A4F"/>
    <w:rsid w:val="009A612E"/>
    <w:rsid w:val="009A6BFA"/>
    <w:rsid w:val="009A6CBB"/>
    <w:rsid w:val="009A74E6"/>
    <w:rsid w:val="009A7CAE"/>
    <w:rsid w:val="009B0808"/>
    <w:rsid w:val="009B0860"/>
    <w:rsid w:val="009B137D"/>
    <w:rsid w:val="009B15A0"/>
    <w:rsid w:val="009B1D2D"/>
    <w:rsid w:val="009B227C"/>
    <w:rsid w:val="009B286B"/>
    <w:rsid w:val="009B383C"/>
    <w:rsid w:val="009B4007"/>
    <w:rsid w:val="009B47EB"/>
    <w:rsid w:val="009B536D"/>
    <w:rsid w:val="009B53A7"/>
    <w:rsid w:val="009B5480"/>
    <w:rsid w:val="009B5563"/>
    <w:rsid w:val="009B564A"/>
    <w:rsid w:val="009B613E"/>
    <w:rsid w:val="009B685E"/>
    <w:rsid w:val="009B68E3"/>
    <w:rsid w:val="009B7D9C"/>
    <w:rsid w:val="009C07BB"/>
    <w:rsid w:val="009C127A"/>
    <w:rsid w:val="009C1EEC"/>
    <w:rsid w:val="009C227B"/>
    <w:rsid w:val="009C2A38"/>
    <w:rsid w:val="009C2A41"/>
    <w:rsid w:val="009C2BF2"/>
    <w:rsid w:val="009C31DD"/>
    <w:rsid w:val="009C3E85"/>
    <w:rsid w:val="009C5305"/>
    <w:rsid w:val="009C5316"/>
    <w:rsid w:val="009C557B"/>
    <w:rsid w:val="009C57FF"/>
    <w:rsid w:val="009C58C9"/>
    <w:rsid w:val="009C5CB3"/>
    <w:rsid w:val="009C7081"/>
    <w:rsid w:val="009C74B8"/>
    <w:rsid w:val="009C7680"/>
    <w:rsid w:val="009D0CBD"/>
    <w:rsid w:val="009D1452"/>
    <w:rsid w:val="009D1522"/>
    <w:rsid w:val="009D15A0"/>
    <w:rsid w:val="009D1B89"/>
    <w:rsid w:val="009D1B99"/>
    <w:rsid w:val="009D2B27"/>
    <w:rsid w:val="009D32EA"/>
    <w:rsid w:val="009D3636"/>
    <w:rsid w:val="009D41DA"/>
    <w:rsid w:val="009D43FE"/>
    <w:rsid w:val="009D4BD5"/>
    <w:rsid w:val="009D5D29"/>
    <w:rsid w:val="009D68CF"/>
    <w:rsid w:val="009D69FF"/>
    <w:rsid w:val="009D6BA4"/>
    <w:rsid w:val="009D6FE4"/>
    <w:rsid w:val="009D74EB"/>
    <w:rsid w:val="009D79EA"/>
    <w:rsid w:val="009E06A0"/>
    <w:rsid w:val="009E0C53"/>
    <w:rsid w:val="009E10FB"/>
    <w:rsid w:val="009E131E"/>
    <w:rsid w:val="009E1433"/>
    <w:rsid w:val="009E1C6E"/>
    <w:rsid w:val="009E1F4D"/>
    <w:rsid w:val="009E20E0"/>
    <w:rsid w:val="009E3025"/>
    <w:rsid w:val="009E3079"/>
    <w:rsid w:val="009E3E18"/>
    <w:rsid w:val="009E41AF"/>
    <w:rsid w:val="009E48E0"/>
    <w:rsid w:val="009E4D8D"/>
    <w:rsid w:val="009E5C6A"/>
    <w:rsid w:val="009E6AF4"/>
    <w:rsid w:val="009E7DA1"/>
    <w:rsid w:val="009F025A"/>
    <w:rsid w:val="009F09B8"/>
    <w:rsid w:val="009F11F5"/>
    <w:rsid w:val="009F159C"/>
    <w:rsid w:val="009F15A0"/>
    <w:rsid w:val="009F1AF0"/>
    <w:rsid w:val="009F1D37"/>
    <w:rsid w:val="009F26EB"/>
    <w:rsid w:val="009F2BB0"/>
    <w:rsid w:val="009F2D95"/>
    <w:rsid w:val="009F3D3A"/>
    <w:rsid w:val="009F42A0"/>
    <w:rsid w:val="009F4868"/>
    <w:rsid w:val="009F5552"/>
    <w:rsid w:val="009F5C6C"/>
    <w:rsid w:val="009F6268"/>
    <w:rsid w:val="009F683C"/>
    <w:rsid w:val="009F718C"/>
    <w:rsid w:val="009F71BA"/>
    <w:rsid w:val="009F723A"/>
    <w:rsid w:val="009F77FB"/>
    <w:rsid w:val="00A00B35"/>
    <w:rsid w:val="00A00D1E"/>
    <w:rsid w:val="00A0160A"/>
    <w:rsid w:val="00A02176"/>
    <w:rsid w:val="00A033C8"/>
    <w:rsid w:val="00A03750"/>
    <w:rsid w:val="00A04263"/>
    <w:rsid w:val="00A050AE"/>
    <w:rsid w:val="00A050D2"/>
    <w:rsid w:val="00A056C3"/>
    <w:rsid w:val="00A05768"/>
    <w:rsid w:val="00A05DEC"/>
    <w:rsid w:val="00A062D6"/>
    <w:rsid w:val="00A06B29"/>
    <w:rsid w:val="00A06BF4"/>
    <w:rsid w:val="00A07378"/>
    <w:rsid w:val="00A07B42"/>
    <w:rsid w:val="00A07C7E"/>
    <w:rsid w:val="00A10C7B"/>
    <w:rsid w:val="00A10FED"/>
    <w:rsid w:val="00A11021"/>
    <w:rsid w:val="00A11436"/>
    <w:rsid w:val="00A11DD7"/>
    <w:rsid w:val="00A137C9"/>
    <w:rsid w:val="00A141A2"/>
    <w:rsid w:val="00A14E50"/>
    <w:rsid w:val="00A14FEA"/>
    <w:rsid w:val="00A150C8"/>
    <w:rsid w:val="00A1532B"/>
    <w:rsid w:val="00A15351"/>
    <w:rsid w:val="00A15DFA"/>
    <w:rsid w:val="00A16502"/>
    <w:rsid w:val="00A1680B"/>
    <w:rsid w:val="00A1696F"/>
    <w:rsid w:val="00A16B7D"/>
    <w:rsid w:val="00A16EC6"/>
    <w:rsid w:val="00A171B2"/>
    <w:rsid w:val="00A17D13"/>
    <w:rsid w:val="00A203FD"/>
    <w:rsid w:val="00A20676"/>
    <w:rsid w:val="00A2168B"/>
    <w:rsid w:val="00A219CF"/>
    <w:rsid w:val="00A21C17"/>
    <w:rsid w:val="00A22054"/>
    <w:rsid w:val="00A22076"/>
    <w:rsid w:val="00A227E9"/>
    <w:rsid w:val="00A2282C"/>
    <w:rsid w:val="00A233B7"/>
    <w:rsid w:val="00A23C20"/>
    <w:rsid w:val="00A2455D"/>
    <w:rsid w:val="00A24901"/>
    <w:rsid w:val="00A250E9"/>
    <w:rsid w:val="00A25DAD"/>
    <w:rsid w:val="00A26034"/>
    <w:rsid w:val="00A2636A"/>
    <w:rsid w:val="00A26625"/>
    <w:rsid w:val="00A26E44"/>
    <w:rsid w:val="00A27AC0"/>
    <w:rsid w:val="00A27F9E"/>
    <w:rsid w:val="00A31319"/>
    <w:rsid w:val="00A31F39"/>
    <w:rsid w:val="00A32F5F"/>
    <w:rsid w:val="00A33108"/>
    <w:rsid w:val="00A3325F"/>
    <w:rsid w:val="00A3338D"/>
    <w:rsid w:val="00A33A41"/>
    <w:rsid w:val="00A346C0"/>
    <w:rsid w:val="00A35037"/>
    <w:rsid w:val="00A351FC"/>
    <w:rsid w:val="00A35403"/>
    <w:rsid w:val="00A3549A"/>
    <w:rsid w:val="00A35E20"/>
    <w:rsid w:val="00A3622A"/>
    <w:rsid w:val="00A36581"/>
    <w:rsid w:val="00A36E97"/>
    <w:rsid w:val="00A36F38"/>
    <w:rsid w:val="00A37451"/>
    <w:rsid w:val="00A375E9"/>
    <w:rsid w:val="00A400E0"/>
    <w:rsid w:val="00A4019C"/>
    <w:rsid w:val="00A4038C"/>
    <w:rsid w:val="00A41274"/>
    <w:rsid w:val="00A41B94"/>
    <w:rsid w:val="00A420DB"/>
    <w:rsid w:val="00A42156"/>
    <w:rsid w:val="00A42CFC"/>
    <w:rsid w:val="00A42EBB"/>
    <w:rsid w:val="00A4321D"/>
    <w:rsid w:val="00A438E4"/>
    <w:rsid w:val="00A43D6D"/>
    <w:rsid w:val="00A44020"/>
    <w:rsid w:val="00A44164"/>
    <w:rsid w:val="00A44371"/>
    <w:rsid w:val="00A44800"/>
    <w:rsid w:val="00A45025"/>
    <w:rsid w:val="00A4577B"/>
    <w:rsid w:val="00A45D58"/>
    <w:rsid w:val="00A45DD7"/>
    <w:rsid w:val="00A46033"/>
    <w:rsid w:val="00A464B3"/>
    <w:rsid w:val="00A46FBE"/>
    <w:rsid w:val="00A4770E"/>
    <w:rsid w:val="00A47CF6"/>
    <w:rsid w:val="00A50C3F"/>
    <w:rsid w:val="00A50E99"/>
    <w:rsid w:val="00A51B67"/>
    <w:rsid w:val="00A5214A"/>
    <w:rsid w:val="00A53499"/>
    <w:rsid w:val="00A53F03"/>
    <w:rsid w:val="00A540CF"/>
    <w:rsid w:val="00A545BC"/>
    <w:rsid w:val="00A55239"/>
    <w:rsid w:val="00A5551B"/>
    <w:rsid w:val="00A55EE1"/>
    <w:rsid w:val="00A55FBB"/>
    <w:rsid w:val="00A56C0C"/>
    <w:rsid w:val="00A56F78"/>
    <w:rsid w:val="00A601FD"/>
    <w:rsid w:val="00A60601"/>
    <w:rsid w:val="00A606F8"/>
    <w:rsid w:val="00A60BDD"/>
    <w:rsid w:val="00A60F28"/>
    <w:rsid w:val="00A61301"/>
    <w:rsid w:val="00A613CE"/>
    <w:rsid w:val="00A61CFC"/>
    <w:rsid w:val="00A6280F"/>
    <w:rsid w:val="00A62C7A"/>
    <w:rsid w:val="00A63065"/>
    <w:rsid w:val="00A6369E"/>
    <w:rsid w:val="00A64493"/>
    <w:rsid w:val="00A648C5"/>
    <w:rsid w:val="00A64EE0"/>
    <w:rsid w:val="00A665FB"/>
    <w:rsid w:val="00A6761C"/>
    <w:rsid w:val="00A6796F"/>
    <w:rsid w:val="00A7159F"/>
    <w:rsid w:val="00A71806"/>
    <w:rsid w:val="00A71992"/>
    <w:rsid w:val="00A71A7E"/>
    <w:rsid w:val="00A71E06"/>
    <w:rsid w:val="00A72220"/>
    <w:rsid w:val="00A73500"/>
    <w:rsid w:val="00A73CBD"/>
    <w:rsid w:val="00A73E6D"/>
    <w:rsid w:val="00A74597"/>
    <w:rsid w:val="00A7492C"/>
    <w:rsid w:val="00A7580A"/>
    <w:rsid w:val="00A7587F"/>
    <w:rsid w:val="00A75D19"/>
    <w:rsid w:val="00A75FB3"/>
    <w:rsid w:val="00A7608D"/>
    <w:rsid w:val="00A766E3"/>
    <w:rsid w:val="00A77779"/>
    <w:rsid w:val="00A778C1"/>
    <w:rsid w:val="00A80E7B"/>
    <w:rsid w:val="00A80F39"/>
    <w:rsid w:val="00A814AE"/>
    <w:rsid w:val="00A815A7"/>
    <w:rsid w:val="00A81F64"/>
    <w:rsid w:val="00A820FE"/>
    <w:rsid w:val="00A82528"/>
    <w:rsid w:val="00A82571"/>
    <w:rsid w:val="00A8298E"/>
    <w:rsid w:val="00A8310F"/>
    <w:rsid w:val="00A83A69"/>
    <w:rsid w:val="00A83CAE"/>
    <w:rsid w:val="00A83CF8"/>
    <w:rsid w:val="00A841AE"/>
    <w:rsid w:val="00A84524"/>
    <w:rsid w:val="00A84702"/>
    <w:rsid w:val="00A84D33"/>
    <w:rsid w:val="00A84D8E"/>
    <w:rsid w:val="00A857D9"/>
    <w:rsid w:val="00A86A42"/>
    <w:rsid w:val="00A86E22"/>
    <w:rsid w:val="00A86FF9"/>
    <w:rsid w:val="00A8738B"/>
    <w:rsid w:val="00A87836"/>
    <w:rsid w:val="00A8795F"/>
    <w:rsid w:val="00A87B53"/>
    <w:rsid w:val="00A87CBB"/>
    <w:rsid w:val="00A87DAF"/>
    <w:rsid w:val="00A87EC0"/>
    <w:rsid w:val="00A90546"/>
    <w:rsid w:val="00A90A58"/>
    <w:rsid w:val="00A93A9B"/>
    <w:rsid w:val="00A941D6"/>
    <w:rsid w:val="00A9664B"/>
    <w:rsid w:val="00A97CF4"/>
    <w:rsid w:val="00A97D71"/>
    <w:rsid w:val="00A97F96"/>
    <w:rsid w:val="00A98FD7"/>
    <w:rsid w:val="00AA1012"/>
    <w:rsid w:val="00AA1034"/>
    <w:rsid w:val="00AA10AA"/>
    <w:rsid w:val="00AA110F"/>
    <w:rsid w:val="00AA137B"/>
    <w:rsid w:val="00AA1E74"/>
    <w:rsid w:val="00AA2084"/>
    <w:rsid w:val="00AA31DD"/>
    <w:rsid w:val="00AA37CB"/>
    <w:rsid w:val="00AA3957"/>
    <w:rsid w:val="00AA3B92"/>
    <w:rsid w:val="00AA4882"/>
    <w:rsid w:val="00AA4A13"/>
    <w:rsid w:val="00AA4A24"/>
    <w:rsid w:val="00AA4C85"/>
    <w:rsid w:val="00AA5B16"/>
    <w:rsid w:val="00AA69FA"/>
    <w:rsid w:val="00AA7180"/>
    <w:rsid w:val="00AA79A5"/>
    <w:rsid w:val="00AB0298"/>
    <w:rsid w:val="00AB0438"/>
    <w:rsid w:val="00AB0874"/>
    <w:rsid w:val="00AB0D47"/>
    <w:rsid w:val="00AB14B7"/>
    <w:rsid w:val="00AB1859"/>
    <w:rsid w:val="00AB1DF0"/>
    <w:rsid w:val="00AB1EDD"/>
    <w:rsid w:val="00AB33E0"/>
    <w:rsid w:val="00AB3B05"/>
    <w:rsid w:val="00AB50DD"/>
    <w:rsid w:val="00AB5603"/>
    <w:rsid w:val="00AB5849"/>
    <w:rsid w:val="00AB5CAC"/>
    <w:rsid w:val="00AB6891"/>
    <w:rsid w:val="00AB6D23"/>
    <w:rsid w:val="00AB7203"/>
    <w:rsid w:val="00AB7556"/>
    <w:rsid w:val="00AB78E7"/>
    <w:rsid w:val="00AB7941"/>
    <w:rsid w:val="00AB7A07"/>
    <w:rsid w:val="00AC02B3"/>
    <w:rsid w:val="00AC060E"/>
    <w:rsid w:val="00AC061B"/>
    <w:rsid w:val="00AC0AC6"/>
    <w:rsid w:val="00AC1136"/>
    <w:rsid w:val="00AC129F"/>
    <w:rsid w:val="00AC1554"/>
    <w:rsid w:val="00AC1877"/>
    <w:rsid w:val="00AC24C7"/>
    <w:rsid w:val="00AC286D"/>
    <w:rsid w:val="00AC2C2F"/>
    <w:rsid w:val="00AC3124"/>
    <w:rsid w:val="00AC406A"/>
    <w:rsid w:val="00AC4487"/>
    <w:rsid w:val="00AC4906"/>
    <w:rsid w:val="00AC4E29"/>
    <w:rsid w:val="00AC4EAE"/>
    <w:rsid w:val="00AC5A52"/>
    <w:rsid w:val="00AC5E17"/>
    <w:rsid w:val="00AC6516"/>
    <w:rsid w:val="00AC667B"/>
    <w:rsid w:val="00AC6BEB"/>
    <w:rsid w:val="00AC6E08"/>
    <w:rsid w:val="00AC6F42"/>
    <w:rsid w:val="00AC7B16"/>
    <w:rsid w:val="00AC7F48"/>
    <w:rsid w:val="00AD0646"/>
    <w:rsid w:val="00AD0AAB"/>
    <w:rsid w:val="00AD0AD1"/>
    <w:rsid w:val="00AD14AA"/>
    <w:rsid w:val="00AD16CC"/>
    <w:rsid w:val="00AD201A"/>
    <w:rsid w:val="00AD2035"/>
    <w:rsid w:val="00AD2117"/>
    <w:rsid w:val="00AD23C0"/>
    <w:rsid w:val="00AD2766"/>
    <w:rsid w:val="00AD3957"/>
    <w:rsid w:val="00AD3972"/>
    <w:rsid w:val="00AD4F24"/>
    <w:rsid w:val="00AD5203"/>
    <w:rsid w:val="00AD55CB"/>
    <w:rsid w:val="00AD5A31"/>
    <w:rsid w:val="00AD62AB"/>
    <w:rsid w:val="00AD636F"/>
    <w:rsid w:val="00AD72BB"/>
    <w:rsid w:val="00AD753A"/>
    <w:rsid w:val="00AD7B4B"/>
    <w:rsid w:val="00AD7E3F"/>
    <w:rsid w:val="00AE0B4B"/>
    <w:rsid w:val="00AE0E78"/>
    <w:rsid w:val="00AE0EF0"/>
    <w:rsid w:val="00AE112A"/>
    <w:rsid w:val="00AE1291"/>
    <w:rsid w:val="00AE36DC"/>
    <w:rsid w:val="00AE36F3"/>
    <w:rsid w:val="00AE41ED"/>
    <w:rsid w:val="00AE509A"/>
    <w:rsid w:val="00AE5517"/>
    <w:rsid w:val="00AE6616"/>
    <w:rsid w:val="00AE67E6"/>
    <w:rsid w:val="00AE6BC3"/>
    <w:rsid w:val="00AE6D41"/>
    <w:rsid w:val="00AE7264"/>
    <w:rsid w:val="00AE7688"/>
    <w:rsid w:val="00AF0157"/>
    <w:rsid w:val="00AF0354"/>
    <w:rsid w:val="00AF0A8A"/>
    <w:rsid w:val="00AF1FB8"/>
    <w:rsid w:val="00AF229F"/>
    <w:rsid w:val="00AF278E"/>
    <w:rsid w:val="00AF488E"/>
    <w:rsid w:val="00AF5511"/>
    <w:rsid w:val="00AF5527"/>
    <w:rsid w:val="00AF5BB1"/>
    <w:rsid w:val="00AF6308"/>
    <w:rsid w:val="00AF6FCB"/>
    <w:rsid w:val="00AF715B"/>
    <w:rsid w:val="00AF763B"/>
    <w:rsid w:val="00AF7774"/>
    <w:rsid w:val="00AF7958"/>
    <w:rsid w:val="00B00F1B"/>
    <w:rsid w:val="00B011B4"/>
    <w:rsid w:val="00B01D72"/>
    <w:rsid w:val="00B02844"/>
    <w:rsid w:val="00B029B2"/>
    <w:rsid w:val="00B0330F"/>
    <w:rsid w:val="00B03714"/>
    <w:rsid w:val="00B042B4"/>
    <w:rsid w:val="00B049FF"/>
    <w:rsid w:val="00B04BA1"/>
    <w:rsid w:val="00B04CD2"/>
    <w:rsid w:val="00B04D96"/>
    <w:rsid w:val="00B0504B"/>
    <w:rsid w:val="00B05424"/>
    <w:rsid w:val="00B05665"/>
    <w:rsid w:val="00B05F54"/>
    <w:rsid w:val="00B0613F"/>
    <w:rsid w:val="00B0628B"/>
    <w:rsid w:val="00B06EA0"/>
    <w:rsid w:val="00B0724F"/>
    <w:rsid w:val="00B0787F"/>
    <w:rsid w:val="00B1018A"/>
    <w:rsid w:val="00B1060F"/>
    <w:rsid w:val="00B10737"/>
    <w:rsid w:val="00B11129"/>
    <w:rsid w:val="00B11848"/>
    <w:rsid w:val="00B121CB"/>
    <w:rsid w:val="00B1247D"/>
    <w:rsid w:val="00B12C1E"/>
    <w:rsid w:val="00B12F30"/>
    <w:rsid w:val="00B12FF3"/>
    <w:rsid w:val="00B13671"/>
    <w:rsid w:val="00B13A92"/>
    <w:rsid w:val="00B13EE9"/>
    <w:rsid w:val="00B15357"/>
    <w:rsid w:val="00B1535A"/>
    <w:rsid w:val="00B15C36"/>
    <w:rsid w:val="00B16959"/>
    <w:rsid w:val="00B170BD"/>
    <w:rsid w:val="00B20B8B"/>
    <w:rsid w:val="00B21464"/>
    <w:rsid w:val="00B21D7C"/>
    <w:rsid w:val="00B22C16"/>
    <w:rsid w:val="00B22CDD"/>
    <w:rsid w:val="00B233C6"/>
    <w:rsid w:val="00B237CB"/>
    <w:rsid w:val="00B23881"/>
    <w:rsid w:val="00B23949"/>
    <w:rsid w:val="00B2398D"/>
    <w:rsid w:val="00B23E3F"/>
    <w:rsid w:val="00B240D7"/>
    <w:rsid w:val="00B246A2"/>
    <w:rsid w:val="00B2491E"/>
    <w:rsid w:val="00B24BD6"/>
    <w:rsid w:val="00B24C0E"/>
    <w:rsid w:val="00B24C5F"/>
    <w:rsid w:val="00B24CED"/>
    <w:rsid w:val="00B2517C"/>
    <w:rsid w:val="00B25E53"/>
    <w:rsid w:val="00B26826"/>
    <w:rsid w:val="00B26BA4"/>
    <w:rsid w:val="00B270D8"/>
    <w:rsid w:val="00B27BCD"/>
    <w:rsid w:val="00B27EB9"/>
    <w:rsid w:val="00B301C1"/>
    <w:rsid w:val="00B303D5"/>
    <w:rsid w:val="00B305D2"/>
    <w:rsid w:val="00B3105D"/>
    <w:rsid w:val="00B3107A"/>
    <w:rsid w:val="00B311FA"/>
    <w:rsid w:val="00B312AF"/>
    <w:rsid w:val="00B31D01"/>
    <w:rsid w:val="00B31D69"/>
    <w:rsid w:val="00B31EA6"/>
    <w:rsid w:val="00B32199"/>
    <w:rsid w:val="00B3220C"/>
    <w:rsid w:val="00B32E39"/>
    <w:rsid w:val="00B3358C"/>
    <w:rsid w:val="00B341B7"/>
    <w:rsid w:val="00B34305"/>
    <w:rsid w:val="00B3451E"/>
    <w:rsid w:val="00B34D50"/>
    <w:rsid w:val="00B34D9B"/>
    <w:rsid w:val="00B35482"/>
    <w:rsid w:val="00B35B61"/>
    <w:rsid w:val="00B35EE5"/>
    <w:rsid w:val="00B36424"/>
    <w:rsid w:val="00B364B9"/>
    <w:rsid w:val="00B36651"/>
    <w:rsid w:val="00B40310"/>
    <w:rsid w:val="00B40458"/>
    <w:rsid w:val="00B416A0"/>
    <w:rsid w:val="00B41EA7"/>
    <w:rsid w:val="00B42045"/>
    <w:rsid w:val="00B42124"/>
    <w:rsid w:val="00B434E2"/>
    <w:rsid w:val="00B43AD0"/>
    <w:rsid w:val="00B43AF1"/>
    <w:rsid w:val="00B43BD3"/>
    <w:rsid w:val="00B44C28"/>
    <w:rsid w:val="00B44E04"/>
    <w:rsid w:val="00B46050"/>
    <w:rsid w:val="00B46254"/>
    <w:rsid w:val="00B46FFE"/>
    <w:rsid w:val="00B47384"/>
    <w:rsid w:val="00B474E8"/>
    <w:rsid w:val="00B4756E"/>
    <w:rsid w:val="00B47684"/>
    <w:rsid w:val="00B47E64"/>
    <w:rsid w:val="00B5069F"/>
    <w:rsid w:val="00B50971"/>
    <w:rsid w:val="00B51217"/>
    <w:rsid w:val="00B51516"/>
    <w:rsid w:val="00B515C9"/>
    <w:rsid w:val="00B52AE0"/>
    <w:rsid w:val="00B52F4E"/>
    <w:rsid w:val="00B53369"/>
    <w:rsid w:val="00B53694"/>
    <w:rsid w:val="00B539A7"/>
    <w:rsid w:val="00B53DBA"/>
    <w:rsid w:val="00B54168"/>
    <w:rsid w:val="00B54441"/>
    <w:rsid w:val="00B5468C"/>
    <w:rsid w:val="00B54A76"/>
    <w:rsid w:val="00B55132"/>
    <w:rsid w:val="00B55185"/>
    <w:rsid w:val="00B552D7"/>
    <w:rsid w:val="00B56662"/>
    <w:rsid w:val="00B56D61"/>
    <w:rsid w:val="00B57594"/>
    <w:rsid w:val="00B60DE1"/>
    <w:rsid w:val="00B612FA"/>
    <w:rsid w:val="00B61780"/>
    <w:rsid w:val="00B620EE"/>
    <w:rsid w:val="00B6296A"/>
    <w:rsid w:val="00B629DF"/>
    <w:rsid w:val="00B63DCD"/>
    <w:rsid w:val="00B64262"/>
    <w:rsid w:val="00B648B5"/>
    <w:rsid w:val="00B65778"/>
    <w:rsid w:val="00B6590F"/>
    <w:rsid w:val="00B65AA4"/>
    <w:rsid w:val="00B65E05"/>
    <w:rsid w:val="00B66655"/>
    <w:rsid w:val="00B667F5"/>
    <w:rsid w:val="00B66A7A"/>
    <w:rsid w:val="00B66D83"/>
    <w:rsid w:val="00B66D92"/>
    <w:rsid w:val="00B67048"/>
    <w:rsid w:val="00B67458"/>
    <w:rsid w:val="00B67903"/>
    <w:rsid w:val="00B67DC4"/>
    <w:rsid w:val="00B70668"/>
    <w:rsid w:val="00B70868"/>
    <w:rsid w:val="00B708D9"/>
    <w:rsid w:val="00B70D91"/>
    <w:rsid w:val="00B71B4B"/>
    <w:rsid w:val="00B72946"/>
    <w:rsid w:val="00B72D4F"/>
    <w:rsid w:val="00B72F34"/>
    <w:rsid w:val="00B730AD"/>
    <w:rsid w:val="00B734F4"/>
    <w:rsid w:val="00B73650"/>
    <w:rsid w:val="00B73897"/>
    <w:rsid w:val="00B73B7B"/>
    <w:rsid w:val="00B73FFF"/>
    <w:rsid w:val="00B757C1"/>
    <w:rsid w:val="00B75A9A"/>
    <w:rsid w:val="00B75BD0"/>
    <w:rsid w:val="00B75C24"/>
    <w:rsid w:val="00B75EA7"/>
    <w:rsid w:val="00B76241"/>
    <w:rsid w:val="00B7735D"/>
    <w:rsid w:val="00B77845"/>
    <w:rsid w:val="00B77BE0"/>
    <w:rsid w:val="00B801FA"/>
    <w:rsid w:val="00B80455"/>
    <w:rsid w:val="00B80465"/>
    <w:rsid w:val="00B8085E"/>
    <w:rsid w:val="00B80CC2"/>
    <w:rsid w:val="00B80CF2"/>
    <w:rsid w:val="00B81015"/>
    <w:rsid w:val="00B82051"/>
    <w:rsid w:val="00B82252"/>
    <w:rsid w:val="00B8246D"/>
    <w:rsid w:val="00B826F8"/>
    <w:rsid w:val="00B82806"/>
    <w:rsid w:val="00B82A00"/>
    <w:rsid w:val="00B830B3"/>
    <w:rsid w:val="00B837EA"/>
    <w:rsid w:val="00B84007"/>
    <w:rsid w:val="00B853C9"/>
    <w:rsid w:val="00B8547F"/>
    <w:rsid w:val="00B8569B"/>
    <w:rsid w:val="00B85CFC"/>
    <w:rsid w:val="00B85D95"/>
    <w:rsid w:val="00B864F6"/>
    <w:rsid w:val="00B8674B"/>
    <w:rsid w:val="00B87468"/>
    <w:rsid w:val="00B87763"/>
    <w:rsid w:val="00B900A0"/>
    <w:rsid w:val="00B902CA"/>
    <w:rsid w:val="00B9092F"/>
    <w:rsid w:val="00B90F1F"/>
    <w:rsid w:val="00B91007"/>
    <w:rsid w:val="00B91B41"/>
    <w:rsid w:val="00B92C74"/>
    <w:rsid w:val="00B92E02"/>
    <w:rsid w:val="00B92E45"/>
    <w:rsid w:val="00B936EF"/>
    <w:rsid w:val="00B9378D"/>
    <w:rsid w:val="00B93F62"/>
    <w:rsid w:val="00B94D7B"/>
    <w:rsid w:val="00B95128"/>
    <w:rsid w:val="00B95243"/>
    <w:rsid w:val="00B9529F"/>
    <w:rsid w:val="00B9534E"/>
    <w:rsid w:val="00B957FC"/>
    <w:rsid w:val="00B95857"/>
    <w:rsid w:val="00B96966"/>
    <w:rsid w:val="00B96A68"/>
    <w:rsid w:val="00B96D34"/>
    <w:rsid w:val="00B970DA"/>
    <w:rsid w:val="00B9779C"/>
    <w:rsid w:val="00B97A45"/>
    <w:rsid w:val="00B97B98"/>
    <w:rsid w:val="00BA0DB7"/>
    <w:rsid w:val="00BA0FA6"/>
    <w:rsid w:val="00BA12DB"/>
    <w:rsid w:val="00BA13B6"/>
    <w:rsid w:val="00BA1486"/>
    <w:rsid w:val="00BA1572"/>
    <w:rsid w:val="00BA16DA"/>
    <w:rsid w:val="00BA1EE7"/>
    <w:rsid w:val="00BA2132"/>
    <w:rsid w:val="00BA29C4"/>
    <w:rsid w:val="00BA2E83"/>
    <w:rsid w:val="00BA31F8"/>
    <w:rsid w:val="00BA345D"/>
    <w:rsid w:val="00BA4090"/>
    <w:rsid w:val="00BA4368"/>
    <w:rsid w:val="00BA4921"/>
    <w:rsid w:val="00BA4D7F"/>
    <w:rsid w:val="00BA4D9E"/>
    <w:rsid w:val="00BA5235"/>
    <w:rsid w:val="00BA5416"/>
    <w:rsid w:val="00BA5A7F"/>
    <w:rsid w:val="00BA5ADC"/>
    <w:rsid w:val="00BA64E0"/>
    <w:rsid w:val="00BA6653"/>
    <w:rsid w:val="00BA717E"/>
    <w:rsid w:val="00BB044D"/>
    <w:rsid w:val="00BB0E5A"/>
    <w:rsid w:val="00BB0EA4"/>
    <w:rsid w:val="00BB1555"/>
    <w:rsid w:val="00BB17DF"/>
    <w:rsid w:val="00BB2007"/>
    <w:rsid w:val="00BB2E42"/>
    <w:rsid w:val="00BB380E"/>
    <w:rsid w:val="00BB4425"/>
    <w:rsid w:val="00BB48D2"/>
    <w:rsid w:val="00BB5870"/>
    <w:rsid w:val="00BB657C"/>
    <w:rsid w:val="00BB681A"/>
    <w:rsid w:val="00BB6BE7"/>
    <w:rsid w:val="00BB6D7C"/>
    <w:rsid w:val="00BB7053"/>
    <w:rsid w:val="00BB71CE"/>
    <w:rsid w:val="00BB75D6"/>
    <w:rsid w:val="00BB7EB5"/>
    <w:rsid w:val="00BC0200"/>
    <w:rsid w:val="00BC0AF9"/>
    <w:rsid w:val="00BC0C64"/>
    <w:rsid w:val="00BC0EB2"/>
    <w:rsid w:val="00BC15AA"/>
    <w:rsid w:val="00BC1647"/>
    <w:rsid w:val="00BC17AB"/>
    <w:rsid w:val="00BC1E34"/>
    <w:rsid w:val="00BC2F48"/>
    <w:rsid w:val="00BC410B"/>
    <w:rsid w:val="00BC4432"/>
    <w:rsid w:val="00BC4586"/>
    <w:rsid w:val="00BC4618"/>
    <w:rsid w:val="00BC482C"/>
    <w:rsid w:val="00BC491D"/>
    <w:rsid w:val="00BC4A8A"/>
    <w:rsid w:val="00BC4F41"/>
    <w:rsid w:val="00BC5542"/>
    <w:rsid w:val="00BC5985"/>
    <w:rsid w:val="00BC5CDB"/>
    <w:rsid w:val="00BC6A18"/>
    <w:rsid w:val="00BC6B8D"/>
    <w:rsid w:val="00BC7F60"/>
    <w:rsid w:val="00BD004A"/>
    <w:rsid w:val="00BD063D"/>
    <w:rsid w:val="00BD06E9"/>
    <w:rsid w:val="00BD0DEC"/>
    <w:rsid w:val="00BD2636"/>
    <w:rsid w:val="00BD2B1B"/>
    <w:rsid w:val="00BD2D9A"/>
    <w:rsid w:val="00BD3668"/>
    <w:rsid w:val="00BD420C"/>
    <w:rsid w:val="00BD4586"/>
    <w:rsid w:val="00BD57CB"/>
    <w:rsid w:val="00BD5FBE"/>
    <w:rsid w:val="00BD629A"/>
    <w:rsid w:val="00BD6CFF"/>
    <w:rsid w:val="00BD7084"/>
    <w:rsid w:val="00BD75B4"/>
    <w:rsid w:val="00BD75E1"/>
    <w:rsid w:val="00BD764B"/>
    <w:rsid w:val="00BD77FF"/>
    <w:rsid w:val="00BD7A64"/>
    <w:rsid w:val="00BD7C64"/>
    <w:rsid w:val="00BE0543"/>
    <w:rsid w:val="00BE0B77"/>
    <w:rsid w:val="00BE1405"/>
    <w:rsid w:val="00BE2019"/>
    <w:rsid w:val="00BE2535"/>
    <w:rsid w:val="00BE2953"/>
    <w:rsid w:val="00BE2CC0"/>
    <w:rsid w:val="00BE2F9D"/>
    <w:rsid w:val="00BE341D"/>
    <w:rsid w:val="00BE360F"/>
    <w:rsid w:val="00BE3822"/>
    <w:rsid w:val="00BE411A"/>
    <w:rsid w:val="00BE42E8"/>
    <w:rsid w:val="00BE457C"/>
    <w:rsid w:val="00BE475D"/>
    <w:rsid w:val="00BE4C66"/>
    <w:rsid w:val="00BE4E01"/>
    <w:rsid w:val="00BE4FC3"/>
    <w:rsid w:val="00BE5912"/>
    <w:rsid w:val="00BE689F"/>
    <w:rsid w:val="00BE6A73"/>
    <w:rsid w:val="00BE745C"/>
    <w:rsid w:val="00BF03E9"/>
    <w:rsid w:val="00BF1CB0"/>
    <w:rsid w:val="00BF1D5A"/>
    <w:rsid w:val="00BF22C6"/>
    <w:rsid w:val="00BF23E9"/>
    <w:rsid w:val="00BF3245"/>
    <w:rsid w:val="00BF3B4B"/>
    <w:rsid w:val="00BF4AE9"/>
    <w:rsid w:val="00BF4C5E"/>
    <w:rsid w:val="00BF5148"/>
    <w:rsid w:val="00BF5BF0"/>
    <w:rsid w:val="00BF5C2C"/>
    <w:rsid w:val="00BF66FC"/>
    <w:rsid w:val="00BF6715"/>
    <w:rsid w:val="00BF67D1"/>
    <w:rsid w:val="00BF6896"/>
    <w:rsid w:val="00BF6A7D"/>
    <w:rsid w:val="00BF6C74"/>
    <w:rsid w:val="00BF6FBA"/>
    <w:rsid w:val="00BF7F24"/>
    <w:rsid w:val="00C004F5"/>
    <w:rsid w:val="00C00510"/>
    <w:rsid w:val="00C005F8"/>
    <w:rsid w:val="00C00936"/>
    <w:rsid w:val="00C00BE2"/>
    <w:rsid w:val="00C02645"/>
    <w:rsid w:val="00C03D45"/>
    <w:rsid w:val="00C03FFA"/>
    <w:rsid w:val="00C04519"/>
    <w:rsid w:val="00C048B8"/>
    <w:rsid w:val="00C04F47"/>
    <w:rsid w:val="00C05137"/>
    <w:rsid w:val="00C0543E"/>
    <w:rsid w:val="00C069AC"/>
    <w:rsid w:val="00C070A3"/>
    <w:rsid w:val="00C0796F"/>
    <w:rsid w:val="00C1022D"/>
    <w:rsid w:val="00C1025E"/>
    <w:rsid w:val="00C106CC"/>
    <w:rsid w:val="00C10B67"/>
    <w:rsid w:val="00C10C5E"/>
    <w:rsid w:val="00C113ED"/>
    <w:rsid w:val="00C11461"/>
    <w:rsid w:val="00C1155D"/>
    <w:rsid w:val="00C11A1D"/>
    <w:rsid w:val="00C12ACA"/>
    <w:rsid w:val="00C133DE"/>
    <w:rsid w:val="00C136F6"/>
    <w:rsid w:val="00C13898"/>
    <w:rsid w:val="00C14D34"/>
    <w:rsid w:val="00C16317"/>
    <w:rsid w:val="00C1638B"/>
    <w:rsid w:val="00C16A7F"/>
    <w:rsid w:val="00C1706C"/>
    <w:rsid w:val="00C17115"/>
    <w:rsid w:val="00C178DE"/>
    <w:rsid w:val="00C179C8"/>
    <w:rsid w:val="00C17C0D"/>
    <w:rsid w:val="00C2069D"/>
    <w:rsid w:val="00C2165F"/>
    <w:rsid w:val="00C21F4E"/>
    <w:rsid w:val="00C2273D"/>
    <w:rsid w:val="00C22A05"/>
    <w:rsid w:val="00C22AF4"/>
    <w:rsid w:val="00C23412"/>
    <w:rsid w:val="00C23C1D"/>
    <w:rsid w:val="00C24C13"/>
    <w:rsid w:val="00C24DAD"/>
    <w:rsid w:val="00C25B8C"/>
    <w:rsid w:val="00C25C9F"/>
    <w:rsid w:val="00C25D37"/>
    <w:rsid w:val="00C2615A"/>
    <w:rsid w:val="00C263CD"/>
    <w:rsid w:val="00C26560"/>
    <w:rsid w:val="00C271E6"/>
    <w:rsid w:val="00C27532"/>
    <w:rsid w:val="00C2755C"/>
    <w:rsid w:val="00C27905"/>
    <w:rsid w:val="00C27ACC"/>
    <w:rsid w:val="00C27B00"/>
    <w:rsid w:val="00C27B11"/>
    <w:rsid w:val="00C27B16"/>
    <w:rsid w:val="00C301C9"/>
    <w:rsid w:val="00C30717"/>
    <w:rsid w:val="00C31AA4"/>
    <w:rsid w:val="00C31B9F"/>
    <w:rsid w:val="00C3302A"/>
    <w:rsid w:val="00C338D4"/>
    <w:rsid w:val="00C33BD1"/>
    <w:rsid w:val="00C33C30"/>
    <w:rsid w:val="00C3489C"/>
    <w:rsid w:val="00C34F98"/>
    <w:rsid w:val="00C350D7"/>
    <w:rsid w:val="00C3644E"/>
    <w:rsid w:val="00C3669F"/>
    <w:rsid w:val="00C367B3"/>
    <w:rsid w:val="00C36A02"/>
    <w:rsid w:val="00C36FA1"/>
    <w:rsid w:val="00C37062"/>
    <w:rsid w:val="00C375CD"/>
    <w:rsid w:val="00C37C2D"/>
    <w:rsid w:val="00C400E9"/>
    <w:rsid w:val="00C404E2"/>
    <w:rsid w:val="00C4057D"/>
    <w:rsid w:val="00C4072B"/>
    <w:rsid w:val="00C40748"/>
    <w:rsid w:val="00C408F1"/>
    <w:rsid w:val="00C40F66"/>
    <w:rsid w:val="00C414BF"/>
    <w:rsid w:val="00C4156D"/>
    <w:rsid w:val="00C41D91"/>
    <w:rsid w:val="00C41DF8"/>
    <w:rsid w:val="00C420BC"/>
    <w:rsid w:val="00C42144"/>
    <w:rsid w:val="00C426C9"/>
    <w:rsid w:val="00C429CB"/>
    <w:rsid w:val="00C42E1E"/>
    <w:rsid w:val="00C438C7"/>
    <w:rsid w:val="00C439F7"/>
    <w:rsid w:val="00C43A4D"/>
    <w:rsid w:val="00C43A9D"/>
    <w:rsid w:val="00C43B24"/>
    <w:rsid w:val="00C43F78"/>
    <w:rsid w:val="00C440A4"/>
    <w:rsid w:val="00C44CF3"/>
    <w:rsid w:val="00C44D27"/>
    <w:rsid w:val="00C4573E"/>
    <w:rsid w:val="00C4596B"/>
    <w:rsid w:val="00C45EC7"/>
    <w:rsid w:val="00C46006"/>
    <w:rsid w:val="00C46886"/>
    <w:rsid w:val="00C469F2"/>
    <w:rsid w:val="00C46CA8"/>
    <w:rsid w:val="00C47755"/>
    <w:rsid w:val="00C477C8"/>
    <w:rsid w:val="00C479F4"/>
    <w:rsid w:val="00C47A8B"/>
    <w:rsid w:val="00C50D9F"/>
    <w:rsid w:val="00C51188"/>
    <w:rsid w:val="00C52034"/>
    <w:rsid w:val="00C52322"/>
    <w:rsid w:val="00C52760"/>
    <w:rsid w:val="00C52B4C"/>
    <w:rsid w:val="00C5381B"/>
    <w:rsid w:val="00C5397D"/>
    <w:rsid w:val="00C53BF0"/>
    <w:rsid w:val="00C55128"/>
    <w:rsid w:val="00C551E8"/>
    <w:rsid w:val="00C554AF"/>
    <w:rsid w:val="00C55C81"/>
    <w:rsid w:val="00C5678A"/>
    <w:rsid w:val="00C56E65"/>
    <w:rsid w:val="00C5720D"/>
    <w:rsid w:val="00C57717"/>
    <w:rsid w:val="00C57ADD"/>
    <w:rsid w:val="00C57D97"/>
    <w:rsid w:val="00C604BC"/>
    <w:rsid w:val="00C6100A"/>
    <w:rsid w:val="00C611E5"/>
    <w:rsid w:val="00C612E2"/>
    <w:rsid w:val="00C61459"/>
    <w:rsid w:val="00C61B2F"/>
    <w:rsid w:val="00C61D6F"/>
    <w:rsid w:val="00C62052"/>
    <w:rsid w:val="00C62515"/>
    <w:rsid w:val="00C625AF"/>
    <w:rsid w:val="00C62D41"/>
    <w:rsid w:val="00C634BF"/>
    <w:rsid w:val="00C63ABE"/>
    <w:rsid w:val="00C6432A"/>
    <w:rsid w:val="00C64776"/>
    <w:rsid w:val="00C64DB8"/>
    <w:rsid w:val="00C65209"/>
    <w:rsid w:val="00C65858"/>
    <w:rsid w:val="00C65C20"/>
    <w:rsid w:val="00C6643C"/>
    <w:rsid w:val="00C66901"/>
    <w:rsid w:val="00C66A89"/>
    <w:rsid w:val="00C66F87"/>
    <w:rsid w:val="00C66FDE"/>
    <w:rsid w:val="00C67983"/>
    <w:rsid w:val="00C67CF6"/>
    <w:rsid w:val="00C70368"/>
    <w:rsid w:val="00C715F1"/>
    <w:rsid w:val="00C71745"/>
    <w:rsid w:val="00C71A07"/>
    <w:rsid w:val="00C71A9D"/>
    <w:rsid w:val="00C71B1C"/>
    <w:rsid w:val="00C748BC"/>
    <w:rsid w:val="00C74B94"/>
    <w:rsid w:val="00C74DD0"/>
    <w:rsid w:val="00C76D65"/>
    <w:rsid w:val="00C77AFC"/>
    <w:rsid w:val="00C77C95"/>
    <w:rsid w:val="00C801B6"/>
    <w:rsid w:val="00C804B3"/>
    <w:rsid w:val="00C81AED"/>
    <w:rsid w:val="00C81B01"/>
    <w:rsid w:val="00C82B1D"/>
    <w:rsid w:val="00C82E92"/>
    <w:rsid w:val="00C832A2"/>
    <w:rsid w:val="00C835CB"/>
    <w:rsid w:val="00C83A78"/>
    <w:rsid w:val="00C83D68"/>
    <w:rsid w:val="00C843E4"/>
    <w:rsid w:val="00C844BA"/>
    <w:rsid w:val="00C84943"/>
    <w:rsid w:val="00C854D8"/>
    <w:rsid w:val="00C86781"/>
    <w:rsid w:val="00C86B39"/>
    <w:rsid w:val="00C86EE5"/>
    <w:rsid w:val="00C87637"/>
    <w:rsid w:val="00C87955"/>
    <w:rsid w:val="00C902C4"/>
    <w:rsid w:val="00C904EC"/>
    <w:rsid w:val="00C90D7D"/>
    <w:rsid w:val="00C9114F"/>
    <w:rsid w:val="00C91E1F"/>
    <w:rsid w:val="00C9273D"/>
    <w:rsid w:val="00C929D8"/>
    <w:rsid w:val="00C92C88"/>
    <w:rsid w:val="00C92CA9"/>
    <w:rsid w:val="00C930BF"/>
    <w:rsid w:val="00C935A2"/>
    <w:rsid w:val="00C93613"/>
    <w:rsid w:val="00C93EAC"/>
    <w:rsid w:val="00C94F69"/>
    <w:rsid w:val="00C951B7"/>
    <w:rsid w:val="00C954A8"/>
    <w:rsid w:val="00C95B6D"/>
    <w:rsid w:val="00C95EB5"/>
    <w:rsid w:val="00C9607D"/>
    <w:rsid w:val="00C962C8"/>
    <w:rsid w:val="00C96A23"/>
    <w:rsid w:val="00C96AFE"/>
    <w:rsid w:val="00C96B20"/>
    <w:rsid w:val="00C971F6"/>
    <w:rsid w:val="00C97297"/>
    <w:rsid w:val="00C9771B"/>
    <w:rsid w:val="00C97856"/>
    <w:rsid w:val="00C97BC5"/>
    <w:rsid w:val="00CA0B5E"/>
    <w:rsid w:val="00CA0D74"/>
    <w:rsid w:val="00CA175A"/>
    <w:rsid w:val="00CA18F1"/>
    <w:rsid w:val="00CA1931"/>
    <w:rsid w:val="00CA194B"/>
    <w:rsid w:val="00CA286C"/>
    <w:rsid w:val="00CA30F0"/>
    <w:rsid w:val="00CA31E4"/>
    <w:rsid w:val="00CA374E"/>
    <w:rsid w:val="00CA3755"/>
    <w:rsid w:val="00CA3826"/>
    <w:rsid w:val="00CA3EA5"/>
    <w:rsid w:val="00CA4F6F"/>
    <w:rsid w:val="00CA591B"/>
    <w:rsid w:val="00CA5A5F"/>
    <w:rsid w:val="00CA5DF8"/>
    <w:rsid w:val="00CA620A"/>
    <w:rsid w:val="00CA6460"/>
    <w:rsid w:val="00CA680F"/>
    <w:rsid w:val="00CA6EBE"/>
    <w:rsid w:val="00CA7992"/>
    <w:rsid w:val="00CA7B90"/>
    <w:rsid w:val="00CB04C0"/>
    <w:rsid w:val="00CB0E6E"/>
    <w:rsid w:val="00CB1194"/>
    <w:rsid w:val="00CB27E2"/>
    <w:rsid w:val="00CB281B"/>
    <w:rsid w:val="00CB29AC"/>
    <w:rsid w:val="00CB29CD"/>
    <w:rsid w:val="00CB2D14"/>
    <w:rsid w:val="00CB4147"/>
    <w:rsid w:val="00CB4CA7"/>
    <w:rsid w:val="00CB512C"/>
    <w:rsid w:val="00CB5387"/>
    <w:rsid w:val="00CB54E7"/>
    <w:rsid w:val="00CB5C41"/>
    <w:rsid w:val="00CB6165"/>
    <w:rsid w:val="00CB6FDC"/>
    <w:rsid w:val="00CB6FEC"/>
    <w:rsid w:val="00CB6FEF"/>
    <w:rsid w:val="00CB789B"/>
    <w:rsid w:val="00CC0ADE"/>
    <w:rsid w:val="00CC121E"/>
    <w:rsid w:val="00CC251A"/>
    <w:rsid w:val="00CC2C5C"/>
    <w:rsid w:val="00CC3BB3"/>
    <w:rsid w:val="00CC479E"/>
    <w:rsid w:val="00CC4911"/>
    <w:rsid w:val="00CC520F"/>
    <w:rsid w:val="00CC52CA"/>
    <w:rsid w:val="00CC5E55"/>
    <w:rsid w:val="00CC642A"/>
    <w:rsid w:val="00CC6568"/>
    <w:rsid w:val="00CC67F1"/>
    <w:rsid w:val="00CC6DB8"/>
    <w:rsid w:val="00CC7CF2"/>
    <w:rsid w:val="00CC7E48"/>
    <w:rsid w:val="00CC7EE8"/>
    <w:rsid w:val="00CD0412"/>
    <w:rsid w:val="00CD041D"/>
    <w:rsid w:val="00CD0E36"/>
    <w:rsid w:val="00CD1B5D"/>
    <w:rsid w:val="00CD1C95"/>
    <w:rsid w:val="00CD2DF5"/>
    <w:rsid w:val="00CD38AA"/>
    <w:rsid w:val="00CD4552"/>
    <w:rsid w:val="00CD4670"/>
    <w:rsid w:val="00CD4957"/>
    <w:rsid w:val="00CD5271"/>
    <w:rsid w:val="00CD638E"/>
    <w:rsid w:val="00CD63F7"/>
    <w:rsid w:val="00CD65F6"/>
    <w:rsid w:val="00CD671D"/>
    <w:rsid w:val="00CD67B6"/>
    <w:rsid w:val="00CD6BAF"/>
    <w:rsid w:val="00CD710C"/>
    <w:rsid w:val="00CD74D1"/>
    <w:rsid w:val="00CD79FC"/>
    <w:rsid w:val="00CD7BE3"/>
    <w:rsid w:val="00CD7D68"/>
    <w:rsid w:val="00CE08CC"/>
    <w:rsid w:val="00CE0A3F"/>
    <w:rsid w:val="00CE0B1A"/>
    <w:rsid w:val="00CE0F76"/>
    <w:rsid w:val="00CE1B0F"/>
    <w:rsid w:val="00CE2516"/>
    <w:rsid w:val="00CE2D7A"/>
    <w:rsid w:val="00CE316E"/>
    <w:rsid w:val="00CE3639"/>
    <w:rsid w:val="00CE3830"/>
    <w:rsid w:val="00CE3C2D"/>
    <w:rsid w:val="00CE43D7"/>
    <w:rsid w:val="00CE45A4"/>
    <w:rsid w:val="00CE4E95"/>
    <w:rsid w:val="00CE4E9B"/>
    <w:rsid w:val="00CE4FAB"/>
    <w:rsid w:val="00CE5443"/>
    <w:rsid w:val="00CE6480"/>
    <w:rsid w:val="00CE654F"/>
    <w:rsid w:val="00CE6C48"/>
    <w:rsid w:val="00CE71ED"/>
    <w:rsid w:val="00CE762F"/>
    <w:rsid w:val="00CE78CE"/>
    <w:rsid w:val="00CE7B77"/>
    <w:rsid w:val="00CF0680"/>
    <w:rsid w:val="00CF0911"/>
    <w:rsid w:val="00CF0A03"/>
    <w:rsid w:val="00CF114B"/>
    <w:rsid w:val="00CF152E"/>
    <w:rsid w:val="00CF1E04"/>
    <w:rsid w:val="00CF1E69"/>
    <w:rsid w:val="00CF27C2"/>
    <w:rsid w:val="00CF2881"/>
    <w:rsid w:val="00CF2D15"/>
    <w:rsid w:val="00CF30F8"/>
    <w:rsid w:val="00CF3342"/>
    <w:rsid w:val="00CF3AEB"/>
    <w:rsid w:val="00CF3B6C"/>
    <w:rsid w:val="00CF4207"/>
    <w:rsid w:val="00CF42FD"/>
    <w:rsid w:val="00CF4343"/>
    <w:rsid w:val="00CF440D"/>
    <w:rsid w:val="00CF4FFC"/>
    <w:rsid w:val="00CF51DF"/>
    <w:rsid w:val="00CF53A0"/>
    <w:rsid w:val="00CF5FCA"/>
    <w:rsid w:val="00CF6807"/>
    <w:rsid w:val="00CF6FC9"/>
    <w:rsid w:val="00CF7297"/>
    <w:rsid w:val="00CF7F27"/>
    <w:rsid w:val="00D00B98"/>
    <w:rsid w:val="00D01420"/>
    <w:rsid w:val="00D015EE"/>
    <w:rsid w:val="00D01D3E"/>
    <w:rsid w:val="00D029AB"/>
    <w:rsid w:val="00D02D1E"/>
    <w:rsid w:val="00D0317F"/>
    <w:rsid w:val="00D037AB"/>
    <w:rsid w:val="00D048A3"/>
    <w:rsid w:val="00D04A5F"/>
    <w:rsid w:val="00D0552C"/>
    <w:rsid w:val="00D05CEB"/>
    <w:rsid w:val="00D05FB9"/>
    <w:rsid w:val="00D06780"/>
    <w:rsid w:val="00D06F00"/>
    <w:rsid w:val="00D06F61"/>
    <w:rsid w:val="00D07764"/>
    <w:rsid w:val="00D105A5"/>
    <w:rsid w:val="00D1088C"/>
    <w:rsid w:val="00D10A4A"/>
    <w:rsid w:val="00D112AE"/>
    <w:rsid w:val="00D11433"/>
    <w:rsid w:val="00D1171C"/>
    <w:rsid w:val="00D11976"/>
    <w:rsid w:val="00D11B1B"/>
    <w:rsid w:val="00D12CAB"/>
    <w:rsid w:val="00D133DF"/>
    <w:rsid w:val="00D1357B"/>
    <w:rsid w:val="00D13858"/>
    <w:rsid w:val="00D13BCB"/>
    <w:rsid w:val="00D141BC"/>
    <w:rsid w:val="00D148AE"/>
    <w:rsid w:val="00D14C1F"/>
    <w:rsid w:val="00D14DA6"/>
    <w:rsid w:val="00D155FF"/>
    <w:rsid w:val="00D15D91"/>
    <w:rsid w:val="00D16280"/>
    <w:rsid w:val="00D163D5"/>
    <w:rsid w:val="00D16D37"/>
    <w:rsid w:val="00D16E3F"/>
    <w:rsid w:val="00D17634"/>
    <w:rsid w:val="00D17707"/>
    <w:rsid w:val="00D1787F"/>
    <w:rsid w:val="00D179E1"/>
    <w:rsid w:val="00D20E8A"/>
    <w:rsid w:val="00D20EB5"/>
    <w:rsid w:val="00D21485"/>
    <w:rsid w:val="00D218AE"/>
    <w:rsid w:val="00D22C55"/>
    <w:rsid w:val="00D23979"/>
    <w:rsid w:val="00D248CF"/>
    <w:rsid w:val="00D25258"/>
    <w:rsid w:val="00D25766"/>
    <w:rsid w:val="00D25D3B"/>
    <w:rsid w:val="00D26B97"/>
    <w:rsid w:val="00D277FD"/>
    <w:rsid w:val="00D27D55"/>
    <w:rsid w:val="00D27F3E"/>
    <w:rsid w:val="00D304F2"/>
    <w:rsid w:val="00D30B60"/>
    <w:rsid w:val="00D31D3B"/>
    <w:rsid w:val="00D31F91"/>
    <w:rsid w:val="00D328FC"/>
    <w:rsid w:val="00D336A4"/>
    <w:rsid w:val="00D33A88"/>
    <w:rsid w:val="00D3476C"/>
    <w:rsid w:val="00D351B3"/>
    <w:rsid w:val="00D35205"/>
    <w:rsid w:val="00D36119"/>
    <w:rsid w:val="00D364CB"/>
    <w:rsid w:val="00D366A4"/>
    <w:rsid w:val="00D367EA"/>
    <w:rsid w:val="00D36CC0"/>
    <w:rsid w:val="00D3768C"/>
    <w:rsid w:val="00D37B81"/>
    <w:rsid w:val="00D37E50"/>
    <w:rsid w:val="00D37EA5"/>
    <w:rsid w:val="00D402F7"/>
    <w:rsid w:val="00D409FA"/>
    <w:rsid w:val="00D40AE1"/>
    <w:rsid w:val="00D40BB4"/>
    <w:rsid w:val="00D41207"/>
    <w:rsid w:val="00D41756"/>
    <w:rsid w:val="00D41E4D"/>
    <w:rsid w:val="00D4218E"/>
    <w:rsid w:val="00D424C0"/>
    <w:rsid w:val="00D427BB"/>
    <w:rsid w:val="00D4354B"/>
    <w:rsid w:val="00D4367E"/>
    <w:rsid w:val="00D43BF0"/>
    <w:rsid w:val="00D44E2B"/>
    <w:rsid w:val="00D4500A"/>
    <w:rsid w:val="00D45EA1"/>
    <w:rsid w:val="00D463C4"/>
    <w:rsid w:val="00D46512"/>
    <w:rsid w:val="00D4658C"/>
    <w:rsid w:val="00D46B44"/>
    <w:rsid w:val="00D47460"/>
    <w:rsid w:val="00D47BE0"/>
    <w:rsid w:val="00D47E5F"/>
    <w:rsid w:val="00D50924"/>
    <w:rsid w:val="00D516CC"/>
    <w:rsid w:val="00D5175E"/>
    <w:rsid w:val="00D51931"/>
    <w:rsid w:val="00D51A90"/>
    <w:rsid w:val="00D52317"/>
    <w:rsid w:val="00D526CA"/>
    <w:rsid w:val="00D5271E"/>
    <w:rsid w:val="00D52BD2"/>
    <w:rsid w:val="00D52EBA"/>
    <w:rsid w:val="00D5350F"/>
    <w:rsid w:val="00D53DB9"/>
    <w:rsid w:val="00D5505D"/>
    <w:rsid w:val="00D55442"/>
    <w:rsid w:val="00D5609B"/>
    <w:rsid w:val="00D56543"/>
    <w:rsid w:val="00D56615"/>
    <w:rsid w:val="00D5680D"/>
    <w:rsid w:val="00D56DD7"/>
    <w:rsid w:val="00D57046"/>
    <w:rsid w:val="00D57917"/>
    <w:rsid w:val="00D57B06"/>
    <w:rsid w:val="00D57DB7"/>
    <w:rsid w:val="00D60EB9"/>
    <w:rsid w:val="00D60F34"/>
    <w:rsid w:val="00D61812"/>
    <w:rsid w:val="00D6200E"/>
    <w:rsid w:val="00D62423"/>
    <w:rsid w:val="00D6396D"/>
    <w:rsid w:val="00D63CE5"/>
    <w:rsid w:val="00D645B9"/>
    <w:rsid w:val="00D64B21"/>
    <w:rsid w:val="00D6534E"/>
    <w:rsid w:val="00D66A4C"/>
    <w:rsid w:val="00D66D91"/>
    <w:rsid w:val="00D66F9F"/>
    <w:rsid w:val="00D671AD"/>
    <w:rsid w:val="00D6778D"/>
    <w:rsid w:val="00D67A5E"/>
    <w:rsid w:val="00D67CE7"/>
    <w:rsid w:val="00D70E2E"/>
    <w:rsid w:val="00D72342"/>
    <w:rsid w:val="00D72CCF"/>
    <w:rsid w:val="00D73BDB"/>
    <w:rsid w:val="00D7408E"/>
    <w:rsid w:val="00D74D1B"/>
    <w:rsid w:val="00D75121"/>
    <w:rsid w:val="00D751C7"/>
    <w:rsid w:val="00D75607"/>
    <w:rsid w:val="00D76934"/>
    <w:rsid w:val="00D76CAF"/>
    <w:rsid w:val="00D76D15"/>
    <w:rsid w:val="00D76D3C"/>
    <w:rsid w:val="00D77045"/>
    <w:rsid w:val="00D7741C"/>
    <w:rsid w:val="00D77DA0"/>
    <w:rsid w:val="00D807B3"/>
    <w:rsid w:val="00D807F2"/>
    <w:rsid w:val="00D80B4B"/>
    <w:rsid w:val="00D811C3"/>
    <w:rsid w:val="00D81495"/>
    <w:rsid w:val="00D81700"/>
    <w:rsid w:val="00D82822"/>
    <w:rsid w:val="00D83307"/>
    <w:rsid w:val="00D835AE"/>
    <w:rsid w:val="00D84317"/>
    <w:rsid w:val="00D84937"/>
    <w:rsid w:val="00D84A63"/>
    <w:rsid w:val="00D84E19"/>
    <w:rsid w:val="00D858E1"/>
    <w:rsid w:val="00D85A73"/>
    <w:rsid w:val="00D85B72"/>
    <w:rsid w:val="00D85BD0"/>
    <w:rsid w:val="00D85CFD"/>
    <w:rsid w:val="00D85D2A"/>
    <w:rsid w:val="00D85DE9"/>
    <w:rsid w:val="00D861E2"/>
    <w:rsid w:val="00D86D14"/>
    <w:rsid w:val="00D87172"/>
    <w:rsid w:val="00D87324"/>
    <w:rsid w:val="00D877D1"/>
    <w:rsid w:val="00D87BE6"/>
    <w:rsid w:val="00D9003F"/>
    <w:rsid w:val="00D90C86"/>
    <w:rsid w:val="00D91A45"/>
    <w:rsid w:val="00D91BCA"/>
    <w:rsid w:val="00D91C45"/>
    <w:rsid w:val="00D92478"/>
    <w:rsid w:val="00D92B13"/>
    <w:rsid w:val="00D92BFB"/>
    <w:rsid w:val="00D93578"/>
    <w:rsid w:val="00D94081"/>
    <w:rsid w:val="00D94BDA"/>
    <w:rsid w:val="00D951A5"/>
    <w:rsid w:val="00D95740"/>
    <w:rsid w:val="00D95F3A"/>
    <w:rsid w:val="00D960BA"/>
    <w:rsid w:val="00D96586"/>
    <w:rsid w:val="00D96762"/>
    <w:rsid w:val="00D96900"/>
    <w:rsid w:val="00D96D76"/>
    <w:rsid w:val="00D97100"/>
    <w:rsid w:val="00D977F3"/>
    <w:rsid w:val="00D97924"/>
    <w:rsid w:val="00D97A58"/>
    <w:rsid w:val="00D97B4A"/>
    <w:rsid w:val="00D97F28"/>
    <w:rsid w:val="00D97FB3"/>
    <w:rsid w:val="00DA0769"/>
    <w:rsid w:val="00DA0E14"/>
    <w:rsid w:val="00DA1652"/>
    <w:rsid w:val="00DA1759"/>
    <w:rsid w:val="00DA1AD1"/>
    <w:rsid w:val="00DA1D24"/>
    <w:rsid w:val="00DA1D44"/>
    <w:rsid w:val="00DA1D82"/>
    <w:rsid w:val="00DA1DC9"/>
    <w:rsid w:val="00DA2495"/>
    <w:rsid w:val="00DA3014"/>
    <w:rsid w:val="00DA3174"/>
    <w:rsid w:val="00DA3638"/>
    <w:rsid w:val="00DA3952"/>
    <w:rsid w:val="00DA4778"/>
    <w:rsid w:val="00DA4E2B"/>
    <w:rsid w:val="00DA5006"/>
    <w:rsid w:val="00DA54C9"/>
    <w:rsid w:val="00DA5D70"/>
    <w:rsid w:val="00DA649D"/>
    <w:rsid w:val="00DA799E"/>
    <w:rsid w:val="00DA7E7C"/>
    <w:rsid w:val="00DB01C8"/>
    <w:rsid w:val="00DB0ADE"/>
    <w:rsid w:val="00DB10EA"/>
    <w:rsid w:val="00DB18A4"/>
    <w:rsid w:val="00DB1BD2"/>
    <w:rsid w:val="00DB1D5F"/>
    <w:rsid w:val="00DB30BA"/>
    <w:rsid w:val="00DB3159"/>
    <w:rsid w:val="00DB32F3"/>
    <w:rsid w:val="00DB3E37"/>
    <w:rsid w:val="00DB425E"/>
    <w:rsid w:val="00DB4617"/>
    <w:rsid w:val="00DB5169"/>
    <w:rsid w:val="00DB5F2E"/>
    <w:rsid w:val="00DB6DE4"/>
    <w:rsid w:val="00DB7421"/>
    <w:rsid w:val="00DB7532"/>
    <w:rsid w:val="00DB78E2"/>
    <w:rsid w:val="00DC0F5C"/>
    <w:rsid w:val="00DC1A7E"/>
    <w:rsid w:val="00DC2678"/>
    <w:rsid w:val="00DC2A47"/>
    <w:rsid w:val="00DC2CBD"/>
    <w:rsid w:val="00DC3201"/>
    <w:rsid w:val="00DC3B81"/>
    <w:rsid w:val="00DC4798"/>
    <w:rsid w:val="00DC490A"/>
    <w:rsid w:val="00DC5ED0"/>
    <w:rsid w:val="00DC681E"/>
    <w:rsid w:val="00DC6942"/>
    <w:rsid w:val="00DC6E77"/>
    <w:rsid w:val="00DC752F"/>
    <w:rsid w:val="00DC7E6A"/>
    <w:rsid w:val="00DD0469"/>
    <w:rsid w:val="00DD195E"/>
    <w:rsid w:val="00DD252D"/>
    <w:rsid w:val="00DD2F77"/>
    <w:rsid w:val="00DD38CB"/>
    <w:rsid w:val="00DD3C77"/>
    <w:rsid w:val="00DD3DBD"/>
    <w:rsid w:val="00DD40CA"/>
    <w:rsid w:val="00DD41B8"/>
    <w:rsid w:val="00DD56EE"/>
    <w:rsid w:val="00DD5955"/>
    <w:rsid w:val="00DD5DA9"/>
    <w:rsid w:val="00DD5EE4"/>
    <w:rsid w:val="00DD6592"/>
    <w:rsid w:val="00DD6D67"/>
    <w:rsid w:val="00DD6DEC"/>
    <w:rsid w:val="00DD6F7A"/>
    <w:rsid w:val="00DD71AA"/>
    <w:rsid w:val="00DD74A0"/>
    <w:rsid w:val="00DD7B47"/>
    <w:rsid w:val="00DE0407"/>
    <w:rsid w:val="00DE0AAE"/>
    <w:rsid w:val="00DE0D10"/>
    <w:rsid w:val="00DE0E95"/>
    <w:rsid w:val="00DE106A"/>
    <w:rsid w:val="00DE243C"/>
    <w:rsid w:val="00DE2671"/>
    <w:rsid w:val="00DE2C21"/>
    <w:rsid w:val="00DE3283"/>
    <w:rsid w:val="00DE3419"/>
    <w:rsid w:val="00DE34D9"/>
    <w:rsid w:val="00DE3718"/>
    <w:rsid w:val="00DE37B6"/>
    <w:rsid w:val="00DE47D3"/>
    <w:rsid w:val="00DE4D3B"/>
    <w:rsid w:val="00DE4EE2"/>
    <w:rsid w:val="00DE4F5E"/>
    <w:rsid w:val="00DE56C0"/>
    <w:rsid w:val="00DE5CB8"/>
    <w:rsid w:val="00DE6028"/>
    <w:rsid w:val="00DE680C"/>
    <w:rsid w:val="00DF0194"/>
    <w:rsid w:val="00DF0280"/>
    <w:rsid w:val="00DF0806"/>
    <w:rsid w:val="00DF083B"/>
    <w:rsid w:val="00DF0A30"/>
    <w:rsid w:val="00DF0D10"/>
    <w:rsid w:val="00DF102C"/>
    <w:rsid w:val="00DF219F"/>
    <w:rsid w:val="00DF25F6"/>
    <w:rsid w:val="00DF3314"/>
    <w:rsid w:val="00DF3655"/>
    <w:rsid w:val="00DF3A66"/>
    <w:rsid w:val="00DF3F1D"/>
    <w:rsid w:val="00DF479C"/>
    <w:rsid w:val="00DF4958"/>
    <w:rsid w:val="00DF5163"/>
    <w:rsid w:val="00DF51BA"/>
    <w:rsid w:val="00DF5F01"/>
    <w:rsid w:val="00DF6176"/>
    <w:rsid w:val="00DF621F"/>
    <w:rsid w:val="00DF6457"/>
    <w:rsid w:val="00DF6AB5"/>
    <w:rsid w:val="00DF6E96"/>
    <w:rsid w:val="00DF72F0"/>
    <w:rsid w:val="00DF731A"/>
    <w:rsid w:val="00DF7342"/>
    <w:rsid w:val="00DF77DB"/>
    <w:rsid w:val="00DF7FC0"/>
    <w:rsid w:val="00E00161"/>
    <w:rsid w:val="00E00BEC"/>
    <w:rsid w:val="00E00FC3"/>
    <w:rsid w:val="00E01BA4"/>
    <w:rsid w:val="00E0231B"/>
    <w:rsid w:val="00E0278B"/>
    <w:rsid w:val="00E02B60"/>
    <w:rsid w:val="00E032E7"/>
    <w:rsid w:val="00E03382"/>
    <w:rsid w:val="00E03D30"/>
    <w:rsid w:val="00E03DFE"/>
    <w:rsid w:val="00E04700"/>
    <w:rsid w:val="00E04EAC"/>
    <w:rsid w:val="00E05310"/>
    <w:rsid w:val="00E0550A"/>
    <w:rsid w:val="00E06214"/>
    <w:rsid w:val="00E064D6"/>
    <w:rsid w:val="00E06C55"/>
    <w:rsid w:val="00E07019"/>
    <w:rsid w:val="00E07D1A"/>
    <w:rsid w:val="00E07E0A"/>
    <w:rsid w:val="00E103A3"/>
    <w:rsid w:val="00E10D83"/>
    <w:rsid w:val="00E117D4"/>
    <w:rsid w:val="00E121FA"/>
    <w:rsid w:val="00E1222F"/>
    <w:rsid w:val="00E1283F"/>
    <w:rsid w:val="00E130D3"/>
    <w:rsid w:val="00E138BD"/>
    <w:rsid w:val="00E13D29"/>
    <w:rsid w:val="00E13F20"/>
    <w:rsid w:val="00E14999"/>
    <w:rsid w:val="00E14AB5"/>
    <w:rsid w:val="00E157F2"/>
    <w:rsid w:val="00E15869"/>
    <w:rsid w:val="00E16B28"/>
    <w:rsid w:val="00E16FB7"/>
    <w:rsid w:val="00E17DEA"/>
    <w:rsid w:val="00E200D9"/>
    <w:rsid w:val="00E2049D"/>
    <w:rsid w:val="00E21838"/>
    <w:rsid w:val="00E21FC5"/>
    <w:rsid w:val="00E2269A"/>
    <w:rsid w:val="00E22E55"/>
    <w:rsid w:val="00E23503"/>
    <w:rsid w:val="00E23BCF"/>
    <w:rsid w:val="00E23D79"/>
    <w:rsid w:val="00E242E1"/>
    <w:rsid w:val="00E2570C"/>
    <w:rsid w:val="00E25B0B"/>
    <w:rsid w:val="00E2613B"/>
    <w:rsid w:val="00E268D4"/>
    <w:rsid w:val="00E26CD7"/>
    <w:rsid w:val="00E2760F"/>
    <w:rsid w:val="00E278F1"/>
    <w:rsid w:val="00E27BF4"/>
    <w:rsid w:val="00E30087"/>
    <w:rsid w:val="00E30B1D"/>
    <w:rsid w:val="00E30BEA"/>
    <w:rsid w:val="00E3158A"/>
    <w:rsid w:val="00E31814"/>
    <w:rsid w:val="00E31EA5"/>
    <w:rsid w:val="00E32532"/>
    <w:rsid w:val="00E32626"/>
    <w:rsid w:val="00E337E4"/>
    <w:rsid w:val="00E338AA"/>
    <w:rsid w:val="00E33EE6"/>
    <w:rsid w:val="00E342AB"/>
    <w:rsid w:val="00E34640"/>
    <w:rsid w:val="00E348E5"/>
    <w:rsid w:val="00E34ED2"/>
    <w:rsid w:val="00E376F5"/>
    <w:rsid w:val="00E401E2"/>
    <w:rsid w:val="00E402B6"/>
    <w:rsid w:val="00E404F3"/>
    <w:rsid w:val="00E40576"/>
    <w:rsid w:val="00E40A76"/>
    <w:rsid w:val="00E40F73"/>
    <w:rsid w:val="00E417A1"/>
    <w:rsid w:val="00E42069"/>
    <w:rsid w:val="00E4301E"/>
    <w:rsid w:val="00E4310E"/>
    <w:rsid w:val="00E452D3"/>
    <w:rsid w:val="00E456A6"/>
    <w:rsid w:val="00E45C47"/>
    <w:rsid w:val="00E45E00"/>
    <w:rsid w:val="00E46181"/>
    <w:rsid w:val="00E4716A"/>
    <w:rsid w:val="00E47657"/>
    <w:rsid w:val="00E47B7B"/>
    <w:rsid w:val="00E47F69"/>
    <w:rsid w:val="00E50361"/>
    <w:rsid w:val="00E5057C"/>
    <w:rsid w:val="00E50F73"/>
    <w:rsid w:val="00E50F7E"/>
    <w:rsid w:val="00E5103B"/>
    <w:rsid w:val="00E51177"/>
    <w:rsid w:val="00E51187"/>
    <w:rsid w:val="00E5274A"/>
    <w:rsid w:val="00E5377A"/>
    <w:rsid w:val="00E53F66"/>
    <w:rsid w:val="00E55151"/>
    <w:rsid w:val="00E55439"/>
    <w:rsid w:val="00E554FA"/>
    <w:rsid w:val="00E55A82"/>
    <w:rsid w:val="00E55F9E"/>
    <w:rsid w:val="00E56377"/>
    <w:rsid w:val="00E56ACD"/>
    <w:rsid w:val="00E56B55"/>
    <w:rsid w:val="00E56DEB"/>
    <w:rsid w:val="00E56E47"/>
    <w:rsid w:val="00E56EEC"/>
    <w:rsid w:val="00E5794F"/>
    <w:rsid w:val="00E57E03"/>
    <w:rsid w:val="00E57F51"/>
    <w:rsid w:val="00E60FB2"/>
    <w:rsid w:val="00E6106B"/>
    <w:rsid w:val="00E613BD"/>
    <w:rsid w:val="00E61441"/>
    <w:rsid w:val="00E61D4E"/>
    <w:rsid w:val="00E62068"/>
    <w:rsid w:val="00E622CE"/>
    <w:rsid w:val="00E62564"/>
    <w:rsid w:val="00E62B76"/>
    <w:rsid w:val="00E639D5"/>
    <w:rsid w:val="00E63EEE"/>
    <w:rsid w:val="00E64CD6"/>
    <w:rsid w:val="00E64E0F"/>
    <w:rsid w:val="00E654C8"/>
    <w:rsid w:val="00E65543"/>
    <w:rsid w:val="00E65A28"/>
    <w:rsid w:val="00E6694C"/>
    <w:rsid w:val="00E66A72"/>
    <w:rsid w:val="00E66F70"/>
    <w:rsid w:val="00E675E5"/>
    <w:rsid w:val="00E6786C"/>
    <w:rsid w:val="00E67E09"/>
    <w:rsid w:val="00E67E8F"/>
    <w:rsid w:val="00E7014D"/>
    <w:rsid w:val="00E70187"/>
    <w:rsid w:val="00E70196"/>
    <w:rsid w:val="00E709FC"/>
    <w:rsid w:val="00E70BE5"/>
    <w:rsid w:val="00E7105B"/>
    <w:rsid w:val="00E713C3"/>
    <w:rsid w:val="00E717F4"/>
    <w:rsid w:val="00E71D72"/>
    <w:rsid w:val="00E71F6D"/>
    <w:rsid w:val="00E72016"/>
    <w:rsid w:val="00E721C3"/>
    <w:rsid w:val="00E72C07"/>
    <w:rsid w:val="00E73144"/>
    <w:rsid w:val="00E73432"/>
    <w:rsid w:val="00E73494"/>
    <w:rsid w:val="00E73539"/>
    <w:rsid w:val="00E73D8A"/>
    <w:rsid w:val="00E7495E"/>
    <w:rsid w:val="00E75E6F"/>
    <w:rsid w:val="00E7644E"/>
    <w:rsid w:val="00E7692C"/>
    <w:rsid w:val="00E77EC3"/>
    <w:rsid w:val="00E80262"/>
    <w:rsid w:val="00E80AF4"/>
    <w:rsid w:val="00E812B4"/>
    <w:rsid w:val="00E818AB"/>
    <w:rsid w:val="00E82677"/>
    <w:rsid w:val="00E82867"/>
    <w:rsid w:val="00E82B3B"/>
    <w:rsid w:val="00E82DD8"/>
    <w:rsid w:val="00E839F8"/>
    <w:rsid w:val="00E841DA"/>
    <w:rsid w:val="00E85610"/>
    <w:rsid w:val="00E857C2"/>
    <w:rsid w:val="00E86318"/>
    <w:rsid w:val="00E878A0"/>
    <w:rsid w:val="00E87C72"/>
    <w:rsid w:val="00E9108C"/>
    <w:rsid w:val="00E9125E"/>
    <w:rsid w:val="00E9140B"/>
    <w:rsid w:val="00E919CF"/>
    <w:rsid w:val="00E91BC2"/>
    <w:rsid w:val="00E91C67"/>
    <w:rsid w:val="00E9217E"/>
    <w:rsid w:val="00E9373B"/>
    <w:rsid w:val="00E93B99"/>
    <w:rsid w:val="00E943B8"/>
    <w:rsid w:val="00E944CA"/>
    <w:rsid w:val="00E94AFC"/>
    <w:rsid w:val="00E94B96"/>
    <w:rsid w:val="00E95631"/>
    <w:rsid w:val="00E95BA2"/>
    <w:rsid w:val="00E960B8"/>
    <w:rsid w:val="00E964A2"/>
    <w:rsid w:val="00E96751"/>
    <w:rsid w:val="00E967E2"/>
    <w:rsid w:val="00E96E88"/>
    <w:rsid w:val="00E975D9"/>
    <w:rsid w:val="00E9780A"/>
    <w:rsid w:val="00EA04B0"/>
    <w:rsid w:val="00EA0D50"/>
    <w:rsid w:val="00EA1A2C"/>
    <w:rsid w:val="00EA38B7"/>
    <w:rsid w:val="00EA4075"/>
    <w:rsid w:val="00EA438B"/>
    <w:rsid w:val="00EA44C6"/>
    <w:rsid w:val="00EA4883"/>
    <w:rsid w:val="00EA4BF2"/>
    <w:rsid w:val="00EA4C60"/>
    <w:rsid w:val="00EA5292"/>
    <w:rsid w:val="00EA581A"/>
    <w:rsid w:val="00EA5C86"/>
    <w:rsid w:val="00EA6058"/>
    <w:rsid w:val="00EA60E3"/>
    <w:rsid w:val="00EA7BFB"/>
    <w:rsid w:val="00EB062E"/>
    <w:rsid w:val="00EB12AB"/>
    <w:rsid w:val="00EB1577"/>
    <w:rsid w:val="00EB16DB"/>
    <w:rsid w:val="00EB1F9C"/>
    <w:rsid w:val="00EB2183"/>
    <w:rsid w:val="00EB24D5"/>
    <w:rsid w:val="00EB274F"/>
    <w:rsid w:val="00EB27C8"/>
    <w:rsid w:val="00EB2C56"/>
    <w:rsid w:val="00EB3B94"/>
    <w:rsid w:val="00EB4107"/>
    <w:rsid w:val="00EB4302"/>
    <w:rsid w:val="00EB4473"/>
    <w:rsid w:val="00EB4638"/>
    <w:rsid w:val="00EB46D5"/>
    <w:rsid w:val="00EB4996"/>
    <w:rsid w:val="00EB4A7B"/>
    <w:rsid w:val="00EB4CBA"/>
    <w:rsid w:val="00EB53E2"/>
    <w:rsid w:val="00EB5555"/>
    <w:rsid w:val="00EB5D2C"/>
    <w:rsid w:val="00EB5DC8"/>
    <w:rsid w:val="00EB64C9"/>
    <w:rsid w:val="00EB6C0F"/>
    <w:rsid w:val="00EB6C67"/>
    <w:rsid w:val="00EB6EB6"/>
    <w:rsid w:val="00EB7639"/>
    <w:rsid w:val="00EB767B"/>
    <w:rsid w:val="00EB79E2"/>
    <w:rsid w:val="00EB7FF0"/>
    <w:rsid w:val="00EC0ACD"/>
    <w:rsid w:val="00EC15BC"/>
    <w:rsid w:val="00EC15C2"/>
    <w:rsid w:val="00EC17FB"/>
    <w:rsid w:val="00EC193B"/>
    <w:rsid w:val="00EC1BA3"/>
    <w:rsid w:val="00EC246D"/>
    <w:rsid w:val="00EC2A22"/>
    <w:rsid w:val="00EC354D"/>
    <w:rsid w:val="00EC3744"/>
    <w:rsid w:val="00EC3E8B"/>
    <w:rsid w:val="00EC4C4E"/>
    <w:rsid w:val="00EC515A"/>
    <w:rsid w:val="00EC5640"/>
    <w:rsid w:val="00EC580F"/>
    <w:rsid w:val="00EC5AB2"/>
    <w:rsid w:val="00EC5AF2"/>
    <w:rsid w:val="00EC6643"/>
    <w:rsid w:val="00EC694C"/>
    <w:rsid w:val="00EC6951"/>
    <w:rsid w:val="00EC7039"/>
    <w:rsid w:val="00EC72FB"/>
    <w:rsid w:val="00EC7311"/>
    <w:rsid w:val="00EC7356"/>
    <w:rsid w:val="00EC7645"/>
    <w:rsid w:val="00ED0750"/>
    <w:rsid w:val="00ED0860"/>
    <w:rsid w:val="00ED0B01"/>
    <w:rsid w:val="00ED0B93"/>
    <w:rsid w:val="00ED1691"/>
    <w:rsid w:val="00ED1B75"/>
    <w:rsid w:val="00ED3368"/>
    <w:rsid w:val="00ED385A"/>
    <w:rsid w:val="00ED39AD"/>
    <w:rsid w:val="00ED3D80"/>
    <w:rsid w:val="00ED41E8"/>
    <w:rsid w:val="00ED47D0"/>
    <w:rsid w:val="00ED4866"/>
    <w:rsid w:val="00ED4BB0"/>
    <w:rsid w:val="00ED5834"/>
    <w:rsid w:val="00ED5C2A"/>
    <w:rsid w:val="00ED5CA2"/>
    <w:rsid w:val="00ED5CA5"/>
    <w:rsid w:val="00ED625F"/>
    <w:rsid w:val="00ED6CD0"/>
    <w:rsid w:val="00ED7428"/>
    <w:rsid w:val="00ED7907"/>
    <w:rsid w:val="00ED7BA9"/>
    <w:rsid w:val="00ED7F62"/>
    <w:rsid w:val="00EE0438"/>
    <w:rsid w:val="00EE0614"/>
    <w:rsid w:val="00EE0A83"/>
    <w:rsid w:val="00EE0C65"/>
    <w:rsid w:val="00EE107E"/>
    <w:rsid w:val="00EE170F"/>
    <w:rsid w:val="00EE21E7"/>
    <w:rsid w:val="00EE2C85"/>
    <w:rsid w:val="00EE30A8"/>
    <w:rsid w:val="00EE3385"/>
    <w:rsid w:val="00EE3442"/>
    <w:rsid w:val="00EE3AA3"/>
    <w:rsid w:val="00EE4907"/>
    <w:rsid w:val="00EE499D"/>
    <w:rsid w:val="00EE4B94"/>
    <w:rsid w:val="00EE4BB5"/>
    <w:rsid w:val="00EE5468"/>
    <w:rsid w:val="00EE59F7"/>
    <w:rsid w:val="00EE5EBB"/>
    <w:rsid w:val="00EE5F0F"/>
    <w:rsid w:val="00EE5F11"/>
    <w:rsid w:val="00EE6C44"/>
    <w:rsid w:val="00EE6F0A"/>
    <w:rsid w:val="00EE74BC"/>
    <w:rsid w:val="00EE7F6C"/>
    <w:rsid w:val="00EF0296"/>
    <w:rsid w:val="00EF067A"/>
    <w:rsid w:val="00EF1699"/>
    <w:rsid w:val="00EF2921"/>
    <w:rsid w:val="00EF378D"/>
    <w:rsid w:val="00EF3E28"/>
    <w:rsid w:val="00EF5476"/>
    <w:rsid w:val="00EF54B1"/>
    <w:rsid w:val="00EF6305"/>
    <w:rsid w:val="00EF6765"/>
    <w:rsid w:val="00F00BAF"/>
    <w:rsid w:val="00F01374"/>
    <w:rsid w:val="00F013DF"/>
    <w:rsid w:val="00F0169A"/>
    <w:rsid w:val="00F01A94"/>
    <w:rsid w:val="00F02A94"/>
    <w:rsid w:val="00F02BDA"/>
    <w:rsid w:val="00F03070"/>
    <w:rsid w:val="00F0464B"/>
    <w:rsid w:val="00F049AB"/>
    <w:rsid w:val="00F049D9"/>
    <w:rsid w:val="00F04A0C"/>
    <w:rsid w:val="00F04B02"/>
    <w:rsid w:val="00F0511E"/>
    <w:rsid w:val="00F051C1"/>
    <w:rsid w:val="00F06790"/>
    <w:rsid w:val="00F06A97"/>
    <w:rsid w:val="00F06AC1"/>
    <w:rsid w:val="00F07286"/>
    <w:rsid w:val="00F07B48"/>
    <w:rsid w:val="00F10143"/>
    <w:rsid w:val="00F102C8"/>
    <w:rsid w:val="00F103F4"/>
    <w:rsid w:val="00F10639"/>
    <w:rsid w:val="00F10A41"/>
    <w:rsid w:val="00F10D7B"/>
    <w:rsid w:val="00F113ED"/>
    <w:rsid w:val="00F1219A"/>
    <w:rsid w:val="00F1293A"/>
    <w:rsid w:val="00F1355A"/>
    <w:rsid w:val="00F139A5"/>
    <w:rsid w:val="00F13AEA"/>
    <w:rsid w:val="00F1419C"/>
    <w:rsid w:val="00F1433C"/>
    <w:rsid w:val="00F1478A"/>
    <w:rsid w:val="00F15EE4"/>
    <w:rsid w:val="00F161BE"/>
    <w:rsid w:val="00F1642A"/>
    <w:rsid w:val="00F16661"/>
    <w:rsid w:val="00F16A20"/>
    <w:rsid w:val="00F174F0"/>
    <w:rsid w:val="00F17B66"/>
    <w:rsid w:val="00F2087F"/>
    <w:rsid w:val="00F20D59"/>
    <w:rsid w:val="00F216BE"/>
    <w:rsid w:val="00F21AE9"/>
    <w:rsid w:val="00F227DF"/>
    <w:rsid w:val="00F22B2F"/>
    <w:rsid w:val="00F22C14"/>
    <w:rsid w:val="00F22DED"/>
    <w:rsid w:val="00F23067"/>
    <w:rsid w:val="00F24576"/>
    <w:rsid w:val="00F25023"/>
    <w:rsid w:val="00F250FB"/>
    <w:rsid w:val="00F2598F"/>
    <w:rsid w:val="00F259AF"/>
    <w:rsid w:val="00F25BEB"/>
    <w:rsid w:val="00F26914"/>
    <w:rsid w:val="00F269A0"/>
    <w:rsid w:val="00F26E83"/>
    <w:rsid w:val="00F26F0F"/>
    <w:rsid w:val="00F27A11"/>
    <w:rsid w:val="00F307FD"/>
    <w:rsid w:val="00F30B52"/>
    <w:rsid w:val="00F3164E"/>
    <w:rsid w:val="00F32D76"/>
    <w:rsid w:val="00F32F19"/>
    <w:rsid w:val="00F33839"/>
    <w:rsid w:val="00F33A56"/>
    <w:rsid w:val="00F33C99"/>
    <w:rsid w:val="00F33DB0"/>
    <w:rsid w:val="00F33FBC"/>
    <w:rsid w:val="00F34070"/>
    <w:rsid w:val="00F34287"/>
    <w:rsid w:val="00F34479"/>
    <w:rsid w:val="00F351C8"/>
    <w:rsid w:val="00F3530E"/>
    <w:rsid w:val="00F36360"/>
    <w:rsid w:val="00F363FF"/>
    <w:rsid w:val="00F36769"/>
    <w:rsid w:val="00F374CD"/>
    <w:rsid w:val="00F37921"/>
    <w:rsid w:val="00F37D3D"/>
    <w:rsid w:val="00F4086D"/>
    <w:rsid w:val="00F40CB4"/>
    <w:rsid w:val="00F41550"/>
    <w:rsid w:val="00F415EA"/>
    <w:rsid w:val="00F4272B"/>
    <w:rsid w:val="00F42E1D"/>
    <w:rsid w:val="00F4339B"/>
    <w:rsid w:val="00F43B3B"/>
    <w:rsid w:val="00F4539A"/>
    <w:rsid w:val="00F45639"/>
    <w:rsid w:val="00F456FA"/>
    <w:rsid w:val="00F46EF1"/>
    <w:rsid w:val="00F46FA4"/>
    <w:rsid w:val="00F47217"/>
    <w:rsid w:val="00F47738"/>
    <w:rsid w:val="00F47AD6"/>
    <w:rsid w:val="00F47DB9"/>
    <w:rsid w:val="00F500F9"/>
    <w:rsid w:val="00F506F2"/>
    <w:rsid w:val="00F508F0"/>
    <w:rsid w:val="00F5103A"/>
    <w:rsid w:val="00F512A4"/>
    <w:rsid w:val="00F51593"/>
    <w:rsid w:val="00F5248F"/>
    <w:rsid w:val="00F52C37"/>
    <w:rsid w:val="00F52F1B"/>
    <w:rsid w:val="00F5305C"/>
    <w:rsid w:val="00F53545"/>
    <w:rsid w:val="00F5383F"/>
    <w:rsid w:val="00F54298"/>
    <w:rsid w:val="00F54C68"/>
    <w:rsid w:val="00F557D4"/>
    <w:rsid w:val="00F558C0"/>
    <w:rsid w:val="00F55A22"/>
    <w:rsid w:val="00F56193"/>
    <w:rsid w:val="00F56B73"/>
    <w:rsid w:val="00F577EA"/>
    <w:rsid w:val="00F579F8"/>
    <w:rsid w:val="00F57BEF"/>
    <w:rsid w:val="00F57D93"/>
    <w:rsid w:val="00F60257"/>
    <w:rsid w:val="00F610EF"/>
    <w:rsid w:val="00F61801"/>
    <w:rsid w:val="00F6283F"/>
    <w:rsid w:val="00F62A1C"/>
    <w:rsid w:val="00F62B4C"/>
    <w:rsid w:val="00F62DD0"/>
    <w:rsid w:val="00F63232"/>
    <w:rsid w:val="00F6393F"/>
    <w:rsid w:val="00F63C55"/>
    <w:rsid w:val="00F64440"/>
    <w:rsid w:val="00F64D9A"/>
    <w:rsid w:val="00F64E4A"/>
    <w:rsid w:val="00F6510E"/>
    <w:rsid w:val="00F6549B"/>
    <w:rsid w:val="00F6570F"/>
    <w:rsid w:val="00F65AA9"/>
    <w:rsid w:val="00F65B77"/>
    <w:rsid w:val="00F65D2D"/>
    <w:rsid w:val="00F65EC2"/>
    <w:rsid w:val="00F667C2"/>
    <w:rsid w:val="00F667CF"/>
    <w:rsid w:val="00F66917"/>
    <w:rsid w:val="00F679B1"/>
    <w:rsid w:val="00F67F6A"/>
    <w:rsid w:val="00F716C5"/>
    <w:rsid w:val="00F71984"/>
    <w:rsid w:val="00F719EB"/>
    <w:rsid w:val="00F71E37"/>
    <w:rsid w:val="00F71F8D"/>
    <w:rsid w:val="00F7260C"/>
    <w:rsid w:val="00F72617"/>
    <w:rsid w:val="00F729BD"/>
    <w:rsid w:val="00F72DF4"/>
    <w:rsid w:val="00F73A1E"/>
    <w:rsid w:val="00F73FFE"/>
    <w:rsid w:val="00F74EC4"/>
    <w:rsid w:val="00F752C4"/>
    <w:rsid w:val="00F758AD"/>
    <w:rsid w:val="00F762E8"/>
    <w:rsid w:val="00F777F3"/>
    <w:rsid w:val="00F77B0C"/>
    <w:rsid w:val="00F77BFD"/>
    <w:rsid w:val="00F7970A"/>
    <w:rsid w:val="00F7D056"/>
    <w:rsid w:val="00F80A1E"/>
    <w:rsid w:val="00F80AAD"/>
    <w:rsid w:val="00F80F4A"/>
    <w:rsid w:val="00F811B8"/>
    <w:rsid w:val="00F812E2"/>
    <w:rsid w:val="00F81810"/>
    <w:rsid w:val="00F82E0F"/>
    <w:rsid w:val="00F834CF"/>
    <w:rsid w:val="00F83731"/>
    <w:rsid w:val="00F8379B"/>
    <w:rsid w:val="00F838B5"/>
    <w:rsid w:val="00F8401E"/>
    <w:rsid w:val="00F846A8"/>
    <w:rsid w:val="00F84724"/>
    <w:rsid w:val="00F84746"/>
    <w:rsid w:val="00F848BA"/>
    <w:rsid w:val="00F84FE9"/>
    <w:rsid w:val="00F85559"/>
    <w:rsid w:val="00F87406"/>
    <w:rsid w:val="00F875C4"/>
    <w:rsid w:val="00F87797"/>
    <w:rsid w:val="00F87981"/>
    <w:rsid w:val="00F879C6"/>
    <w:rsid w:val="00F879D4"/>
    <w:rsid w:val="00F91284"/>
    <w:rsid w:val="00F91593"/>
    <w:rsid w:val="00F91A72"/>
    <w:rsid w:val="00F920D5"/>
    <w:rsid w:val="00F922FB"/>
    <w:rsid w:val="00F92389"/>
    <w:rsid w:val="00F92731"/>
    <w:rsid w:val="00F92BAD"/>
    <w:rsid w:val="00F938B8"/>
    <w:rsid w:val="00F93C1C"/>
    <w:rsid w:val="00F93EA5"/>
    <w:rsid w:val="00F94334"/>
    <w:rsid w:val="00F94892"/>
    <w:rsid w:val="00F95B2A"/>
    <w:rsid w:val="00F963B1"/>
    <w:rsid w:val="00F9663E"/>
    <w:rsid w:val="00F975EF"/>
    <w:rsid w:val="00F97C54"/>
    <w:rsid w:val="00FA0045"/>
    <w:rsid w:val="00FA0349"/>
    <w:rsid w:val="00FA06F4"/>
    <w:rsid w:val="00FA0719"/>
    <w:rsid w:val="00FA0F1A"/>
    <w:rsid w:val="00FA15CF"/>
    <w:rsid w:val="00FA16EC"/>
    <w:rsid w:val="00FA1854"/>
    <w:rsid w:val="00FA1C83"/>
    <w:rsid w:val="00FA201F"/>
    <w:rsid w:val="00FA207D"/>
    <w:rsid w:val="00FA29E3"/>
    <w:rsid w:val="00FA3552"/>
    <w:rsid w:val="00FA3753"/>
    <w:rsid w:val="00FA423B"/>
    <w:rsid w:val="00FA4919"/>
    <w:rsid w:val="00FA4B2B"/>
    <w:rsid w:val="00FA6848"/>
    <w:rsid w:val="00FA706B"/>
    <w:rsid w:val="00FA7A1D"/>
    <w:rsid w:val="00FB0152"/>
    <w:rsid w:val="00FB0292"/>
    <w:rsid w:val="00FB0384"/>
    <w:rsid w:val="00FB0E1C"/>
    <w:rsid w:val="00FB1C86"/>
    <w:rsid w:val="00FB233C"/>
    <w:rsid w:val="00FB2738"/>
    <w:rsid w:val="00FB2A50"/>
    <w:rsid w:val="00FB2B1A"/>
    <w:rsid w:val="00FB2BA9"/>
    <w:rsid w:val="00FB3117"/>
    <w:rsid w:val="00FB314B"/>
    <w:rsid w:val="00FB3523"/>
    <w:rsid w:val="00FB3666"/>
    <w:rsid w:val="00FB4650"/>
    <w:rsid w:val="00FB4FA6"/>
    <w:rsid w:val="00FB554F"/>
    <w:rsid w:val="00FB582C"/>
    <w:rsid w:val="00FB648B"/>
    <w:rsid w:val="00FB6659"/>
    <w:rsid w:val="00FB69A2"/>
    <w:rsid w:val="00FB69B9"/>
    <w:rsid w:val="00FB6A82"/>
    <w:rsid w:val="00FB6C4A"/>
    <w:rsid w:val="00FB7B56"/>
    <w:rsid w:val="00FC002D"/>
    <w:rsid w:val="00FC05C8"/>
    <w:rsid w:val="00FC0747"/>
    <w:rsid w:val="00FC0774"/>
    <w:rsid w:val="00FC0B29"/>
    <w:rsid w:val="00FC1425"/>
    <w:rsid w:val="00FC15B6"/>
    <w:rsid w:val="00FC16B4"/>
    <w:rsid w:val="00FC23ED"/>
    <w:rsid w:val="00FC24C0"/>
    <w:rsid w:val="00FC2743"/>
    <w:rsid w:val="00FC2777"/>
    <w:rsid w:val="00FC294F"/>
    <w:rsid w:val="00FC2BB7"/>
    <w:rsid w:val="00FC2D2E"/>
    <w:rsid w:val="00FC2DB0"/>
    <w:rsid w:val="00FC34A8"/>
    <w:rsid w:val="00FC353A"/>
    <w:rsid w:val="00FC3CBA"/>
    <w:rsid w:val="00FC4305"/>
    <w:rsid w:val="00FC5205"/>
    <w:rsid w:val="00FC53EE"/>
    <w:rsid w:val="00FC590A"/>
    <w:rsid w:val="00FC6BEF"/>
    <w:rsid w:val="00FC7682"/>
    <w:rsid w:val="00FC7F7E"/>
    <w:rsid w:val="00FD1070"/>
    <w:rsid w:val="00FD1979"/>
    <w:rsid w:val="00FD1A0C"/>
    <w:rsid w:val="00FD1C81"/>
    <w:rsid w:val="00FD23C5"/>
    <w:rsid w:val="00FD27A6"/>
    <w:rsid w:val="00FD375C"/>
    <w:rsid w:val="00FD3959"/>
    <w:rsid w:val="00FD3A8D"/>
    <w:rsid w:val="00FD415B"/>
    <w:rsid w:val="00FD4167"/>
    <w:rsid w:val="00FD4588"/>
    <w:rsid w:val="00FD4F79"/>
    <w:rsid w:val="00FD5121"/>
    <w:rsid w:val="00FD59D8"/>
    <w:rsid w:val="00FD5ADE"/>
    <w:rsid w:val="00FD61BD"/>
    <w:rsid w:val="00FD6B43"/>
    <w:rsid w:val="00FD7559"/>
    <w:rsid w:val="00FE02C7"/>
    <w:rsid w:val="00FE07EE"/>
    <w:rsid w:val="00FE08AE"/>
    <w:rsid w:val="00FE0945"/>
    <w:rsid w:val="00FE190F"/>
    <w:rsid w:val="00FE2522"/>
    <w:rsid w:val="00FE2535"/>
    <w:rsid w:val="00FE268F"/>
    <w:rsid w:val="00FE2714"/>
    <w:rsid w:val="00FE2D70"/>
    <w:rsid w:val="00FE3AA1"/>
    <w:rsid w:val="00FE3BC2"/>
    <w:rsid w:val="00FE3C7F"/>
    <w:rsid w:val="00FE3EA6"/>
    <w:rsid w:val="00FE4652"/>
    <w:rsid w:val="00FE4B87"/>
    <w:rsid w:val="00FE4C75"/>
    <w:rsid w:val="00FE55E6"/>
    <w:rsid w:val="00FE6FEB"/>
    <w:rsid w:val="00FE7202"/>
    <w:rsid w:val="00FE735E"/>
    <w:rsid w:val="00FE797F"/>
    <w:rsid w:val="00FE79D9"/>
    <w:rsid w:val="00FF04EC"/>
    <w:rsid w:val="00FF06F2"/>
    <w:rsid w:val="00FF10ED"/>
    <w:rsid w:val="00FF15F0"/>
    <w:rsid w:val="00FF18CC"/>
    <w:rsid w:val="00FF20F3"/>
    <w:rsid w:val="00FF2497"/>
    <w:rsid w:val="00FF2A17"/>
    <w:rsid w:val="00FF3523"/>
    <w:rsid w:val="00FF3AC8"/>
    <w:rsid w:val="00FF3E20"/>
    <w:rsid w:val="00FF42AA"/>
    <w:rsid w:val="00FF44EA"/>
    <w:rsid w:val="00FF47E7"/>
    <w:rsid w:val="00FF4D11"/>
    <w:rsid w:val="00FF5223"/>
    <w:rsid w:val="00FF5350"/>
    <w:rsid w:val="00FF5439"/>
    <w:rsid w:val="00FF5EB8"/>
    <w:rsid w:val="00FF5FC0"/>
    <w:rsid w:val="00FF6007"/>
    <w:rsid w:val="00FF6494"/>
    <w:rsid w:val="00FF6B50"/>
    <w:rsid w:val="00FF6F71"/>
    <w:rsid w:val="00FF789F"/>
    <w:rsid w:val="012227F7"/>
    <w:rsid w:val="017DEB22"/>
    <w:rsid w:val="01B4FE7F"/>
    <w:rsid w:val="022D8371"/>
    <w:rsid w:val="025C3E26"/>
    <w:rsid w:val="0264B533"/>
    <w:rsid w:val="026FA627"/>
    <w:rsid w:val="02D3E51B"/>
    <w:rsid w:val="0391C0E7"/>
    <w:rsid w:val="03DE885A"/>
    <w:rsid w:val="043BD6E2"/>
    <w:rsid w:val="04859D40"/>
    <w:rsid w:val="05080E58"/>
    <w:rsid w:val="054CE2C5"/>
    <w:rsid w:val="05996C30"/>
    <w:rsid w:val="0609D7FE"/>
    <w:rsid w:val="060EEF30"/>
    <w:rsid w:val="062F51B9"/>
    <w:rsid w:val="0636D163"/>
    <w:rsid w:val="064A3B66"/>
    <w:rsid w:val="06788F16"/>
    <w:rsid w:val="06946373"/>
    <w:rsid w:val="06AA7A2E"/>
    <w:rsid w:val="06BE2B12"/>
    <w:rsid w:val="06C49E4E"/>
    <w:rsid w:val="06C8E0FB"/>
    <w:rsid w:val="070608C9"/>
    <w:rsid w:val="072C3285"/>
    <w:rsid w:val="078D87B4"/>
    <w:rsid w:val="08334950"/>
    <w:rsid w:val="0842B83F"/>
    <w:rsid w:val="08B35007"/>
    <w:rsid w:val="08E3E888"/>
    <w:rsid w:val="091FFCD3"/>
    <w:rsid w:val="09682588"/>
    <w:rsid w:val="098BF461"/>
    <w:rsid w:val="099C78BC"/>
    <w:rsid w:val="09A75EBC"/>
    <w:rsid w:val="09F9F5F8"/>
    <w:rsid w:val="0A0663FC"/>
    <w:rsid w:val="0A077F1F"/>
    <w:rsid w:val="0A3E01DB"/>
    <w:rsid w:val="0A473123"/>
    <w:rsid w:val="0AC7EC36"/>
    <w:rsid w:val="0AD2EAE9"/>
    <w:rsid w:val="0AD7E317"/>
    <w:rsid w:val="0AFA5D81"/>
    <w:rsid w:val="0B82F94E"/>
    <w:rsid w:val="0BC76617"/>
    <w:rsid w:val="0C3E7F0C"/>
    <w:rsid w:val="0C8AE758"/>
    <w:rsid w:val="0DA145D4"/>
    <w:rsid w:val="0DF1C8F0"/>
    <w:rsid w:val="0E69CBF6"/>
    <w:rsid w:val="0F8E6BD4"/>
    <w:rsid w:val="0FA87EE1"/>
    <w:rsid w:val="0FC4640E"/>
    <w:rsid w:val="0FCA6EE2"/>
    <w:rsid w:val="105ADEF4"/>
    <w:rsid w:val="10BEDAA3"/>
    <w:rsid w:val="112333DF"/>
    <w:rsid w:val="114335DE"/>
    <w:rsid w:val="1182E1AA"/>
    <w:rsid w:val="11EFBEE9"/>
    <w:rsid w:val="123C5CC0"/>
    <w:rsid w:val="12AA7641"/>
    <w:rsid w:val="134F2A4F"/>
    <w:rsid w:val="13527F36"/>
    <w:rsid w:val="13677199"/>
    <w:rsid w:val="13D11198"/>
    <w:rsid w:val="140BB827"/>
    <w:rsid w:val="1422F11F"/>
    <w:rsid w:val="148640EA"/>
    <w:rsid w:val="14CBA09D"/>
    <w:rsid w:val="14CC6370"/>
    <w:rsid w:val="15041DF5"/>
    <w:rsid w:val="158AE406"/>
    <w:rsid w:val="15AA708E"/>
    <w:rsid w:val="16180866"/>
    <w:rsid w:val="16467F93"/>
    <w:rsid w:val="16A3CB37"/>
    <w:rsid w:val="1708A5A7"/>
    <w:rsid w:val="176CC679"/>
    <w:rsid w:val="17F95520"/>
    <w:rsid w:val="189DEEA3"/>
    <w:rsid w:val="18C3A1AA"/>
    <w:rsid w:val="18F0572B"/>
    <w:rsid w:val="1923B2B9"/>
    <w:rsid w:val="1A6EA391"/>
    <w:rsid w:val="1A95715F"/>
    <w:rsid w:val="1AD8FEAF"/>
    <w:rsid w:val="1AF73CA4"/>
    <w:rsid w:val="1B09F7A1"/>
    <w:rsid w:val="1B3A5180"/>
    <w:rsid w:val="1BF4A3D5"/>
    <w:rsid w:val="1C2EB8E1"/>
    <w:rsid w:val="1C3D91BB"/>
    <w:rsid w:val="1C43120D"/>
    <w:rsid w:val="1C4D90AC"/>
    <w:rsid w:val="1CCA695E"/>
    <w:rsid w:val="1CE8C3F9"/>
    <w:rsid w:val="1D566C20"/>
    <w:rsid w:val="1D73171D"/>
    <w:rsid w:val="1E52AA3D"/>
    <w:rsid w:val="1E998DD7"/>
    <w:rsid w:val="1ED57B59"/>
    <w:rsid w:val="1F0BE530"/>
    <w:rsid w:val="1F14E87E"/>
    <w:rsid w:val="1F6F18B1"/>
    <w:rsid w:val="1FE63B5C"/>
    <w:rsid w:val="20023BF6"/>
    <w:rsid w:val="20B9DBD0"/>
    <w:rsid w:val="20C846CE"/>
    <w:rsid w:val="21290FBC"/>
    <w:rsid w:val="213673C0"/>
    <w:rsid w:val="216E53C4"/>
    <w:rsid w:val="21871262"/>
    <w:rsid w:val="21906B46"/>
    <w:rsid w:val="21AA04A1"/>
    <w:rsid w:val="21D322BA"/>
    <w:rsid w:val="21DFD59D"/>
    <w:rsid w:val="22A01A3D"/>
    <w:rsid w:val="22F6FD67"/>
    <w:rsid w:val="232B8587"/>
    <w:rsid w:val="234C4F58"/>
    <w:rsid w:val="23C89FA3"/>
    <w:rsid w:val="23CD4B2D"/>
    <w:rsid w:val="2443E71C"/>
    <w:rsid w:val="24737252"/>
    <w:rsid w:val="249D6FE4"/>
    <w:rsid w:val="24B3B4F7"/>
    <w:rsid w:val="25255832"/>
    <w:rsid w:val="2577C898"/>
    <w:rsid w:val="2584C17A"/>
    <w:rsid w:val="25F24CFB"/>
    <w:rsid w:val="261FA3ED"/>
    <w:rsid w:val="263A0C90"/>
    <w:rsid w:val="265CC166"/>
    <w:rsid w:val="26B9485F"/>
    <w:rsid w:val="27348862"/>
    <w:rsid w:val="2756DB8E"/>
    <w:rsid w:val="27745035"/>
    <w:rsid w:val="28386FC5"/>
    <w:rsid w:val="28CF5F5E"/>
    <w:rsid w:val="28D0AA98"/>
    <w:rsid w:val="28D2B028"/>
    <w:rsid w:val="28E6A292"/>
    <w:rsid w:val="297335B2"/>
    <w:rsid w:val="29AAB48D"/>
    <w:rsid w:val="29EB96E4"/>
    <w:rsid w:val="29EECBA7"/>
    <w:rsid w:val="2A156B1D"/>
    <w:rsid w:val="2A28352B"/>
    <w:rsid w:val="2A5DF772"/>
    <w:rsid w:val="2A6A6159"/>
    <w:rsid w:val="2B45D16F"/>
    <w:rsid w:val="2B7CED62"/>
    <w:rsid w:val="2BE24FB3"/>
    <w:rsid w:val="2C46ECD3"/>
    <w:rsid w:val="2CA8180A"/>
    <w:rsid w:val="2D04B154"/>
    <w:rsid w:val="2DC566F2"/>
    <w:rsid w:val="2DF33B57"/>
    <w:rsid w:val="2E08A56A"/>
    <w:rsid w:val="2E0944C0"/>
    <w:rsid w:val="2E4C573E"/>
    <w:rsid w:val="2E51B671"/>
    <w:rsid w:val="2E5C9AB2"/>
    <w:rsid w:val="2FC67B3F"/>
    <w:rsid w:val="2FD792F5"/>
    <w:rsid w:val="304638FA"/>
    <w:rsid w:val="30986C96"/>
    <w:rsid w:val="30FE9311"/>
    <w:rsid w:val="317A5D96"/>
    <w:rsid w:val="319544E5"/>
    <w:rsid w:val="32E79E9D"/>
    <w:rsid w:val="32EC2DAB"/>
    <w:rsid w:val="3310F3A4"/>
    <w:rsid w:val="3396DC3E"/>
    <w:rsid w:val="33BE06D5"/>
    <w:rsid w:val="34241A60"/>
    <w:rsid w:val="34B55180"/>
    <w:rsid w:val="35315F4A"/>
    <w:rsid w:val="35AB54B2"/>
    <w:rsid w:val="36B351CD"/>
    <w:rsid w:val="36D699FE"/>
    <w:rsid w:val="3732A466"/>
    <w:rsid w:val="3780C168"/>
    <w:rsid w:val="378C6D38"/>
    <w:rsid w:val="37A044BB"/>
    <w:rsid w:val="37B269FF"/>
    <w:rsid w:val="3825AE23"/>
    <w:rsid w:val="3827090D"/>
    <w:rsid w:val="382A945C"/>
    <w:rsid w:val="38341345"/>
    <w:rsid w:val="383843E4"/>
    <w:rsid w:val="386F0826"/>
    <w:rsid w:val="388C6DBC"/>
    <w:rsid w:val="38DE9FB2"/>
    <w:rsid w:val="39530DAE"/>
    <w:rsid w:val="3988FD0F"/>
    <w:rsid w:val="39985293"/>
    <w:rsid w:val="39DB5269"/>
    <w:rsid w:val="39FDDDA3"/>
    <w:rsid w:val="3A067315"/>
    <w:rsid w:val="3A27863E"/>
    <w:rsid w:val="3A749771"/>
    <w:rsid w:val="3B3348BD"/>
    <w:rsid w:val="3CC097F5"/>
    <w:rsid w:val="3D3481EA"/>
    <w:rsid w:val="3DFD4EAA"/>
    <w:rsid w:val="3E24A915"/>
    <w:rsid w:val="3E289CEA"/>
    <w:rsid w:val="3E397EEB"/>
    <w:rsid w:val="3E45341A"/>
    <w:rsid w:val="3E773F56"/>
    <w:rsid w:val="3EA15CA4"/>
    <w:rsid w:val="3EDE2689"/>
    <w:rsid w:val="3EEB8872"/>
    <w:rsid w:val="3F2A09C7"/>
    <w:rsid w:val="3F4BAFAC"/>
    <w:rsid w:val="3F72791A"/>
    <w:rsid w:val="3FA061FF"/>
    <w:rsid w:val="3FBE7D1B"/>
    <w:rsid w:val="414AA1C3"/>
    <w:rsid w:val="41C4BC0B"/>
    <w:rsid w:val="4225262E"/>
    <w:rsid w:val="42A5C87A"/>
    <w:rsid w:val="42FF216E"/>
    <w:rsid w:val="43C07181"/>
    <w:rsid w:val="43F8926C"/>
    <w:rsid w:val="43FCE411"/>
    <w:rsid w:val="4410B936"/>
    <w:rsid w:val="44B097F4"/>
    <w:rsid w:val="44C1A2B4"/>
    <w:rsid w:val="4546755C"/>
    <w:rsid w:val="457ADC44"/>
    <w:rsid w:val="459F1183"/>
    <w:rsid w:val="45F17E84"/>
    <w:rsid w:val="46095DA9"/>
    <w:rsid w:val="465CE6D4"/>
    <w:rsid w:val="4687317F"/>
    <w:rsid w:val="46C79BBE"/>
    <w:rsid w:val="474E4409"/>
    <w:rsid w:val="47BE1E7E"/>
    <w:rsid w:val="47D034B1"/>
    <w:rsid w:val="480600F1"/>
    <w:rsid w:val="481E9017"/>
    <w:rsid w:val="4849F387"/>
    <w:rsid w:val="48CFA791"/>
    <w:rsid w:val="48F47246"/>
    <w:rsid w:val="4974A5BB"/>
    <w:rsid w:val="497C091B"/>
    <w:rsid w:val="4996B047"/>
    <w:rsid w:val="49BA5124"/>
    <w:rsid w:val="49D3EAC2"/>
    <w:rsid w:val="4A9E8A84"/>
    <w:rsid w:val="4AB4D156"/>
    <w:rsid w:val="4AC08E95"/>
    <w:rsid w:val="4BDFD0FF"/>
    <w:rsid w:val="4BF23230"/>
    <w:rsid w:val="4CA24B89"/>
    <w:rsid w:val="4CBE3A8A"/>
    <w:rsid w:val="4CFB4F2A"/>
    <w:rsid w:val="4DB3EE45"/>
    <w:rsid w:val="4E47B237"/>
    <w:rsid w:val="4E52AC04"/>
    <w:rsid w:val="4E5E5159"/>
    <w:rsid w:val="4E809FC9"/>
    <w:rsid w:val="4EA649F7"/>
    <w:rsid w:val="4EB82063"/>
    <w:rsid w:val="4EDFAAE5"/>
    <w:rsid w:val="4EF800BF"/>
    <w:rsid w:val="4F4B22E5"/>
    <w:rsid w:val="5069C59D"/>
    <w:rsid w:val="50A65017"/>
    <w:rsid w:val="50A9129E"/>
    <w:rsid w:val="50C963B8"/>
    <w:rsid w:val="51043AD3"/>
    <w:rsid w:val="5134090B"/>
    <w:rsid w:val="51BA85E2"/>
    <w:rsid w:val="52465831"/>
    <w:rsid w:val="5285F150"/>
    <w:rsid w:val="5345309C"/>
    <w:rsid w:val="535A32F2"/>
    <w:rsid w:val="54E05C8F"/>
    <w:rsid w:val="54E19617"/>
    <w:rsid w:val="54E304CE"/>
    <w:rsid w:val="54ECE0BE"/>
    <w:rsid w:val="55634F0D"/>
    <w:rsid w:val="55D8BFFF"/>
    <w:rsid w:val="563B929A"/>
    <w:rsid w:val="56E4EB9E"/>
    <w:rsid w:val="572686CF"/>
    <w:rsid w:val="5761AE25"/>
    <w:rsid w:val="57A1F904"/>
    <w:rsid w:val="57A48B74"/>
    <w:rsid w:val="57A4E10A"/>
    <w:rsid w:val="57ADE458"/>
    <w:rsid w:val="57D25FD9"/>
    <w:rsid w:val="57DAED11"/>
    <w:rsid w:val="57E17CF3"/>
    <w:rsid w:val="5840B048"/>
    <w:rsid w:val="585E4A6E"/>
    <w:rsid w:val="58D1E226"/>
    <w:rsid w:val="592D6CA4"/>
    <w:rsid w:val="59BA5D94"/>
    <w:rsid w:val="5A2A74AE"/>
    <w:rsid w:val="5A3E17FD"/>
    <w:rsid w:val="5A6B2692"/>
    <w:rsid w:val="5AB4A412"/>
    <w:rsid w:val="5ABD4201"/>
    <w:rsid w:val="5AC0ED36"/>
    <w:rsid w:val="5AD745BA"/>
    <w:rsid w:val="5B2749E7"/>
    <w:rsid w:val="5B4B87BC"/>
    <w:rsid w:val="5BE6A99A"/>
    <w:rsid w:val="5BEC53E4"/>
    <w:rsid w:val="5C254E10"/>
    <w:rsid w:val="5C326BD2"/>
    <w:rsid w:val="5CF58EE7"/>
    <w:rsid w:val="5CFA6196"/>
    <w:rsid w:val="5D3D7B2E"/>
    <w:rsid w:val="5D58E78B"/>
    <w:rsid w:val="5DC983CC"/>
    <w:rsid w:val="5E50AFC2"/>
    <w:rsid w:val="5EB755AD"/>
    <w:rsid w:val="5EC73F98"/>
    <w:rsid w:val="5F435E0D"/>
    <w:rsid w:val="5F6D43B5"/>
    <w:rsid w:val="5F756DA9"/>
    <w:rsid w:val="5FAE9229"/>
    <w:rsid w:val="5FF323D2"/>
    <w:rsid w:val="600EEA9A"/>
    <w:rsid w:val="60B77FD0"/>
    <w:rsid w:val="60CEF9AF"/>
    <w:rsid w:val="61068ADB"/>
    <w:rsid w:val="6192C809"/>
    <w:rsid w:val="61DE0778"/>
    <w:rsid w:val="61DFE271"/>
    <w:rsid w:val="62A6A7E2"/>
    <w:rsid w:val="62A9543E"/>
    <w:rsid w:val="6318915F"/>
    <w:rsid w:val="63CFE420"/>
    <w:rsid w:val="63FC26AD"/>
    <w:rsid w:val="63FEC613"/>
    <w:rsid w:val="6419B01C"/>
    <w:rsid w:val="644F4B07"/>
    <w:rsid w:val="64686079"/>
    <w:rsid w:val="647A5FE2"/>
    <w:rsid w:val="64A417D1"/>
    <w:rsid w:val="64E60571"/>
    <w:rsid w:val="64F47EE6"/>
    <w:rsid w:val="65011364"/>
    <w:rsid w:val="6506EB0B"/>
    <w:rsid w:val="65B7DBA3"/>
    <w:rsid w:val="65D12F5B"/>
    <w:rsid w:val="6656FE09"/>
    <w:rsid w:val="66ABF54C"/>
    <w:rsid w:val="66BC4C8D"/>
    <w:rsid w:val="66DD109B"/>
    <w:rsid w:val="677253B8"/>
    <w:rsid w:val="68024FCF"/>
    <w:rsid w:val="68302490"/>
    <w:rsid w:val="6874EF85"/>
    <w:rsid w:val="69D03BBB"/>
    <w:rsid w:val="6A071F01"/>
    <w:rsid w:val="6A17DCA8"/>
    <w:rsid w:val="6A1D3302"/>
    <w:rsid w:val="6A2877CD"/>
    <w:rsid w:val="6A3EAA76"/>
    <w:rsid w:val="6A7D31A7"/>
    <w:rsid w:val="6A8B11BB"/>
    <w:rsid w:val="6A8F7F67"/>
    <w:rsid w:val="6AAEF740"/>
    <w:rsid w:val="6B3A25C0"/>
    <w:rsid w:val="6B96D814"/>
    <w:rsid w:val="6BA729B7"/>
    <w:rsid w:val="6BDCEDE7"/>
    <w:rsid w:val="6C284243"/>
    <w:rsid w:val="6C90FA76"/>
    <w:rsid w:val="6C955D8A"/>
    <w:rsid w:val="6CA5DDC8"/>
    <w:rsid w:val="6DA43C00"/>
    <w:rsid w:val="6E2203DB"/>
    <w:rsid w:val="6E24D573"/>
    <w:rsid w:val="6E367E69"/>
    <w:rsid w:val="6F1C3EC6"/>
    <w:rsid w:val="6F31199B"/>
    <w:rsid w:val="705BFC42"/>
    <w:rsid w:val="705F357E"/>
    <w:rsid w:val="70D04300"/>
    <w:rsid w:val="716B9392"/>
    <w:rsid w:val="71B0596F"/>
    <w:rsid w:val="71BA0389"/>
    <w:rsid w:val="71C2A690"/>
    <w:rsid w:val="71F7FF74"/>
    <w:rsid w:val="721072B8"/>
    <w:rsid w:val="7216378D"/>
    <w:rsid w:val="72C43E04"/>
    <w:rsid w:val="731C739B"/>
    <w:rsid w:val="736F8CE8"/>
    <w:rsid w:val="73A06358"/>
    <w:rsid w:val="73D2AC9C"/>
    <w:rsid w:val="73E0AF32"/>
    <w:rsid w:val="73E7D26F"/>
    <w:rsid w:val="743AC005"/>
    <w:rsid w:val="747AB131"/>
    <w:rsid w:val="74AADF59"/>
    <w:rsid w:val="74D2E509"/>
    <w:rsid w:val="753A391D"/>
    <w:rsid w:val="7583D4A6"/>
    <w:rsid w:val="75D3C5A5"/>
    <w:rsid w:val="7656C437"/>
    <w:rsid w:val="7671A50B"/>
    <w:rsid w:val="769C3C73"/>
    <w:rsid w:val="76D111EF"/>
    <w:rsid w:val="771D05A1"/>
    <w:rsid w:val="774A50DB"/>
    <w:rsid w:val="7764ADA8"/>
    <w:rsid w:val="776DCF5B"/>
    <w:rsid w:val="77BDFC04"/>
    <w:rsid w:val="77FABF2B"/>
    <w:rsid w:val="7835FF0A"/>
    <w:rsid w:val="786419CA"/>
    <w:rsid w:val="78A1A6DE"/>
    <w:rsid w:val="78A4D229"/>
    <w:rsid w:val="78D5026C"/>
    <w:rsid w:val="790BCB0E"/>
    <w:rsid w:val="7938B480"/>
    <w:rsid w:val="7939544B"/>
    <w:rsid w:val="7944741D"/>
    <w:rsid w:val="7944874B"/>
    <w:rsid w:val="7945919E"/>
    <w:rsid w:val="79A9482B"/>
    <w:rsid w:val="79E29CC2"/>
    <w:rsid w:val="7A3D1FEA"/>
    <w:rsid w:val="7A9F0779"/>
    <w:rsid w:val="7ABFBA18"/>
    <w:rsid w:val="7B4303A8"/>
    <w:rsid w:val="7B6411B9"/>
    <w:rsid w:val="7B97FE44"/>
    <w:rsid w:val="7BA49223"/>
    <w:rsid w:val="7C0A9BDF"/>
    <w:rsid w:val="7C6C7837"/>
    <w:rsid w:val="7D083864"/>
    <w:rsid w:val="7D8B6A66"/>
    <w:rsid w:val="7D9631A5"/>
    <w:rsid w:val="7E6A359B"/>
    <w:rsid w:val="7E7C6AD2"/>
    <w:rsid w:val="7EB29BFC"/>
    <w:rsid w:val="7EBA5612"/>
    <w:rsid w:val="7F2C57D5"/>
    <w:rsid w:val="7F48C7C7"/>
    <w:rsid w:val="7F4D10EF"/>
    <w:rsid w:val="7F72D0EC"/>
    <w:rsid w:val="7FA97AE6"/>
    <w:rsid w:val="7FAB9F1E"/>
    <w:rsid w:val="7FB0C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704E7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d">
    <w:name w:val="МУ Обычный стиль"/>
    <w:basedOn w:val="a2"/>
    <w:autoRedefine/>
    <w:rsid w:val="00CA6EB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/>
      <w:ind w:firstLine="71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2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2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2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2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2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2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2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2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2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AC1877"/>
    <w:pPr>
      <w:tabs>
        <w:tab w:val="left" w:pos="660"/>
        <w:tab w:val="right" w:leader="dot" w:pos="10206"/>
      </w:tabs>
      <w:spacing w:after="0"/>
      <w:jc w:val="both"/>
    </w:pPr>
    <w:rPr>
      <w:rFonts w:ascii="Times New Roman" w:hAnsi="Times New Roman"/>
      <w:noProof/>
      <w:sz w:val="20"/>
      <w:szCs w:val="20"/>
    </w:rPr>
  </w:style>
  <w:style w:type="paragraph" w:styleId="1f2">
    <w:name w:val="toc 1"/>
    <w:basedOn w:val="a2"/>
    <w:next w:val="a2"/>
    <w:autoRedefine/>
    <w:uiPriority w:val="39"/>
    <w:unhideWhenUsed/>
    <w:rsid w:val="002C541E"/>
    <w:pPr>
      <w:tabs>
        <w:tab w:val="right" w:leader="dot" w:pos="10206"/>
      </w:tabs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2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2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793942"/>
    <w:pPr>
      <w:jc w:val="center"/>
      <w:outlineLvl w:val="1"/>
    </w:pPr>
    <w:rPr>
      <w:rFonts w:ascii="Times New Roman" w:hAnsi="Times New Roman" w:cs="Times New Roman"/>
      <w:bCs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2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A71A7E"/>
    <w:pPr>
      <w:numPr>
        <w:numId w:val="8"/>
      </w:numPr>
      <w:ind w:left="0" w:firstLine="0"/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4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5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aliases w:val="Приложение АР"/>
    <w:basedOn w:val="12"/>
    <w:next w:val="2-"/>
    <w:qFormat/>
    <w:rsid w:val="001B7AC2"/>
    <w:pPr>
      <w:spacing w:after="240"/>
    </w:pPr>
    <w:rPr>
      <w:i w:val="0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2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1">
    <w:name w:val="РегламентГПЗУ"/>
    <w:basedOn w:val="affff4"/>
    <w:qFormat/>
    <w:rsid w:val="003C541F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b">
    <w:name w:val="TOC Heading"/>
    <w:basedOn w:val="12"/>
    <w:next w:val="a2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4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Цитата1"/>
    <w:basedOn w:val="a2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6">
    <w:name w:val="Неразрешенное упоминание1"/>
    <w:basedOn w:val="a3"/>
    <w:uiPriority w:val="99"/>
    <w:semiHidden/>
    <w:unhideWhenUsed/>
    <w:rsid w:val="00492121"/>
    <w:rPr>
      <w:color w:val="605E5C"/>
      <w:shd w:val="clear" w:color="auto" w:fill="E1DFDD"/>
    </w:rPr>
  </w:style>
  <w:style w:type="character" w:customStyle="1" w:styleId="normaltextrun">
    <w:name w:val="normaltextrun"/>
    <w:rsid w:val="001067A0"/>
  </w:style>
  <w:style w:type="character" w:customStyle="1" w:styleId="1f7">
    <w:name w:val="Текст примечания Знак1"/>
    <w:uiPriority w:val="99"/>
    <w:semiHidden/>
    <w:rsid w:val="006E7FB4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basedOn w:val="a3"/>
    <w:uiPriority w:val="99"/>
    <w:semiHidden/>
    <w:unhideWhenUsed/>
    <w:rsid w:val="00114843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063921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f8">
    <w:name w:val="Основной шрифт абзаца1"/>
    <w:rsid w:val="00DD0469"/>
  </w:style>
  <w:style w:type="paragraph" w:customStyle="1" w:styleId="affffc">
    <w:name w:val="Содержимое врезки"/>
    <w:basedOn w:val="a2"/>
    <w:rsid w:val="00AA4C85"/>
    <w:pPr>
      <w:suppressAutoHyphens/>
    </w:pPr>
    <w:rPr>
      <w:rFonts w:eastAsia="Times New Roman" w:cs="Calibri"/>
      <w:kern w:val="1"/>
      <w:lang w:eastAsia="ar-SA"/>
    </w:rPr>
  </w:style>
  <w:style w:type="paragraph" w:customStyle="1" w:styleId="1f9">
    <w:name w:val="Обычный (Интернет)1"/>
    <w:basedOn w:val="a2"/>
    <w:rsid w:val="00AA4C85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2f6">
    <w:name w:val="Сетка таблицы2"/>
    <w:basedOn w:val="a4"/>
    <w:next w:val="aff"/>
    <w:rsid w:val="003501F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704E7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d">
    <w:name w:val="МУ Обычный стиль"/>
    <w:basedOn w:val="a2"/>
    <w:autoRedefine/>
    <w:rsid w:val="00CA6EB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/>
      <w:ind w:firstLine="71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2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2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2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2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2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2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2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2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2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AC1877"/>
    <w:pPr>
      <w:tabs>
        <w:tab w:val="left" w:pos="660"/>
        <w:tab w:val="right" w:leader="dot" w:pos="10206"/>
      </w:tabs>
      <w:spacing w:after="0"/>
      <w:jc w:val="both"/>
    </w:pPr>
    <w:rPr>
      <w:rFonts w:ascii="Times New Roman" w:hAnsi="Times New Roman"/>
      <w:noProof/>
      <w:sz w:val="20"/>
      <w:szCs w:val="20"/>
    </w:rPr>
  </w:style>
  <w:style w:type="paragraph" w:styleId="1f2">
    <w:name w:val="toc 1"/>
    <w:basedOn w:val="a2"/>
    <w:next w:val="a2"/>
    <w:autoRedefine/>
    <w:uiPriority w:val="39"/>
    <w:unhideWhenUsed/>
    <w:rsid w:val="002C541E"/>
    <w:pPr>
      <w:tabs>
        <w:tab w:val="right" w:leader="dot" w:pos="10206"/>
      </w:tabs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2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2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793942"/>
    <w:pPr>
      <w:jc w:val="center"/>
      <w:outlineLvl w:val="1"/>
    </w:pPr>
    <w:rPr>
      <w:rFonts w:ascii="Times New Roman" w:hAnsi="Times New Roman" w:cs="Times New Roman"/>
      <w:bCs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2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A71A7E"/>
    <w:pPr>
      <w:numPr>
        <w:numId w:val="8"/>
      </w:numPr>
      <w:ind w:left="0" w:firstLine="0"/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4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5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aliases w:val="Приложение АР"/>
    <w:basedOn w:val="12"/>
    <w:next w:val="2-"/>
    <w:qFormat/>
    <w:rsid w:val="001B7AC2"/>
    <w:pPr>
      <w:spacing w:after="240"/>
    </w:pPr>
    <w:rPr>
      <w:i w:val="0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2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1">
    <w:name w:val="РегламентГПЗУ"/>
    <w:basedOn w:val="affff4"/>
    <w:qFormat/>
    <w:rsid w:val="003C541F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b">
    <w:name w:val="TOC Heading"/>
    <w:basedOn w:val="12"/>
    <w:next w:val="a2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4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Цитата1"/>
    <w:basedOn w:val="a2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6">
    <w:name w:val="Неразрешенное упоминание1"/>
    <w:basedOn w:val="a3"/>
    <w:uiPriority w:val="99"/>
    <w:semiHidden/>
    <w:unhideWhenUsed/>
    <w:rsid w:val="00492121"/>
    <w:rPr>
      <w:color w:val="605E5C"/>
      <w:shd w:val="clear" w:color="auto" w:fill="E1DFDD"/>
    </w:rPr>
  </w:style>
  <w:style w:type="character" w:customStyle="1" w:styleId="normaltextrun">
    <w:name w:val="normaltextrun"/>
    <w:rsid w:val="001067A0"/>
  </w:style>
  <w:style w:type="character" w:customStyle="1" w:styleId="1f7">
    <w:name w:val="Текст примечания Знак1"/>
    <w:uiPriority w:val="99"/>
    <w:semiHidden/>
    <w:rsid w:val="006E7FB4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basedOn w:val="a3"/>
    <w:uiPriority w:val="99"/>
    <w:semiHidden/>
    <w:unhideWhenUsed/>
    <w:rsid w:val="00114843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063921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f8">
    <w:name w:val="Основной шрифт абзаца1"/>
    <w:rsid w:val="00DD0469"/>
  </w:style>
  <w:style w:type="paragraph" w:customStyle="1" w:styleId="affffc">
    <w:name w:val="Содержимое врезки"/>
    <w:basedOn w:val="a2"/>
    <w:rsid w:val="00AA4C85"/>
    <w:pPr>
      <w:suppressAutoHyphens/>
    </w:pPr>
    <w:rPr>
      <w:rFonts w:eastAsia="Times New Roman" w:cs="Calibri"/>
      <w:kern w:val="1"/>
      <w:lang w:eastAsia="ar-SA"/>
    </w:rPr>
  </w:style>
  <w:style w:type="paragraph" w:customStyle="1" w:styleId="1f9">
    <w:name w:val="Обычный (Интернет)1"/>
    <w:basedOn w:val="a2"/>
    <w:rsid w:val="00AA4C85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2f6">
    <w:name w:val="Сетка таблицы2"/>
    <w:basedOn w:val="a4"/>
    <w:next w:val="aff"/>
    <w:rsid w:val="003501F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94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207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9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9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6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11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969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346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1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34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993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216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0149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4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342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65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35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7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51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19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50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420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3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2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71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75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69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236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2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058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19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93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1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0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3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86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665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603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14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6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0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738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410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66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61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754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79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119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1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196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71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44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0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7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04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12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38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4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3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330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49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844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4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12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092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56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02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7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73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55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339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64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451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loud.consultant.ru/cloud/static4018_00_50_419020/document_notes_inner.htm?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cloud.consultant.ru/cloud/static4018_00_50_419020/document_notes_inner.htm?" TargetMode="External"/><Relationship Id="rId17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0" Type="http://schemas.openxmlformats.org/officeDocument/2006/relationships/hyperlink" Target="garantf1://12048567.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4" Type="http://schemas.openxmlformats.org/officeDocument/2006/relationships/footer" Target="footer3.xml"/><Relationship Id="rId5" Type="http://schemas.microsoft.com/office/2007/relationships/stylesWithEffects" Target="stylesWithEffects.xml"/><Relationship Id="rId15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3" Type="http://schemas.openxmlformats.org/officeDocument/2006/relationships/header" Target="header3.xml"/><Relationship Id="rId28" Type="http://schemas.microsoft.com/office/2011/relationships/people" Target="people.xml"/><Relationship Id="rId10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2" Type="http://schemas.openxmlformats.org/officeDocument/2006/relationships/footer" Target="footer2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78A12B-8ADE-4EDF-993D-BB7C8B539B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A3125D-398B-4DE6-B0D8-9E498CFB6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55</Pages>
  <Words>22631</Words>
  <Characters>129002</Characters>
  <Application>Microsoft Office Word</Application>
  <DocSecurity>0</DocSecurity>
  <Lines>1075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151331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Гость</dc:creator>
  <dc:description>exif_MSED_06c19cb03d246fbdacf6b444d415e3c898accf10910587859c110ec94e308ddb</dc:description>
  <cp:lastModifiedBy>Станислав</cp:lastModifiedBy>
  <cp:revision>26</cp:revision>
  <cp:lastPrinted>2020-12-29T09:28:00Z</cp:lastPrinted>
  <dcterms:created xsi:type="dcterms:W3CDTF">2020-12-11T13:14:00Z</dcterms:created>
  <dcterms:modified xsi:type="dcterms:W3CDTF">2020-12-29T09:28:00Z</dcterms:modified>
</cp:coreProperties>
</file>